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EF" w:rsidRDefault="00C00E5B" w:rsidP="002740A3">
      <w:pPr>
        <w:pageBreakBefore/>
        <w:jc w:val="center"/>
        <w:rPr>
          <w:b/>
          <w:bCs/>
          <w:sz w:val="28"/>
          <w:szCs w:val="28"/>
        </w:rPr>
      </w:pPr>
      <w:bookmarkStart w:id="0" w:name="_GoBack"/>
      <w:r>
        <w:rPr>
          <w:b/>
          <w:bCs/>
          <w:noProof/>
          <w:sz w:val="28"/>
          <w:szCs w:val="28"/>
          <w:lang w:eastAsia="ru-RU"/>
        </w:rPr>
        <w:drawing>
          <wp:anchor distT="0" distB="0" distL="114300" distR="114300" simplePos="0" relativeHeight="251660288" behindDoc="0" locked="0" layoutInCell="1" allowOverlap="1">
            <wp:simplePos x="0" y="0"/>
            <wp:positionH relativeFrom="page">
              <wp:align>right</wp:align>
            </wp:positionH>
            <wp:positionV relativeFrom="paragraph">
              <wp:posOffset>-741680</wp:posOffset>
            </wp:positionV>
            <wp:extent cx="7553325" cy="10677525"/>
            <wp:effectExtent l="0" t="0" r="952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Б 040301-01-2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3325" cy="10677525"/>
                    </a:xfrm>
                    <a:prstGeom prst="rect">
                      <a:avLst/>
                    </a:prstGeom>
                  </pic:spPr>
                </pic:pic>
              </a:graphicData>
            </a:graphic>
            <wp14:sizeRelH relativeFrom="margin">
              <wp14:pctWidth>0</wp14:pctWidth>
            </wp14:sizeRelH>
            <wp14:sizeRelV relativeFrom="margin">
              <wp14:pctHeight>0</wp14:pctHeight>
            </wp14:sizeRelV>
          </wp:anchor>
        </w:drawing>
      </w:r>
      <w:bookmarkEnd w:id="0"/>
    </w:p>
    <w:p w:rsidR="002740A3" w:rsidRDefault="00CF6BEF" w:rsidP="002740A3">
      <w:pPr>
        <w:pageBreakBefore/>
        <w:jc w:val="center"/>
      </w:pPr>
      <w:r>
        <w:rPr>
          <w:b/>
          <w:bCs/>
          <w:noProof/>
          <w:sz w:val="28"/>
          <w:szCs w:val="28"/>
          <w:lang w:eastAsia="ru-RU"/>
        </w:rPr>
        <w:lastRenderedPageBreak/>
        <w:drawing>
          <wp:anchor distT="0" distB="0" distL="114300" distR="114300" simplePos="0" relativeHeight="251659264" behindDoc="0" locked="0" layoutInCell="1" allowOverlap="1">
            <wp:simplePos x="0" y="0"/>
            <wp:positionH relativeFrom="page">
              <wp:align>left</wp:align>
            </wp:positionH>
            <wp:positionV relativeFrom="paragraph">
              <wp:posOffset>-741680</wp:posOffset>
            </wp:positionV>
            <wp:extent cx="7562850" cy="10677525"/>
            <wp:effectExtent l="0" t="0" r="0"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авловская _фос.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2850" cy="10677525"/>
                    </a:xfrm>
                    <a:prstGeom prst="rect">
                      <a:avLst/>
                    </a:prstGeom>
                  </pic:spPr>
                </pic:pic>
              </a:graphicData>
            </a:graphic>
            <wp14:sizeRelH relativeFrom="page">
              <wp14:pctWidth>0</wp14:pctWidth>
            </wp14:sizeRelH>
            <wp14:sizeRelV relativeFrom="page">
              <wp14:pctHeight>0</wp14:pctHeight>
            </wp14:sizeRelV>
          </wp:anchor>
        </w:drawing>
      </w:r>
      <w:r w:rsidR="002740A3">
        <w:rPr>
          <w:b/>
          <w:bCs/>
          <w:sz w:val="28"/>
          <w:szCs w:val="28"/>
        </w:rPr>
        <w:t xml:space="preserve">ЛИСТ СОГЛАСОВАНИЯ </w:t>
      </w:r>
    </w:p>
    <w:p w:rsidR="002740A3" w:rsidRDefault="002740A3" w:rsidP="002740A3">
      <w:pPr>
        <w:jc w:val="center"/>
      </w:pPr>
      <w:r>
        <w:rPr>
          <w:b/>
          <w:bCs/>
          <w:sz w:val="28"/>
          <w:szCs w:val="28"/>
        </w:rPr>
        <w:t>фонда оценочных средств (оценочных материалов)</w:t>
      </w:r>
    </w:p>
    <w:p w:rsidR="002740A3" w:rsidRDefault="002740A3" w:rsidP="002740A3">
      <w:pPr>
        <w:jc w:val="both"/>
        <w:rPr>
          <w:b/>
          <w:bCs/>
          <w:sz w:val="28"/>
          <w:szCs w:val="28"/>
        </w:rPr>
      </w:pPr>
    </w:p>
    <w:p w:rsidR="002740A3" w:rsidRDefault="002740A3" w:rsidP="002740A3">
      <w:pPr>
        <w:jc w:val="both"/>
        <w:rPr>
          <w:b/>
          <w:bCs/>
          <w:sz w:val="28"/>
          <w:szCs w:val="28"/>
        </w:rPr>
      </w:pPr>
    </w:p>
    <w:p w:rsidR="002740A3" w:rsidRDefault="002740A3" w:rsidP="002740A3">
      <w:pPr>
        <w:jc w:val="both"/>
        <w:rPr>
          <w:sz w:val="28"/>
          <w:szCs w:val="28"/>
        </w:rPr>
      </w:pPr>
    </w:p>
    <w:p w:rsidR="002740A3" w:rsidRPr="00D83BC0" w:rsidRDefault="002740A3" w:rsidP="002740A3">
      <w:pPr>
        <w:rPr>
          <w:b/>
          <w:sz w:val="28"/>
          <w:szCs w:val="28"/>
        </w:rPr>
      </w:pPr>
      <w:r w:rsidRPr="00D83BC0">
        <w:rPr>
          <w:b/>
          <w:sz w:val="28"/>
          <w:szCs w:val="28"/>
        </w:rPr>
        <w:t>Разработчики:</w:t>
      </w:r>
    </w:p>
    <w:p w:rsidR="002740A3" w:rsidRPr="00D83BC0" w:rsidRDefault="002740A3" w:rsidP="002740A3">
      <w:pPr>
        <w:rPr>
          <w:sz w:val="24"/>
          <w:szCs w:val="24"/>
        </w:rPr>
      </w:pPr>
    </w:p>
    <w:p w:rsidR="002740A3" w:rsidRPr="00D83BC0" w:rsidRDefault="002740A3" w:rsidP="002740A3">
      <w:pPr>
        <w:rPr>
          <w:sz w:val="28"/>
          <w:szCs w:val="28"/>
        </w:rPr>
      </w:pPr>
      <w:r w:rsidRPr="00D83BC0">
        <w:rPr>
          <w:sz w:val="28"/>
          <w:szCs w:val="28"/>
        </w:rPr>
        <w:t>Павловская М. Е., доцент кафедры иностранных языков, к.п.н._________</w:t>
      </w:r>
    </w:p>
    <w:p w:rsidR="002740A3" w:rsidRPr="00D83BC0" w:rsidRDefault="002740A3" w:rsidP="002740A3">
      <w:pPr>
        <w:rPr>
          <w:sz w:val="28"/>
          <w:szCs w:val="28"/>
        </w:rPr>
      </w:pPr>
    </w:p>
    <w:p w:rsidR="002740A3" w:rsidRPr="00D83BC0" w:rsidRDefault="002740A3" w:rsidP="002740A3">
      <w:pPr>
        <w:jc w:val="both"/>
        <w:rPr>
          <w:b/>
          <w:bCs/>
          <w:color w:val="000000"/>
          <w:sz w:val="24"/>
          <w:szCs w:val="24"/>
        </w:rPr>
      </w:pPr>
    </w:p>
    <w:p w:rsidR="002740A3" w:rsidRPr="00D83BC0" w:rsidRDefault="002740A3" w:rsidP="002740A3">
      <w:pPr>
        <w:jc w:val="both"/>
        <w:rPr>
          <w:sz w:val="28"/>
          <w:szCs w:val="28"/>
        </w:rPr>
      </w:pPr>
      <w:r w:rsidRPr="00D83BC0">
        <w:rPr>
          <w:b/>
          <w:bCs/>
          <w:sz w:val="28"/>
          <w:szCs w:val="28"/>
        </w:rPr>
        <w:t>Согласовано:</w:t>
      </w:r>
    </w:p>
    <w:p w:rsidR="002740A3" w:rsidRPr="00D83BC0" w:rsidRDefault="002740A3" w:rsidP="002740A3">
      <w:pPr>
        <w:ind w:firstLine="567"/>
        <w:rPr>
          <w:bCs/>
          <w:i/>
          <w:sz w:val="24"/>
          <w:szCs w:val="24"/>
        </w:rPr>
      </w:pPr>
    </w:p>
    <w:p w:rsidR="002740A3" w:rsidRPr="000C478D" w:rsidRDefault="002740A3" w:rsidP="002740A3">
      <w:pPr>
        <w:rPr>
          <w:bCs/>
          <w:i/>
          <w:iCs/>
          <w:vertAlign w:val="superscript"/>
        </w:rPr>
      </w:pPr>
      <w:r w:rsidRPr="000C478D">
        <w:rPr>
          <w:bCs/>
        </w:rPr>
        <w:t xml:space="preserve">Заведующий кафедрой </w:t>
      </w:r>
      <w:r w:rsidRPr="000C478D">
        <w:rPr>
          <w:bCs/>
          <w:i/>
        </w:rPr>
        <w:t>___________________</w:t>
      </w:r>
      <w:r w:rsidRPr="002740A3">
        <w:rPr>
          <w:bCs/>
          <w:i/>
        </w:rPr>
        <w:t xml:space="preserve">______          </w:t>
      </w:r>
      <w:r w:rsidRPr="000C478D">
        <w:rPr>
          <w:bCs/>
          <w:i/>
        </w:rPr>
        <w:t xml:space="preserve">__________   </w:t>
      </w:r>
      <w:r w:rsidRPr="002740A3">
        <w:rPr>
          <w:bCs/>
          <w:i/>
        </w:rPr>
        <w:t xml:space="preserve">      </w:t>
      </w:r>
      <w:r w:rsidRPr="000C478D">
        <w:rPr>
          <w:bCs/>
          <w:i/>
        </w:rPr>
        <w:t>___________________    _______</w:t>
      </w:r>
    </w:p>
    <w:p w:rsidR="002740A3" w:rsidRPr="000C478D" w:rsidRDefault="002740A3" w:rsidP="002740A3">
      <w:pPr>
        <w:tabs>
          <w:tab w:val="left" w:pos="2436"/>
          <w:tab w:val="left" w:pos="5096"/>
          <w:tab w:val="left" w:pos="6355"/>
          <w:tab w:val="left" w:pos="8931"/>
        </w:tabs>
        <w:rPr>
          <w:bCs/>
          <w:i/>
          <w:iCs/>
          <w:sz w:val="22"/>
          <w:szCs w:val="22"/>
        </w:rPr>
      </w:pPr>
      <w:r w:rsidRPr="000C478D">
        <w:rPr>
          <w:bCs/>
          <w:i/>
          <w:iCs/>
          <w:sz w:val="22"/>
          <w:szCs w:val="22"/>
        </w:rPr>
        <w:tab/>
        <w:t xml:space="preserve">наименование кафедры </w:t>
      </w:r>
      <w:r w:rsidRPr="000C478D">
        <w:rPr>
          <w:bCs/>
          <w:i/>
          <w:iCs/>
          <w:sz w:val="22"/>
          <w:szCs w:val="22"/>
        </w:rPr>
        <w:tab/>
        <w:t xml:space="preserve">подпись </w:t>
      </w:r>
      <w:r w:rsidRPr="000C478D">
        <w:rPr>
          <w:bCs/>
          <w:i/>
          <w:iCs/>
          <w:sz w:val="22"/>
          <w:szCs w:val="22"/>
        </w:rPr>
        <w:tab/>
        <w:t xml:space="preserve">расшифровка подписи </w:t>
      </w:r>
      <w:r w:rsidRPr="000C478D">
        <w:rPr>
          <w:bCs/>
          <w:i/>
          <w:iCs/>
          <w:sz w:val="22"/>
          <w:szCs w:val="22"/>
        </w:rPr>
        <w:tab/>
        <w:t>дата</w:t>
      </w:r>
    </w:p>
    <w:p w:rsidR="002740A3" w:rsidRPr="00D83BC0" w:rsidRDefault="002740A3" w:rsidP="002740A3">
      <w:pPr>
        <w:rPr>
          <w:bCs/>
          <w:sz w:val="24"/>
          <w:szCs w:val="24"/>
        </w:rPr>
      </w:pPr>
    </w:p>
    <w:p w:rsidR="002740A3" w:rsidRPr="00D83BC0" w:rsidRDefault="002740A3" w:rsidP="002740A3">
      <w:pPr>
        <w:rPr>
          <w:bCs/>
          <w:sz w:val="24"/>
          <w:szCs w:val="24"/>
        </w:rPr>
      </w:pPr>
    </w:p>
    <w:p w:rsidR="002740A3" w:rsidRPr="00D83BC0" w:rsidRDefault="002740A3" w:rsidP="002740A3">
      <w:pPr>
        <w:rPr>
          <w:bCs/>
          <w:sz w:val="24"/>
          <w:szCs w:val="24"/>
        </w:rPr>
      </w:pPr>
    </w:p>
    <w:p w:rsidR="002740A3" w:rsidRPr="00D83BC0" w:rsidRDefault="002740A3" w:rsidP="002740A3">
      <w:r w:rsidRPr="00D83BC0">
        <w:rPr>
          <w:bCs/>
          <w:sz w:val="28"/>
          <w:szCs w:val="28"/>
        </w:rPr>
        <w:t xml:space="preserve">       </w:t>
      </w:r>
    </w:p>
    <w:p w:rsidR="002740A3" w:rsidRDefault="002740A3" w:rsidP="002740A3">
      <w:pPr>
        <w:pStyle w:val="af6"/>
        <w:spacing w:before="0" w:after="0"/>
      </w:pPr>
      <w:r>
        <w:rPr>
          <w:bCs/>
          <w:iCs/>
          <w:sz w:val="28"/>
          <w:szCs w:val="28"/>
        </w:rPr>
        <w:tab/>
      </w:r>
      <w:r>
        <w:rPr>
          <w:bCs/>
          <w:iCs/>
          <w:sz w:val="20"/>
          <w:szCs w:val="20"/>
        </w:rPr>
        <w:tab/>
      </w:r>
    </w:p>
    <w:p w:rsidR="002740A3" w:rsidRDefault="002740A3" w:rsidP="002740A3">
      <w:pPr>
        <w:pageBreakBefore/>
        <w:jc w:val="center"/>
      </w:pPr>
      <w:r>
        <w:rPr>
          <w:rFonts w:eastAsia="Calibri"/>
          <w:b/>
          <w:sz w:val="28"/>
          <w:szCs w:val="28"/>
          <w:lang w:eastAsia="en-US"/>
        </w:rPr>
        <w:lastRenderedPageBreak/>
        <w:t>1. Описание фонда оценочных средств (оценочных материалов)</w:t>
      </w:r>
    </w:p>
    <w:p w:rsidR="002740A3" w:rsidRDefault="002740A3" w:rsidP="002740A3">
      <w:pPr>
        <w:ind w:firstLine="709"/>
        <w:jc w:val="both"/>
        <w:rPr>
          <w:rFonts w:eastAsia="Calibri"/>
          <w:b/>
          <w:sz w:val="28"/>
          <w:szCs w:val="28"/>
          <w:lang w:eastAsia="en-US"/>
        </w:rPr>
      </w:pPr>
    </w:p>
    <w:p w:rsidR="002740A3" w:rsidRDefault="002740A3" w:rsidP="002740A3">
      <w:pPr>
        <w:ind w:firstLine="709"/>
        <w:jc w:val="both"/>
      </w:pPr>
      <w:r>
        <w:rPr>
          <w:sz w:val="24"/>
          <w:szCs w:val="24"/>
        </w:rPr>
        <w:t>Фонд оценочных средств (оценочные материалы) включает в себя контрольные задания и (или) вопросы, которые могут быть предложены обучающемуся в рамках текущего контроля успеваемости и промежуточной аттестации по дисциплине (модулю). Указанные контрольные задания и (или) вопросы позволяют оценить достижение обучающимся планируемых результатов обучения по дисциплине (модулю), установленных в соответствующей рабочей программе дисциплины (модуля), а также сформированность компетенций, установленных в соответствующей общей характеристике основной профессиональной образовательной программы.</w:t>
      </w:r>
    </w:p>
    <w:p w:rsidR="002740A3" w:rsidRDefault="002740A3" w:rsidP="002740A3">
      <w:pPr>
        <w:ind w:firstLine="709"/>
        <w:jc w:val="both"/>
      </w:pPr>
      <w:r>
        <w:rPr>
          <w:sz w:val="24"/>
          <w:szCs w:val="24"/>
        </w:rPr>
        <w:t>Полные наименования компетенций и индикаторов их достижения</w:t>
      </w:r>
      <w:r>
        <w:rPr>
          <w:i/>
          <w:sz w:val="24"/>
          <w:szCs w:val="24"/>
        </w:rPr>
        <w:t xml:space="preserve"> </w:t>
      </w:r>
      <w:r>
        <w:rPr>
          <w:sz w:val="24"/>
          <w:szCs w:val="24"/>
        </w:rPr>
        <w:t>представлены в общей характеристике основной профессиональной образовательной программы.</w:t>
      </w:r>
    </w:p>
    <w:p w:rsidR="002740A3" w:rsidRDefault="002740A3" w:rsidP="002740A3">
      <w:pPr>
        <w:pStyle w:val="af6"/>
        <w:spacing w:before="0" w:after="0"/>
        <w:rPr>
          <w:b/>
          <w:color w:val="000000"/>
          <w:sz w:val="20"/>
          <w:szCs w:val="20"/>
        </w:rPr>
      </w:pPr>
    </w:p>
    <w:p w:rsidR="002740A3" w:rsidRDefault="002740A3" w:rsidP="002740A3">
      <w:pPr>
        <w:pStyle w:val="af6"/>
        <w:spacing w:before="0" w:after="0"/>
        <w:rPr>
          <w:b/>
          <w:color w:val="000000"/>
          <w:sz w:val="20"/>
          <w:szCs w:val="20"/>
        </w:rPr>
      </w:pPr>
    </w:p>
    <w:p w:rsidR="002740A3" w:rsidRDefault="002740A3" w:rsidP="002740A3">
      <w:pPr>
        <w:pStyle w:val="af6"/>
        <w:spacing w:before="0" w:after="0"/>
        <w:rPr>
          <w:color w:val="000000"/>
          <w:sz w:val="20"/>
          <w:szCs w:val="20"/>
        </w:rPr>
      </w:pPr>
    </w:p>
    <w:p w:rsidR="002740A3" w:rsidRDefault="002740A3" w:rsidP="002740A3">
      <w:pPr>
        <w:jc w:val="center"/>
      </w:pPr>
      <w:r>
        <w:rPr>
          <w:rFonts w:eastAsia="Calibri"/>
          <w:b/>
          <w:sz w:val="28"/>
          <w:szCs w:val="28"/>
          <w:lang w:eastAsia="en-US"/>
        </w:rPr>
        <w:t xml:space="preserve">2. Оценочные средства (оценочные материалы) для проведения текущего контроля успеваемости </w:t>
      </w:r>
      <w:bookmarkStart w:id="1" w:name="_Hlk10987176"/>
      <w:r>
        <w:rPr>
          <w:rFonts w:eastAsia="Calibri"/>
          <w:b/>
          <w:sz w:val="28"/>
          <w:szCs w:val="28"/>
          <w:lang w:eastAsia="en-US"/>
        </w:rPr>
        <w:t>обучающихся</w:t>
      </w:r>
      <w:bookmarkEnd w:id="1"/>
      <w:r>
        <w:rPr>
          <w:rFonts w:eastAsia="Calibri"/>
          <w:b/>
          <w:sz w:val="28"/>
          <w:szCs w:val="28"/>
          <w:lang w:eastAsia="en-US"/>
        </w:rPr>
        <w:t xml:space="preserve"> по дисциплине (модулю)</w:t>
      </w:r>
    </w:p>
    <w:p w:rsidR="002740A3" w:rsidRDefault="002740A3" w:rsidP="002740A3">
      <w:pPr>
        <w:jc w:val="both"/>
        <w:rPr>
          <w:rFonts w:eastAsia="Calibri"/>
          <w:b/>
          <w:sz w:val="28"/>
          <w:szCs w:val="28"/>
          <w:lang w:eastAsia="en-US"/>
        </w:rPr>
      </w:pPr>
    </w:p>
    <w:p w:rsidR="002740A3" w:rsidRDefault="002740A3" w:rsidP="002740A3">
      <w:pPr>
        <w:jc w:val="center"/>
      </w:pPr>
      <w:r>
        <w:rPr>
          <w:rFonts w:eastAsia="Calibri"/>
          <w:b/>
          <w:sz w:val="28"/>
          <w:szCs w:val="28"/>
          <w:lang w:eastAsia="en-US"/>
        </w:rPr>
        <w:t>1 семестр</w:t>
      </w:r>
    </w:p>
    <w:p w:rsidR="002740A3" w:rsidRDefault="002740A3" w:rsidP="002740A3">
      <w:pPr>
        <w:jc w:val="both"/>
        <w:rPr>
          <w:rFonts w:eastAsia="Calibri"/>
          <w:b/>
          <w:sz w:val="28"/>
          <w:szCs w:val="28"/>
          <w:lang w:eastAsia="en-US"/>
        </w:rPr>
      </w:pPr>
    </w:p>
    <w:p w:rsidR="002740A3" w:rsidRDefault="002740A3" w:rsidP="002740A3">
      <w:pPr>
        <w:ind w:firstLine="709"/>
        <w:jc w:val="both"/>
      </w:pPr>
      <w:bookmarkStart w:id="2" w:name="_Hlk12477825"/>
      <w:r>
        <w:rPr>
          <w:rFonts w:eastAsia="Calibri"/>
          <w:b/>
          <w:sz w:val="24"/>
          <w:szCs w:val="24"/>
          <w:lang w:eastAsia="en-US"/>
        </w:rPr>
        <w:t>Перечень контрольных заданий и (или) вопросов для оценки сформированности компетенции УК-4</w:t>
      </w:r>
      <w:bookmarkEnd w:id="2"/>
      <w:r>
        <w:rPr>
          <w:b/>
          <w:sz w:val="24"/>
          <w:szCs w:val="24"/>
        </w:rPr>
        <w:t xml:space="preserve">. </w:t>
      </w:r>
      <w:r>
        <w:rPr>
          <w:rFonts w:eastAsia="Calibri"/>
          <w:b/>
          <w:sz w:val="24"/>
          <w:szCs w:val="24"/>
          <w:lang w:eastAsia="en-US"/>
        </w:rPr>
        <w:t xml:space="preserve">Контролируемый индикатор достижения компетенции УК-4.1. </w:t>
      </w:r>
    </w:p>
    <w:p w:rsidR="002740A3" w:rsidRPr="00AC3E7E" w:rsidRDefault="002740A3" w:rsidP="002740A3">
      <w:pPr>
        <w:ind w:firstLine="709"/>
        <w:jc w:val="center"/>
        <w:rPr>
          <w:lang w:val="en-US"/>
        </w:rPr>
      </w:pPr>
      <w:r w:rsidRPr="00AC3E7E">
        <w:rPr>
          <w:b/>
          <w:color w:val="00000A"/>
          <w:sz w:val="24"/>
          <w:szCs w:val="24"/>
          <w:lang w:val="en-US"/>
        </w:rPr>
        <w:t>«</w:t>
      </w:r>
      <w:r>
        <w:rPr>
          <w:b/>
          <w:color w:val="00000A"/>
          <w:sz w:val="24"/>
          <w:szCs w:val="24"/>
        </w:rPr>
        <w:t>Иностранный</w:t>
      </w:r>
      <w:r w:rsidRPr="00AC3E7E">
        <w:rPr>
          <w:b/>
          <w:color w:val="00000A"/>
          <w:sz w:val="24"/>
          <w:szCs w:val="24"/>
          <w:lang w:val="en-US"/>
        </w:rPr>
        <w:t xml:space="preserve"> </w:t>
      </w:r>
      <w:r>
        <w:rPr>
          <w:b/>
          <w:color w:val="00000A"/>
          <w:sz w:val="24"/>
          <w:szCs w:val="24"/>
        </w:rPr>
        <w:t>язык</w:t>
      </w:r>
      <w:r w:rsidRPr="00AC3E7E">
        <w:rPr>
          <w:b/>
          <w:color w:val="00000A"/>
          <w:sz w:val="24"/>
          <w:szCs w:val="24"/>
          <w:lang w:val="en-US"/>
        </w:rPr>
        <w:t xml:space="preserve"> (</w:t>
      </w:r>
      <w:r>
        <w:rPr>
          <w:b/>
          <w:color w:val="00000A"/>
          <w:sz w:val="24"/>
          <w:szCs w:val="24"/>
        </w:rPr>
        <w:t>английский</w:t>
      </w:r>
      <w:r w:rsidRPr="00AC3E7E">
        <w:rPr>
          <w:b/>
          <w:color w:val="00000A"/>
          <w:sz w:val="24"/>
          <w:szCs w:val="24"/>
          <w:lang w:val="en-US"/>
        </w:rPr>
        <w:t>)»</w:t>
      </w:r>
    </w:p>
    <w:p w:rsidR="002740A3" w:rsidRPr="00AC3E7E" w:rsidRDefault="002740A3" w:rsidP="002740A3">
      <w:pPr>
        <w:ind w:firstLine="709"/>
        <w:rPr>
          <w:b/>
          <w:color w:val="00000A"/>
          <w:sz w:val="24"/>
          <w:szCs w:val="24"/>
          <w:lang w:val="en-US"/>
        </w:rPr>
      </w:pPr>
    </w:p>
    <w:p w:rsidR="002740A3" w:rsidRPr="00AC3E7E" w:rsidRDefault="002740A3" w:rsidP="002740A3">
      <w:pPr>
        <w:pStyle w:val="ac"/>
        <w:ind w:left="302" w:firstLine="0"/>
      </w:pPr>
      <w:r w:rsidRPr="00AC3E7E">
        <w:rPr>
          <w:bCs/>
          <w:iCs/>
          <w:sz w:val="24"/>
          <w:szCs w:val="24"/>
        </w:rPr>
        <w:t xml:space="preserve">1. </w:t>
      </w:r>
      <w:r>
        <w:rPr>
          <w:bCs/>
          <w:iCs/>
          <w:sz w:val="24"/>
          <w:szCs w:val="24"/>
        </w:rPr>
        <w:t>Fill</w:t>
      </w:r>
      <w:r w:rsidRPr="00AC3E7E">
        <w:rPr>
          <w:bCs/>
          <w:iCs/>
          <w:sz w:val="24"/>
          <w:szCs w:val="24"/>
        </w:rPr>
        <w:t xml:space="preserve"> </w:t>
      </w:r>
      <w:r>
        <w:rPr>
          <w:bCs/>
          <w:iCs/>
          <w:sz w:val="24"/>
          <w:szCs w:val="24"/>
        </w:rPr>
        <w:t>in</w:t>
      </w:r>
      <w:r w:rsidRPr="00AC3E7E">
        <w:rPr>
          <w:bCs/>
          <w:iCs/>
          <w:sz w:val="24"/>
          <w:szCs w:val="24"/>
        </w:rPr>
        <w:t xml:space="preserve"> </w:t>
      </w:r>
      <w:r>
        <w:rPr>
          <w:bCs/>
          <w:iCs/>
          <w:sz w:val="24"/>
          <w:szCs w:val="24"/>
        </w:rPr>
        <w:t>the</w:t>
      </w:r>
      <w:r w:rsidRPr="00AC3E7E">
        <w:rPr>
          <w:bCs/>
          <w:iCs/>
          <w:sz w:val="24"/>
          <w:szCs w:val="24"/>
        </w:rPr>
        <w:t xml:space="preserve"> </w:t>
      </w:r>
      <w:r>
        <w:rPr>
          <w:bCs/>
          <w:iCs/>
          <w:sz w:val="24"/>
          <w:szCs w:val="24"/>
        </w:rPr>
        <w:t>blanks</w:t>
      </w:r>
      <w:r w:rsidRPr="00AC3E7E">
        <w:rPr>
          <w:bCs/>
          <w:iCs/>
          <w:sz w:val="24"/>
          <w:szCs w:val="24"/>
        </w:rPr>
        <w:t xml:space="preserve"> </w:t>
      </w:r>
      <w:r>
        <w:rPr>
          <w:bCs/>
          <w:iCs/>
          <w:sz w:val="24"/>
          <w:szCs w:val="24"/>
        </w:rPr>
        <w:t>with</w:t>
      </w:r>
      <w:r w:rsidRPr="00AC3E7E">
        <w:rPr>
          <w:bCs/>
          <w:iCs/>
          <w:sz w:val="24"/>
          <w:szCs w:val="24"/>
        </w:rPr>
        <w:t xml:space="preserve"> </w:t>
      </w:r>
      <w:r>
        <w:rPr>
          <w:bCs/>
          <w:iCs/>
          <w:sz w:val="24"/>
          <w:szCs w:val="24"/>
        </w:rPr>
        <w:t>the</w:t>
      </w:r>
      <w:r w:rsidRPr="00AC3E7E">
        <w:rPr>
          <w:bCs/>
          <w:iCs/>
          <w:sz w:val="24"/>
          <w:szCs w:val="24"/>
        </w:rPr>
        <w:t xml:space="preserve"> </w:t>
      </w:r>
      <w:r>
        <w:rPr>
          <w:bCs/>
          <w:iCs/>
          <w:sz w:val="24"/>
          <w:szCs w:val="24"/>
        </w:rPr>
        <w:t>appropriate</w:t>
      </w:r>
      <w:r w:rsidRPr="00AC3E7E">
        <w:rPr>
          <w:bCs/>
          <w:iCs/>
          <w:sz w:val="24"/>
          <w:szCs w:val="24"/>
        </w:rPr>
        <w:t xml:space="preserve"> </w:t>
      </w:r>
      <w:r>
        <w:rPr>
          <w:bCs/>
          <w:iCs/>
          <w:sz w:val="24"/>
          <w:szCs w:val="24"/>
        </w:rPr>
        <w:t>grammar</w:t>
      </w:r>
      <w:r w:rsidRPr="00AC3E7E">
        <w:rPr>
          <w:bCs/>
          <w:iCs/>
          <w:sz w:val="24"/>
          <w:szCs w:val="24"/>
        </w:rPr>
        <w:t xml:space="preserve"> </w:t>
      </w:r>
      <w:r>
        <w:rPr>
          <w:bCs/>
          <w:iCs/>
          <w:sz w:val="24"/>
          <w:szCs w:val="24"/>
        </w:rPr>
        <w:t>forms</w:t>
      </w:r>
      <w:r w:rsidRPr="00AC3E7E">
        <w:rPr>
          <w:bCs/>
          <w:iCs/>
          <w:sz w:val="24"/>
          <w:szCs w:val="24"/>
        </w:rPr>
        <w:t>.</w:t>
      </w:r>
    </w:p>
    <w:p w:rsidR="002740A3" w:rsidRDefault="002740A3" w:rsidP="002740A3">
      <w:pPr>
        <w:pStyle w:val="ac"/>
        <w:ind w:left="302" w:firstLine="0"/>
      </w:pPr>
      <w:r>
        <w:rPr>
          <w:sz w:val="24"/>
          <w:szCs w:val="24"/>
        </w:rPr>
        <w:t>1. These exercises are very good. Prepare … at home.</w:t>
      </w:r>
    </w:p>
    <w:p w:rsidR="002740A3" w:rsidRDefault="002740A3" w:rsidP="002740A3">
      <w:pPr>
        <w:pStyle w:val="ac"/>
        <w:numPr>
          <w:ilvl w:val="0"/>
          <w:numId w:val="3"/>
        </w:numPr>
        <w:tabs>
          <w:tab w:val="left" w:pos="1211"/>
        </w:tabs>
        <w:ind w:left="302"/>
      </w:pPr>
      <w:r>
        <w:rPr>
          <w:sz w:val="24"/>
          <w:szCs w:val="24"/>
        </w:rPr>
        <w:t>it</w:t>
      </w:r>
    </w:p>
    <w:p w:rsidR="002740A3" w:rsidRDefault="002740A3" w:rsidP="002740A3">
      <w:pPr>
        <w:pStyle w:val="ac"/>
        <w:numPr>
          <w:ilvl w:val="0"/>
          <w:numId w:val="3"/>
        </w:numPr>
        <w:tabs>
          <w:tab w:val="left" w:pos="1211"/>
        </w:tabs>
        <w:ind w:left="302"/>
      </w:pPr>
      <w:r>
        <w:rPr>
          <w:sz w:val="24"/>
          <w:szCs w:val="24"/>
        </w:rPr>
        <w:t>them</w:t>
      </w:r>
    </w:p>
    <w:p w:rsidR="002740A3" w:rsidRDefault="002740A3" w:rsidP="002740A3">
      <w:pPr>
        <w:pStyle w:val="ac"/>
        <w:numPr>
          <w:ilvl w:val="0"/>
          <w:numId w:val="3"/>
        </w:numPr>
        <w:tabs>
          <w:tab w:val="left" w:pos="1211"/>
        </w:tabs>
        <w:ind w:left="302"/>
      </w:pPr>
      <w:r>
        <w:rPr>
          <w:sz w:val="24"/>
          <w:szCs w:val="24"/>
        </w:rPr>
        <w:t>their</w:t>
      </w:r>
    </w:p>
    <w:p w:rsidR="002740A3" w:rsidRDefault="002740A3" w:rsidP="002740A3">
      <w:pPr>
        <w:pStyle w:val="ac"/>
        <w:numPr>
          <w:ilvl w:val="0"/>
          <w:numId w:val="3"/>
        </w:numPr>
        <w:tabs>
          <w:tab w:val="left" w:pos="1211"/>
        </w:tabs>
        <w:ind w:left="302"/>
      </w:pPr>
      <w:r>
        <w:rPr>
          <w:sz w:val="24"/>
          <w:szCs w:val="24"/>
        </w:rPr>
        <w:t>its</w:t>
      </w:r>
    </w:p>
    <w:p w:rsidR="002740A3" w:rsidRDefault="002740A3" w:rsidP="002740A3">
      <w:pPr>
        <w:pStyle w:val="ac"/>
        <w:ind w:left="302" w:firstLine="0"/>
      </w:pPr>
      <w:r>
        <w:rPr>
          <w:sz w:val="24"/>
          <w:szCs w:val="24"/>
        </w:rPr>
        <w:t>2. This is a room. … walls are green.</w:t>
      </w:r>
    </w:p>
    <w:p w:rsidR="002740A3" w:rsidRDefault="002740A3" w:rsidP="002740A3">
      <w:pPr>
        <w:pStyle w:val="ac"/>
        <w:numPr>
          <w:ilvl w:val="0"/>
          <w:numId w:val="2"/>
        </w:numPr>
        <w:tabs>
          <w:tab w:val="left" w:pos="1211"/>
        </w:tabs>
        <w:ind w:left="302"/>
      </w:pPr>
      <w:r>
        <w:rPr>
          <w:sz w:val="24"/>
          <w:szCs w:val="24"/>
        </w:rPr>
        <w:t>Her</w:t>
      </w:r>
    </w:p>
    <w:p w:rsidR="002740A3" w:rsidRDefault="002740A3" w:rsidP="002740A3">
      <w:pPr>
        <w:pStyle w:val="ac"/>
        <w:numPr>
          <w:ilvl w:val="0"/>
          <w:numId w:val="2"/>
        </w:numPr>
        <w:tabs>
          <w:tab w:val="left" w:pos="1211"/>
        </w:tabs>
        <w:ind w:left="302"/>
      </w:pPr>
      <w:r>
        <w:rPr>
          <w:sz w:val="24"/>
          <w:szCs w:val="24"/>
        </w:rPr>
        <w:t>It</w:t>
      </w:r>
    </w:p>
    <w:p w:rsidR="002740A3" w:rsidRDefault="002740A3" w:rsidP="002740A3">
      <w:pPr>
        <w:pStyle w:val="ac"/>
        <w:numPr>
          <w:ilvl w:val="0"/>
          <w:numId w:val="2"/>
        </w:numPr>
        <w:tabs>
          <w:tab w:val="left" w:pos="1211"/>
        </w:tabs>
        <w:ind w:left="302"/>
      </w:pPr>
      <w:r>
        <w:rPr>
          <w:sz w:val="24"/>
          <w:szCs w:val="24"/>
        </w:rPr>
        <w:t>Their</w:t>
      </w:r>
    </w:p>
    <w:p w:rsidR="002740A3" w:rsidRDefault="002740A3" w:rsidP="002740A3">
      <w:pPr>
        <w:pStyle w:val="ac"/>
        <w:numPr>
          <w:ilvl w:val="0"/>
          <w:numId w:val="2"/>
        </w:numPr>
        <w:tabs>
          <w:tab w:val="left" w:pos="1211"/>
        </w:tabs>
        <w:ind w:left="302"/>
      </w:pPr>
      <w:r>
        <w:rPr>
          <w:sz w:val="24"/>
          <w:szCs w:val="24"/>
        </w:rPr>
        <w:t>Its</w:t>
      </w:r>
    </w:p>
    <w:p w:rsidR="002740A3" w:rsidRDefault="002740A3" w:rsidP="002740A3">
      <w:pPr>
        <w:pStyle w:val="ac"/>
        <w:ind w:left="302" w:firstLine="0"/>
      </w:pPr>
      <w:r>
        <w:rPr>
          <w:sz w:val="24"/>
          <w:szCs w:val="24"/>
        </w:rPr>
        <w:t>3. Where … the money? I’m going shopping.</w:t>
      </w:r>
    </w:p>
    <w:p w:rsidR="002740A3" w:rsidRDefault="002740A3" w:rsidP="002740A3">
      <w:pPr>
        <w:pStyle w:val="ac"/>
        <w:numPr>
          <w:ilvl w:val="0"/>
          <w:numId w:val="6"/>
        </w:numPr>
        <w:tabs>
          <w:tab w:val="left" w:pos="1211"/>
        </w:tabs>
        <w:ind w:left="302"/>
      </w:pPr>
      <w:r>
        <w:rPr>
          <w:sz w:val="24"/>
          <w:szCs w:val="24"/>
        </w:rPr>
        <w:t>are</w:t>
      </w:r>
    </w:p>
    <w:p w:rsidR="002740A3" w:rsidRDefault="002740A3" w:rsidP="002740A3">
      <w:pPr>
        <w:pStyle w:val="ac"/>
        <w:numPr>
          <w:ilvl w:val="0"/>
          <w:numId w:val="6"/>
        </w:numPr>
        <w:tabs>
          <w:tab w:val="left" w:pos="1211"/>
        </w:tabs>
        <w:ind w:left="302"/>
      </w:pPr>
      <w:r>
        <w:rPr>
          <w:sz w:val="24"/>
          <w:szCs w:val="24"/>
        </w:rPr>
        <w:t>were</w:t>
      </w:r>
    </w:p>
    <w:p w:rsidR="002740A3" w:rsidRDefault="002740A3" w:rsidP="002740A3">
      <w:pPr>
        <w:pStyle w:val="ac"/>
        <w:numPr>
          <w:ilvl w:val="0"/>
          <w:numId w:val="6"/>
        </w:numPr>
        <w:tabs>
          <w:tab w:val="left" w:pos="1211"/>
        </w:tabs>
        <w:ind w:left="302"/>
      </w:pPr>
      <w:r>
        <w:rPr>
          <w:sz w:val="24"/>
          <w:szCs w:val="24"/>
        </w:rPr>
        <w:t>is</w:t>
      </w:r>
    </w:p>
    <w:p w:rsidR="002740A3" w:rsidRDefault="002740A3" w:rsidP="002740A3">
      <w:pPr>
        <w:pStyle w:val="ac"/>
        <w:numPr>
          <w:ilvl w:val="0"/>
          <w:numId w:val="6"/>
        </w:numPr>
        <w:tabs>
          <w:tab w:val="left" w:pos="1211"/>
        </w:tabs>
        <w:ind w:left="302"/>
      </w:pPr>
      <w:r>
        <w:rPr>
          <w:sz w:val="24"/>
          <w:szCs w:val="24"/>
        </w:rPr>
        <w:t>has</w:t>
      </w:r>
    </w:p>
    <w:p w:rsidR="002740A3" w:rsidRDefault="002740A3" w:rsidP="002740A3">
      <w:pPr>
        <w:pStyle w:val="ac"/>
        <w:ind w:left="302" w:firstLine="0"/>
      </w:pPr>
      <w:r>
        <w:rPr>
          <w:sz w:val="24"/>
          <w:szCs w:val="24"/>
        </w:rPr>
        <w:t>4. Politics … her.</w:t>
      </w:r>
    </w:p>
    <w:p w:rsidR="002740A3" w:rsidRDefault="002740A3" w:rsidP="002740A3">
      <w:pPr>
        <w:pStyle w:val="ac"/>
        <w:numPr>
          <w:ilvl w:val="0"/>
          <w:numId w:val="4"/>
        </w:numPr>
        <w:tabs>
          <w:tab w:val="left" w:pos="1211"/>
        </w:tabs>
        <w:ind w:left="302"/>
      </w:pPr>
      <w:r>
        <w:rPr>
          <w:sz w:val="24"/>
          <w:szCs w:val="24"/>
        </w:rPr>
        <w:t>don’t interest</w:t>
      </w:r>
    </w:p>
    <w:p w:rsidR="002740A3" w:rsidRDefault="002740A3" w:rsidP="002740A3">
      <w:pPr>
        <w:pStyle w:val="ac"/>
        <w:numPr>
          <w:ilvl w:val="0"/>
          <w:numId w:val="4"/>
        </w:numPr>
        <w:tabs>
          <w:tab w:val="left" w:pos="1211"/>
        </w:tabs>
        <w:ind w:left="302"/>
      </w:pPr>
      <w:r>
        <w:rPr>
          <w:sz w:val="24"/>
          <w:szCs w:val="24"/>
        </w:rPr>
        <w:t>isn’t interest</w:t>
      </w:r>
    </w:p>
    <w:p w:rsidR="002740A3" w:rsidRDefault="002740A3" w:rsidP="002740A3">
      <w:pPr>
        <w:pStyle w:val="ac"/>
        <w:numPr>
          <w:ilvl w:val="0"/>
          <w:numId w:val="4"/>
        </w:numPr>
        <w:tabs>
          <w:tab w:val="left" w:pos="1211"/>
        </w:tabs>
        <w:ind w:left="302"/>
      </w:pPr>
      <w:r>
        <w:rPr>
          <w:sz w:val="24"/>
          <w:szCs w:val="24"/>
        </w:rPr>
        <w:t>not interest</w:t>
      </w:r>
    </w:p>
    <w:p w:rsidR="002740A3" w:rsidRDefault="002740A3" w:rsidP="002740A3">
      <w:pPr>
        <w:pStyle w:val="ac"/>
        <w:numPr>
          <w:ilvl w:val="0"/>
          <w:numId w:val="4"/>
        </w:numPr>
        <w:tabs>
          <w:tab w:val="left" w:pos="1211"/>
        </w:tabs>
        <w:ind w:left="302"/>
      </w:pPr>
      <w:r>
        <w:rPr>
          <w:sz w:val="24"/>
          <w:szCs w:val="24"/>
        </w:rPr>
        <w:t>doesn’t interest</w:t>
      </w:r>
    </w:p>
    <w:p w:rsidR="002740A3" w:rsidRDefault="002740A3" w:rsidP="002740A3">
      <w:pPr>
        <w:pStyle w:val="ac"/>
        <w:ind w:left="302" w:firstLine="0"/>
      </w:pPr>
      <w:r>
        <w:rPr>
          <w:sz w:val="24"/>
          <w:szCs w:val="24"/>
        </w:rPr>
        <w:t>5. Two more … were brought to our zoo last year.</w:t>
      </w:r>
    </w:p>
    <w:p w:rsidR="002740A3" w:rsidRDefault="002740A3" w:rsidP="002740A3">
      <w:pPr>
        <w:pStyle w:val="ac"/>
        <w:numPr>
          <w:ilvl w:val="0"/>
          <w:numId w:val="5"/>
        </w:numPr>
        <w:tabs>
          <w:tab w:val="left" w:pos="1211"/>
        </w:tabs>
        <w:ind w:left="302"/>
      </w:pPr>
      <w:r>
        <w:rPr>
          <w:sz w:val="24"/>
          <w:szCs w:val="24"/>
        </w:rPr>
        <w:t>wolfs</w:t>
      </w:r>
    </w:p>
    <w:p w:rsidR="002740A3" w:rsidRDefault="002740A3" w:rsidP="002740A3">
      <w:pPr>
        <w:pStyle w:val="ac"/>
        <w:numPr>
          <w:ilvl w:val="0"/>
          <w:numId w:val="5"/>
        </w:numPr>
        <w:tabs>
          <w:tab w:val="left" w:pos="1211"/>
        </w:tabs>
        <w:ind w:left="302"/>
      </w:pPr>
      <w:r>
        <w:rPr>
          <w:sz w:val="24"/>
          <w:szCs w:val="24"/>
        </w:rPr>
        <w:t>wolves</w:t>
      </w:r>
    </w:p>
    <w:p w:rsidR="002740A3" w:rsidRDefault="002740A3" w:rsidP="002740A3">
      <w:pPr>
        <w:pStyle w:val="ac"/>
        <w:numPr>
          <w:ilvl w:val="0"/>
          <w:numId w:val="5"/>
        </w:numPr>
        <w:tabs>
          <w:tab w:val="left" w:pos="1211"/>
        </w:tabs>
        <w:ind w:left="302"/>
      </w:pPr>
      <w:r>
        <w:rPr>
          <w:sz w:val="24"/>
          <w:szCs w:val="24"/>
        </w:rPr>
        <w:t>wolvs</w:t>
      </w:r>
    </w:p>
    <w:p w:rsidR="002740A3" w:rsidRPr="00B742D3" w:rsidRDefault="002740A3" w:rsidP="002740A3">
      <w:pPr>
        <w:pStyle w:val="ac"/>
        <w:numPr>
          <w:ilvl w:val="0"/>
          <w:numId w:val="5"/>
        </w:numPr>
        <w:tabs>
          <w:tab w:val="left" w:pos="1211"/>
        </w:tabs>
        <w:ind w:left="302"/>
      </w:pPr>
      <w:r>
        <w:rPr>
          <w:sz w:val="24"/>
          <w:szCs w:val="24"/>
        </w:rPr>
        <w:lastRenderedPageBreak/>
        <w:t>wolfes</w:t>
      </w:r>
    </w:p>
    <w:p w:rsidR="002740A3" w:rsidRPr="00B742D3" w:rsidRDefault="002740A3" w:rsidP="002740A3">
      <w:pPr>
        <w:pStyle w:val="Exrubric"/>
        <w:rPr>
          <w:b w:val="0"/>
        </w:rPr>
      </w:pPr>
      <w:r>
        <w:rPr>
          <w:b w:val="0"/>
        </w:rPr>
        <w:t xml:space="preserve">2. </w:t>
      </w:r>
      <w:r w:rsidRPr="00B742D3">
        <w:rPr>
          <w:b w:val="0"/>
        </w:rPr>
        <w:t>Underline the correct form.</w:t>
      </w:r>
    </w:p>
    <w:p w:rsidR="002740A3" w:rsidRDefault="00C9746F" w:rsidP="002740A3">
      <w:pPr>
        <w:pStyle w:val="NumList"/>
      </w:pPr>
      <w:r w:rsidRPr="00C9746F">
        <w:rPr>
          <w:lang w:val="en-US"/>
        </w:rPr>
        <w:t>6</w:t>
      </w:r>
      <w:r w:rsidR="002740A3">
        <w:tab/>
        <w:t xml:space="preserve">Jake </w:t>
      </w:r>
      <w:r w:rsidR="002740A3" w:rsidRPr="00A72068">
        <w:rPr>
          <w:i/>
        </w:rPr>
        <w:t>is taking</w:t>
      </w:r>
      <w:r w:rsidR="002740A3">
        <w:t xml:space="preserve"> / </w:t>
      </w:r>
      <w:r w:rsidR="002740A3" w:rsidRPr="00A72068">
        <w:rPr>
          <w:i/>
        </w:rPr>
        <w:t>takes</w:t>
      </w:r>
      <w:r w:rsidR="002740A3">
        <w:t xml:space="preserve"> vitamins every day.</w:t>
      </w:r>
    </w:p>
    <w:p w:rsidR="002740A3" w:rsidRDefault="00C9746F" w:rsidP="002740A3">
      <w:pPr>
        <w:pStyle w:val="NumList"/>
      </w:pPr>
      <w:r>
        <w:t>7</w:t>
      </w:r>
      <w:r w:rsidR="002740A3">
        <w:tab/>
        <w:t xml:space="preserve">Clare buys a lot of takeaways, but </w:t>
      </w:r>
      <w:r w:rsidR="002740A3" w:rsidRPr="00A72068">
        <w:rPr>
          <w:i/>
        </w:rPr>
        <w:t>I prefer</w:t>
      </w:r>
      <w:r w:rsidR="002740A3">
        <w:t xml:space="preserve"> / </w:t>
      </w:r>
      <w:r w:rsidR="002740A3" w:rsidRPr="00A72068">
        <w:rPr>
          <w:i/>
        </w:rPr>
        <w:t>I’m preferring</w:t>
      </w:r>
      <w:r w:rsidR="002740A3">
        <w:t xml:space="preserve"> home-made food.</w:t>
      </w:r>
    </w:p>
    <w:p w:rsidR="002740A3" w:rsidRDefault="00C9746F" w:rsidP="002740A3">
      <w:pPr>
        <w:pStyle w:val="NumList"/>
      </w:pPr>
      <w:r>
        <w:t>8</w:t>
      </w:r>
      <w:r w:rsidR="002740A3">
        <w:tab/>
      </w:r>
      <w:r w:rsidR="002740A3" w:rsidRPr="00A72068">
        <w:rPr>
          <w:i/>
        </w:rPr>
        <w:t>Do you watch</w:t>
      </w:r>
      <w:r w:rsidR="002740A3">
        <w:t xml:space="preserve"> / </w:t>
      </w:r>
      <w:r w:rsidR="002740A3" w:rsidRPr="00A72068">
        <w:rPr>
          <w:i/>
        </w:rPr>
        <w:t>Are you watching</w:t>
      </w:r>
      <w:r w:rsidR="002740A3">
        <w:t xml:space="preserve"> the football match tomorrow night?</w:t>
      </w:r>
    </w:p>
    <w:p w:rsidR="002740A3" w:rsidRDefault="00C9746F" w:rsidP="002740A3">
      <w:pPr>
        <w:pStyle w:val="NumList"/>
      </w:pPr>
      <w:r>
        <w:t>9</w:t>
      </w:r>
      <w:r w:rsidR="002740A3">
        <w:tab/>
      </w:r>
      <w:r w:rsidR="002740A3" w:rsidRPr="00A72068">
        <w:rPr>
          <w:i/>
        </w:rPr>
        <w:t>I don’t usually have</w:t>
      </w:r>
      <w:r w:rsidR="002740A3">
        <w:t xml:space="preserve"> / </w:t>
      </w:r>
      <w:r w:rsidR="002740A3" w:rsidRPr="00A72068">
        <w:rPr>
          <w:i/>
        </w:rPr>
        <w:t>I’m not usually having</w:t>
      </w:r>
      <w:r w:rsidR="002740A3">
        <w:t xml:space="preserve"> dessert, but I’ll have one tonight.</w:t>
      </w:r>
    </w:p>
    <w:p w:rsidR="002740A3" w:rsidRDefault="00C9746F" w:rsidP="002740A3">
      <w:pPr>
        <w:pStyle w:val="NumList"/>
      </w:pPr>
      <w:r>
        <w:t>10</w:t>
      </w:r>
      <w:r w:rsidR="002740A3">
        <w:tab/>
        <w:t xml:space="preserve">Helen </w:t>
      </w:r>
      <w:r w:rsidR="002740A3" w:rsidRPr="00A72068">
        <w:rPr>
          <w:i/>
        </w:rPr>
        <w:t>doesn’t work</w:t>
      </w:r>
      <w:r w:rsidR="002740A3">
        <w:t xml:space="preserve"> / </w:t>
      </w:r>
      <w:r w:rsidR="002740A3" w:rsidRPr="00A72068">
        <w:rPr>
          <w:i/>
        </w:rPr>
        <w:t>isn’t working</w:t>
      </w:r>
      <w:r w:rsidR="002740A3">
        <w:t xml:space="preserve"> tomorrow, so we’re meeting for lunch.</w:t>
      </w:r>
    </w:p>
    <w:p w:rsidR="002740A3" w:rsidRDefault="002740A3" w:rsidP="002740A3">
      <w:pPr>
        <w:ind w:firstLine="709"/>
        <w:jc w:val="center"/>
        <w:rPr>
          <w:b/>
          <w:color w:val="00000A"/>
          <w:sz w:val="24"/>
          <w:szCs w:val="24"/>
          <w:lang w:val="en-US"/>
        </w:rPr>
      </w:pPr>
    </w:p>
    <w:p w:rsidR="002740A3" w:rsidRDefault="002740A3" w:rsidP="002740A3">
      <w:pPr>
        <w:ind w:firstLine="709"/>
        <w:jc w:val="center"/>
      </w:pPr>
      <w:r w:rsidRPr="002740A3">
        <w:rPr>
          <w:b/>
          <w:color w:val="00000A"/>
          <w:sz w:val="24"/>
          <w:szCs w:val="24"/>
          <w:lang w:val="en-US"/>
        </w:rPr>
        <w:t xml:space="preserve"> </w:t>
      </w:r>
      <w:r>
        <w:rPr>
          <w:b/>
          <w:color w:val="00000A"/>
          <w:sz w:val="24"/>
          <w:szCs w:val="24"/>
        </w:rPr>
        <w:t>«Иностранный язык (немецкий)»</w:t>
      </w:r>
    </w:p>
    <w:p w:rsidR="002740A3" w:rsidRPr="00B742D3" w:rsidRDefault="002740A3" w:rsidP="002740A3">
      <w:pPr>
        <w:ind w:firstLine="709"/>
        <w:rPr>
          <w:b/>
          <w:color w:val="00000A"/>
          <w:sz w:val="24"/>
          <w:szCs w:val="24"/>
        </w:rPr>
      </w:pPr>
    </w:p>
    <w:p w:rsidR="002740A3" w:rsidRPr="00B742D3" w:rsidRDefault="002740A3" w:rsidP="002740A3">
      <w:pPr>
        <w:suppressAutoHyphens w:val="0"/>
        <w:autoSpaceDN w:val="0"/>
        <w:adjustRightInd w:val="0"/>
        <w:ind w:left="720"/>
        <w:jc w:val="both"/>
        <w:rPr>
          <w:sz w:val="24"/>
          <w:szCs w:val="24"/>
          <w:lang w:eastAsia="ru-RU"/>
        </w:rPr>
      </w:pPr>
      <w:r w:rsidRPr="00B742D3">
        <w:rPr>
          <w:sz w:val="24"/>
          <w:szCs w:val="24"/>
          <w:lang w:eastAsia="ru-RU"/>
        </w:rPr>
        <w:t>Из предложенных вариантов ответа выберите правильный.</w:t>
      </w:r>
    </w:p>
    <w:p w:rsidR="002740A3" w:rsidRPr="00B742D3" w:rsidRDefault="002740A3" w:rsidP="002740A3">
      <w:pPr>
        <w:suppressAutoHyphens w:val="0"/>
        <w:autoSpaceDN w:val="0"/>
        <w:adjustRightInd w:val="0"/>
        <w:jc w:val="both"/>
        <w:rPr>
          <w:b/>
          <w:sz w:val="24"/>
          <w:szCs w:val="24"/>
          <w:lang w:eastAsia="ru-RU"/>
        </w:rPr>
      </w:pPr>
    </w:p>
    <w:p w:rsidR="002740A3" w:rsidRPr="00B742D3" w:rsidRDefault="002740A3" w:rsidP="002740A3">
      <w:pPr>
        <w:suppressAutoHyphens w:val="0"/>
        <w:autoSpaceDN w:val="0"/>
        <w:adjustRightInd w:val="0"/>
        <w:jc w:val="both"/>
        <w:rPr>
          <w:sz w:val="24"/>
          <w:szCs w:val="24"/>
          <w:lang w:val="de-DE" w:eastAsia="ru-RU"/>
        </w:rPr>
      </w:pPr>
      <w:r>
        <w:rPr>
          <w:sz w:val="24"/>
          <w:szCs w:val="24"/>
          <w:lang w:val="de-DE" w:eastAsia="ru-RU"/>
        </w:rPr>
        <w:t>1</w:t>
      </w:r>
      <w:r w:rsidRPr="00B742D3">
        <w:rPr>
          <w:sz w:val="24"/>
          <w:szCs w:val="24"/>
          <w:lang w:val="de-DE" w:eastAsia="ru-RU"/>
        </w:rPr>
        <w:t>.  Ich ...   am Abend  frei.</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hat                        b. ist                     c. bin   d. wird</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2</w:t>
      </w:r>
      <w:r w:rsidRPr="00B742D3">
        <w:rPr>
          <w:sz w:val="24"/>
          <w:szCs w:val="24"/>
          <w:lang w:val="de-DE" w:eastAsia="ru-RU"/>
        </w:rPr>
        <w:t>.  Sie   …   Direktstudenten.</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sind                     b. wird                  c.    ist  d. habt</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3</w:t>
      </w:r>
      <w:r w:rsidRPr="00B742D3">
        <w:rPr>
          <w:sz w:val="24"/>
          <w:szCs w:val="24"/>
          <w:lang w:val="de-DE" w:eastAsia="ru-RU"/>
        </w:rPr>
        <w:t>.   Frau Berger     …   verheiratet.</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sind                       b. hat                 c. werde  d. ist</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4</w:t>
      </w:r>
      <w:r w:rsidRPr="00B742D3">
        <w:rPr>
          <w:sz w:val="24"/>
          <w:szCs w:val="24"/>
          <w:lang w:val="de-DE" w:eastAsia="ru-RU"/>
        </w:rPr>
        <w:t>.  Die Freundin      …       18  Jahre  alt.</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sind                        b.  ist               c. werden  d. hat</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5</w:t>
      </w:r>
      <w:r w:rsidRPr="00B742D3">
        <w:rPr>
          <w:sz w:val="24"/>
          <w:szCs w:val="24"/>
          <w:lang w:val="de-DE" w:eastAsia="ru-RU"/>
        </w:rPr>
        <w:t xml:space="preserve">.  Der Unterricht     ...     um 13 Uhr  zu Ende.    </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hat                         b.  ist                   c. sind  d. werden</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6</w:t>
      </w:r>
      <w:r w:rsidRPr="00B742D3">
        <w:rPr>
          <w:sz w:val="24"/>
          <w:szCs w:val="24"/>
          <w:lang w:val="de-DE" w:eastAsia="ru-RU"/>
        </w:rPr>
        <w:t>.  …   du heute viel zu tun?</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bist                    b. wirst                     c. hast   d. ist</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7</w:t>
      </w:r>
      <w:r w:rsidRPr="00B742D3">
        <w:rPr>
          <w:sz w:val="24"/>
          <w:szCs w:val="24"/>
          <w:lang w:val="de-DE" w:eastAsia="ru-RU"/>
        </w:rPr>
        <w:t xml:space="preserve">  . …   studieren Sie?</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Was                   b. Wohin                   c.  Wessen  d. Woher</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8</w:t>
      </w:r>
      <w:r w:rsidRPr="00B742D3">
        <w:rPr>
          <w:sz w:val="24"/>
          <w:szCs w:val="24"/>
          <w:lang w:val="de-DE" w:eastAsia="ru-RU"/>
        </w:rPr>
        <w:t>.   …    dauert  das Studium?</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Wie viel         b.  Welches                  c.  Wie lange    d. Wessen     </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9</w:t>
      </w:r>
      <w:r w:rsidRPr="00B742D3">
        <w:rPr>
          <w:sz w:val="24"/>
          <w:szCs w:val="24"/>
          <w:lang w:val="de-DE" w:eastAsia="ru-RU"/>
        </w:rPr>
        <w:t>.  Wir  …   am  Wochenende nach Hause.</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fahre                 b. fahrt                            c. fahren d. fährt</w:t>
      </w:r>
    </w:p>
    <w:p w:rsidR="002740A3" w:rsidRPr="00B742D3" w:rsidRDefault="002740A3" w:rsidP="002740A3">
      <w:pPr>
        <w:suppressAutoHyphens w:val="0"/>
        <w:autoSpaceDN w:val="0"/>
        <w:adjustRightInd w:val="0"/>
        <w:jc w:val="both"/>
        <w:rPr>
          <w:sz w:val="24"/>
          <w:szCs w:val="24"/>
          <w:lang w:val="de-DE" w:eastAsia="ru-RU"/>
        </w:rPr>
      </w:pPr>
      <w:r w:rsidRPr="002740A3">
        <w:rPr>
          <w:sz w:val="24"/>
          <w:szCs w:val="24"/>
          <w:lang w:val="en-US" w:eastAsia="ru-RU"/>
        </w:rPr>
        <w:t>10</w:t>
      </w:r>
      <w:r w:rsidRPr="00B742D3">
        <w:rPr>
          <w:sz w:val="24"/>
          <w:szCs w:val="24"/>
          <w:lang w:val="de-DE" w:eastAsia="ru-RU"/>
        </w:rPr>
        <w:t>. Am Morgen …   sie immer früh …  .</w:t>
      </w:r>
    </w:p>
    <w:p w:rsidR="002740A3" w:rsidRPr="00B742D3" w:rsidRDefault="002740A3" w:rsidP="002740A3">
      <w:pPr>
        <w:suppressAutoHyphens w:val="0"/>
        <w:autoSpaceDN w:val="0"/>
        <w:adjustRightInd w:val="0"/>
        <w:jc w:val="both"/>
        <w:rPr>
          <w:sz w:val="24"/>
          <w:szCs w:val="24"/>
          <w:lang w:val="de-DE" w:eastAsia="ru-RU"/>
        </w:rPr>
      </w:pPr>
      <w:r w:rsidRPr="00B742D3">
        <w:rPr>
          <w:sz w:val="24"/>
          <w:szCs w:val="24"/>
          <w:lang w:val="de-DE" w:eastAsia="ru-RU"/>
        </w:rPr>
        <w:t xml:space="preserve">      a.  aufstehen          b. stehe auf       c. stehst  auf   d. steht  auf</w:t>
      </w:r>
    </w:p>
    <w:p w:rsidR="002740A3" w:rsidRPr="002740A3" w:rsidRDefault="002740A3" w:rsidP="002740A3">
      <w:pPr>
        <w:ind w:firstLine="709"/>
        <w:jc w:val="center"/>
        <w:rPr>
          <w:b/>
          <w:color w:val="00000A"/>
          <w:sz w:val="24"/>
          <w:szCs w:val="24"/>
          <w:lang w:val="en-US"/>
        </w:rPr>
      </w:pPr>
    </w:p>
    <w:p w:rsidR="002740A3" w:rsidRPr="00B742D3" w:rsidRDefault="002740A3" w:rsidP="002740A3">
      <w:pPr>
        <w:ind w:firstLine="709"/>
        <w:jc w:val="center"/>
        <w:rPr>
          <w:b/>
          <w:color w:val="00000A"/>
          <w:sz w:val="24"/>
          <w:szCs w:val="24"/>
          <w:lang w:val="en-US"/>
        </w:rPr>
      </w:pPr>
      <w:r w:rsidRPr="00B742D3">
        <w:rPr>
          <w:b/>
          <w:color w:val="00000A"/>
          <w:sz w:val="24"/>
          <w:szCs w:val="24"/>
          <w:lang w:val="en-US"/>
        </w:rPr>
        <w:t>«</w:t>
      </w:r>
      <w:r>
        <w:rPr>
          <w:b/>
          <w:color w:val="00000A"/>
          <w:sz w:val="24"/>
          <w:szCs w:val="24"/>
        </w:rPr>
        <w:t>Иностранный</w:t>
      </w:r>
      <w:r w:rsidRPr="00B742D3">
        <w:rPr>
          <w:b/>
          <w:color w:val="00000A"/>
          <w:sz w:val="24"/>
          <w:szCs w:val="24"/>
          <w:lang w:val="en-US"/>
        </w:rPr>
        <w:t xml:space="preserve"> </w:t>
      </w:r>
      <w:r>
        <w:rPr>
          <w:b/>
          <w:color w:val="00000A"/>
          <w:sz w:val="24"/>
          <w:szCs w:val="24"/>
        </w:rPr>
        <w:t>язык</w:t>
      </w:r>
      <w:r w:rsidRPr="00B742D3">
        <w:rPr>
          <w:b/>
          <w:color w:val="00000A"/>
          <w:sz w:val="24"/>
          <w:szCs w:val="24"/>
          <w:lang w:val="en-US"/>
        </w:rPr>
        <w:t xml:space="preserve"> (</w:t>
      </w:r>
      <w:r>
        <w:rPr>
          <w:b/>
          <w:color w:val="00000A"/>
          <w:sz w:val="24"/>
          <w:szCs w:val="24"/>
        </w:rPr>
        <w:t>французский</w:t>
      </w:r>
      <w:r w:rsidRPr="00B742D3">
        <w:rPr>
          <w:b/>
          <w:color w:val="00000A"/>
          <w:sz w:val="24"/>
          <w:szCs w:val="24"/>
          <w:lang w:val="en-US"/>
        </w:rPr>
        <w:t>)»</w:t>
      </w:r>
    </w:p>
    <w:p w:rsidR="002740A3" w:rsidRPr="00B742D3" w:rsidRDefault="002740A3" w:rsidP="002740A3">
      <w:pPr>
        <w:pStyle w:val="a8"/>
        <w:rPr>
          <w:rFonts w:ascii="Liberation Serif" w:eastAsia="Arial Unicode MS" w:hAnsi="Liberation Serif" w:cs="Mangal"/>
          <w:lang w:val="fr-FR" w:bidi="hi-IN"/>
        </w:rPr>
      </w:pPr>
      <w:r w:rsidRPr="00EC6809">
        <w:t xml:space="preserve">   </w:t>
      </w:r>
      <w:r w:rsidRPr="002740A3">
        <w:t>1</w:t>
      </w:r>
      <w:r w:rsidRPr="00B742D3">
        <w:rPr>
          <w:rFonts w:eastAsia="Arial Unicode MS" w:cs="Mangal"/>
          <w:i/>
          <w:sz w:val="28"/>
          <w:szCs w:val="28"/>
          <w:lang w:val="fr-FR" w:bidi="hi-IN"/>
        </w:rPr>
        <w:t>.     Test lexical</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1. Notre Université possède plusieurs bâtiments qui comprennent ..., des laboratoires, des centres de calcul, des bibliothèques.</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des salles de bain                b. des salles d'attente    c. des salles d'études</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2. L'année d'études est divisée en ... .</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horaire des cours                b. deux semestres                   c. deux trimestres</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3. Notre horaire des cours est très ... .</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compliqué                           b. différent                              c. etudié</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4. À la fin de chaque semestre on passe des examens et des ... .</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sessions                              b. recherches                  c. épreuves</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5. On enseigne à l’Université trois langues étrangères, ce sont: ..., l’anglais et le français.</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lastRenderedPageBreak/>
        <w:t>a. l’allemand                           b. le portugais                 c. l’ukrainien</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2740A3">
        <w:rPr>
          <w:rFonts w:eastAsia="Arial Unicode MS" w:cs="Mangal"/>
          <w:i/>
          <w:sz w:val="28"/>
          <w:szCs w:val="28"/>
          <w:lang w:val="en-US" w:bidi="hi-IN"/>
        </w:rPr>
        <w:t>2</w:t>
      </w:r>
      <w:r w:rsidRPr="00B742D3">
        <w:rPr>
          <w:rFonts w:eastAsia="Arial Unicode MS" w:cs="Mangal"/>
          <w:i/>
          <w:sz w:val="28"/>
          <w:szCs w:val="28"/>
          <w:lang w:val="fr-FR" w:bidi="hi-IN"/>
        </w:rPr>
        <w:t>.  Test grammatical</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6. Parfois ... automne est froid à Moscou.</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l’                               b. un                                                c. une</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 xml:space="preserve">7. Vous ... à la gare? </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 xml:space="preserve">a. vous rencontrez                  b. vous rencontrerez               c. rencontrez </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8. Il avalait morceaux ... pain sans les mâcher.</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du                                       b. de                                                 c. de la</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9. On ... beaucoup de grands édifices dans les nouveaux quartiers.</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construis                             b. construisent                        c. construit</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en-US" w:bidi="hi-IN"/>
        </w:rPr>
        <w:t>1</w:t>
      </w:r>
      <w:r w:rsidRPr="00B742D3">
        <w:rPr>
          <w:rFonts w:eastAsia="Arial Unicode MS" w:cs="Mangal"/>
          <w:sz w:val="28"/>
          <w:szCs w:val="28"/>
          <w:lang w:val="fr-FR" w:bidi="hi-IN"/>
        </w:rPr>
        <w:t>0. Je ne ... pas venir chez vous demain.</w:t>
      </w:r>
    </w:p>
    <w:p w:rsidR="002740A3" w:rsidRPr="00B742D3" w:rsidRDefault="002740A3" w:rsidP="002740A3">
      <w:pPr>
        <w:widowControl w:val="0"/>
        <w:autoSpaceDE/>
        <w:spacing w:line="288" w:lineRule="auto"/>
        <w:rPr>
          <w:rFonts w:ascii="Liberation Serif" w:eastAsia="Arial Unicode MS" w:hAnsi="Liberation Serif" w:cs="Mangal"/>
          <w:sz w:val="24"/>
          <w:szCs w:val="24"/>
          <w:lang w:val="fr-FR" w:bidi="hi-IN"/>
        </w:rPr>
      </w:pPr>
      <w:r w:rsidRPr="00B742D3">
        <w:rPr>
          <w:rFonts w:eastAsia="Arial Unicode MS" w:cs="Mangal"/>
          <w:sz w:val="28"/>
          <w:szCs w:val="28"/>
          <w:lang w:val="fr-FR" w:bidi="hi-IN"/>
        </w:rPr>
        <w:t>a. pouvais                     b. pourrai                               c. ai pu</w:t>
      </w:r>
    </w:p>
    <w:p w:rsidR="002740A3" w:rsidRPr="00A655AB" w:rsidRDefault="002740A3" w:rsidP="002740A3">
      <w:pPr>
        <w:pStyle w:val="ac"/>
        <w:tabs>
          <w:tab w:val="left" w:pos="1211"/>
        </w:tabs>
        <w:ind w:left="142" w:firstLine="0"/>
        <w:rPr>
          <w:b/>
          <w:color w:val="00000A"/>
          <w:sz w:val="24"/>
          <w:szCs w:val="24"/>
          <w:lang w:val="fr-FR"/>
        </w:rPr>
      </w:pPr>
    </w:p>
    <w:p w:rsidR="002740A3" w:rsidRPr="00A655AB" w:rsidRDefault="002740A3" w:rsidP="002740A3">
      <w:pPr>
        <w:jc w:val="both"/>
        <w:rPr>
          <w:rFonts w:eastAsia="Calibri"/>
          <w:b/>
          <w:color w:val="00000A"/>
          <w:sz w:val="24"/>
          <w:szCs w:val="24"/>
          <w:lang w:val="en-US" w:eastAsia="en-US"/>
        </w:rPr>
      </w:pPr>
    </w:p>
    <w:p w:rsidR="002740A3" w:rsidRPr="00A655AB" w:rsidRDefault="002740A3" w:rsidP="002740A3">
      <w:pPr>
        <w:pStyle w:val="af6"/>
        <w:spacing w:before="0" w:after="0"/>
        <w:rPr>
          <w:rFonts w:eastAsia="Calibri"/>
          <w:b/>
          <w:color w:val="000000"/>
          <w:sz w:val="20"/>
          <w:szCs w:val="20"/>
          <w:lang w:val="en-US" w:eastAsia="en-US"/>
        </w:rPr>
      </w:pPr>
    </w:p>
    <w:p w:rsidR="002740A3"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 xml:space="preserve">. </w:t>
      </w:r>
      <w:r>
        <w:rPr>
          <w:rFonts w:eastAsia="Calibri"/>
          <w:b/>
          <w:sz w:val="24"/>
          <w:szCs w:val="24"/>
          <w:lang w:eastAsia="en-US"/>
        </w:rPr>
        <w:t xml:space="preserve">Контролируемый индикатор достижения компетенции УК-4.2. </w:t>
      </w:r>
    </w:p>
    <w:p w:rsidR="002740A3" w:rsidRPr="00AC3E7E" w:rsidRDefault="002740A3" w:rsidP="002740A3">
      <w:pPr>
        <w:ind w:firstLine="709"/>
        <w:jc w:val="center"/>
        <w:rPr>
          <w:lang w:val="en-US"/>
        </w:rPr>
      </w:pPr>
      <w:r w:rsidRPr="00AC3E7E">
        <w:rPr>
          <w:b/>
          <w:color w:val="00000A"/>
          <w:sz w:val="24"/>
          <w:szCs w:val="24"/>
          <w:lang w:val="en-US"/>
        </w:rPr>
        <w:t>«</w:t>
      </w:r>
      <w:r>
        <w:rPr>
          <w:b/>
          <w:color w:val="00000A"/>
          <w:sz w:val="24"/>
          <w:szCs w:val="24"/>
        </w:rPr>
        <w:t>Иностранный</w:t>
      </w:r>
      <w:r w:rsidRPr="00AC3E7E">
        <w:rPr>
          <w:b/>
          <w:color w:val="00000A"/>
          <w:sz w:val="24"/>
          <w:szCs w:val="24"/>
          <w:lang w:val="en-US"/>
        </w:rPr>
        <w:t xml:space="preserve"> </w:t>
      </w:r>
      <w:r>
        <w:rPr>
          <w:b/>
          <w:color w:val="00000A"/>
          <w:sz w:val="24"/>
          <w:szCs w:val="24"/>
        </w:rPr>
        <w:t>язык</w:t>
      </w:r>
      <w:r w:rsidRPr="00AC3E7E">
        <w:rPr>
          <w:b/>
          <w:color w:val="00000A"/>
          <w:sz w:val="24"/>
          <w:szCs w:val="24"/>
          <w:lang w:val="en-US"/>
        </w:rPr>
        <w:t xml:space="preserve"> (</w:t>
      </w:r>
      <w:r>
        <w:rPr>
          <w:b/>
          <w:color w:val="00000A"/>
          <w:sz w:val="24"/>
          <w:szCs w:val="24"/>
        </w:rPr>
        <w:t>английский</w:t>
      </w:r>
      <w:r w:rsidRPr="00AC3E7E">
        <w:rPr>
          <w:b/>
          <w:color w:val="00000A"/>
          <w:sz w:val="24"/>
          <w:szCs w:val="24"/>
          <w:lang w:val="en-US"/>
        </w:rPr>
        <w:t>)»</w:t>
      </w:r>
    </w:p>
    <w:p w:rsidR="002740A3" w:rsidRPr="00AC3E7E" w:rsidRDefault="002740A3" w:rsidP="002740A3">
      <w:pPr>
        <w:ind w:firstLine="709"/>
        <w:jc w:val="both"/>
        <w:rPr>
          <w:b/>
          <w:color w:val="00000A"/>
          <w:sz w:val="24"/>
          <w:szCs w:val="24"/>
          <w:lang w:val="en-US"/>
        </w:rPr>
      </w:pPr>
    </w:p>
    <w:p w:rsidR="002740A3" w:rsidRPr="00AC3E7E" w:rsidRDefault="002740A3" w:rsidP="002740A3">
      <w:pPr>
        <w:keepNext/>
        <w:suppressAutoHyphens w:val="0"/>
        <w:overflowPunct w:val="0"/>
        <w:autoSpaceDN w:val="0"/>
        <w:adjustRightInd w:val="0"/>
        <w:spacing w:before="280" w:after="100" w:line="280" w:lineRule="exact"/>
        <w:ind w:left="284" w:hanging="284"/>
        <w:textAlignment w:val="baseline"/>
        <w:rPr>
          <w:sz w:val="24"/>
          <w:lang w:val="en-US" w:eastAsia="en-GB"/>
        </w:rPr>
      </w:pPr>
      <w:r w:rsidRPr="00AC3E7E">
        <w:rPr>
          <w:sz w:val="24"/>
          <w:lang w:val="en-US" w:eastAsia="en-GB"/>
        </w:rPr>
        <w:t>1</w:t>
      </w:r>
      <w:r w:rsidRPr="00AC3E7E">
        <w:rPr>
          <w:sz w:val="24"/>
          <w:lang w:val="en-US" w:eastAsia="en-GB"/>
        </w:rPr>
        <w:tab/>
      </w:r>
      <w:r w:rsidRPr="00B742D3">
        <w:rPr>
          <w:sz w:val="24"/>
          <w:lang w:val="en-GB" w:eastAsia="en-GB"/>
        </w:rPr>
        <w:t>Write</w:t>
      </w:r>
      <w:r w:rsidRPr="00AC3E7E">
        <w:rPr>
          <w:sz w:val="24"/>
          <w:lang w:val="en-US" w:eastAsia="en-GB"/>
        </w:rPr>
        <w:t xml:space="preserve"> </w:t>
      </w:r>
      <w:r w:rsidRPr="00B742D3">
        <w:rPr>
          <w:sz w:val="24"/>
          <w:lang w:val="en-GB" w:eastAsia="en-GB"/>
        </w:rPr>
        <w:t>the</w:t>
      </w:r>
      <w:r w:rsidRPr="00AC3E7E">
        <w:rPr>
          <w:sz w:val="24"/>
          <w:lang w:val="en-US" w:eastAsia="en-GB"/>
        </w:rPr>
        <w:t xml:space="preserve"> </w:t>
      </w:r>
      <w:r w:rsidRPr="00B742D3">
        <w:rPr>
          <w:sz w:val="24"/>
          <w:lang w:val="en-GB" w:eastAsia="en-GB"/>
        </w:rPr>
        <w:t>family</w:t>
      </w:r>
      <w:r w:rsidRPr="00AC3E7E">
        <w:rPr>
          <w:sz w:val="24"/>
          <w:lang w:val="en-US" w:eastAsia="en-GB"/>
        </w:rPr>
        <w:t xml:space="preserve"> </w:t>
      </w:r>
      <w:r w:rsidRPr="00B742D3">
        <w:rPr>
          <w:sz w:val="24"/>
          <w:lang w:val="en-GB" w:eastAsia="en-GB"/>
        </w:rPr>
        <w:t>word</w:t>
      </w:r>
      <w:r w:rsidRPr="00AC3E7E">
        <w:rPr>
          <w:sz w:val="24"/>
          <w:lang w:val="en-US" w:eastAsia="en-GB"/>
        </w:rPr>
        <w:t>(</w:t>
      </w:r>
      <w:r w:rsidRPr="00B742D3">
        <w:rPr>
          <w:sz w:val="24"/>
          <w:lang w:val="en-GB" w:eastAsia="en-GB"/>
        </w:rPr>
        <w:t>s</w:t>
      </w:r>
      <w:r w:rsidRPr="00AC3E7E">
        <w:rPr>
          <w:sz w:val="24"/>
          <w:lang w:val="en-US" w:eastAsia="en-GB"/>
        </w:rPr>
        <w:t>).</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1</w:t>
      </w:r>
      <w:r w:rsidRPr="00B742D3">
        <w:rPr>
          <w:sz w:val="22"/>
          <w:lang w:val="en-GB" w:eastAsia="en-GB"/>
        </w:rPr>
        <w:tab/>
        <w:t>someone with no brothers or sisters  ____ _________ _________</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2</w:t>
      </w:r>
      <w:r w:rsidRPr="00B742D3">
        <w:rPr>
          <w:sz w:val="22"/>
          <w:lang w:val="en-GB" w:eastAsia="en-GB"/>
        </w:rPr>
        <w:tab/>
        <w:t>your brother’s / sister’s daughter  ____________</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3</w:t>
      </w:r>
      <w:r w:rsidRPr="00B742D3">
        <w:rPr>
          <w:sz w:val="22"/>
          <w:lang w:val="en-GB" w:eastAsia="en-GB"/>
        </w:rPr>
        <w:tab/>
        <w:t>your husband’s / wife’s brother  ____________ ____ ______</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4</w:t>
      </w:r>
      <w:r w:rsidRPr="00B742D3">
        <w:rPr>
          <w:sz w:val="22"/>
          <w:lang w:val="en-GB" w:eastAsia="en-GB"/>
        </w:rPr>
        <w:tab/>
        <w:t>your father’s new wife  _______________</w:t>
      </w:r>
    </w:p>
    <w:p w:rsidR="002740A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5</w:t>
      </w:r>
      <w:r w:rsidRPr="00B742D3">
        <w:rPr>
          <w:sz w:val="22"/>
          <w:lang w:val="en-GB" w:eastAsia="en-GB"/>
        </w:rPr>
        <w:tab/>
        <w:t>your brother’s / sister’s son  __________</w:t>
      </w:r>
    </w:p>
    <w:p w:rsidR="002740A3" w:rsidRPr="00B742D3" w:rsidRDefault="002740A3" w:rsidP="002740A3">
      <w:pPr>
        <w:keepNext/>
        <w:suppressAutoHyphens w:val="0"/>
        <w:overflowPunct w:val="0"/>
        <w:autoSpaceDN w:val="0"/>
        <w:adjustRightInd w:val="0"/>
        <w:spacing w:before="280" w:after="100" w:line="280" w:lineRule="exact"/>
        <w:ind w:left="284" w:hanging="284"/>
        <w:textAlignment w:val="baseline"/>
        <w:rPr>
          <w:sz w:val="24"/>
          <w:lang w:val="en-GB" w:eastAsia="en-GB"/>
        </w:rPr>
      </w:pPr>
      <w:r w:rsidRPr="00B742D3">
        <w:rPr>
          <w:sz w:val="24"/>
          <w:lang w:val="en-US" w:eastAsia="en-GB"/>
        </w:rPr>
        <w:t>2</w:t>
      </w:r>
      <w:r w:rsidRPr="00B742D3">
        <w:rPr>
          <w:sz w:val="24"/>
          <w:lang w:val="en-GB" w:eastAsia="en-GB"/>
        </w:rPr>
        <w:tab/>
        <w:t>Complete the sentences with the correct word.</w:t>
      </w:r>
    </w:p>
    <w:p w:rsidR="002740A3" w:rsidRPr="00B742D3" w:rsidRDefault="00C9746F" w:rsidP="002740A3">
      <w:pPr>
        <w:suppressAutoHyphens w:val="0"/>
        <w:overflowPunct w:val="0"/>
        <w:autoSpaceDN w:val="0"/>
        <w:adjustRightInd w:val="0"/>
        <w:spacing w:line="280" w:lineRule="exact"/>
        <w:ind w:left="568" w:hanging="284"/>
        <w:textAlignment w:val="baseline"/>
        <w:rPr>
          <w:sz w:val="22"/>
          <w:lang w:val="en-GB" w:eastAsia="en-GB"/>
        </w:rPr>
      </w:pPr>
      <w:r>
        <w:rPr>
          <w:sz w:val="22"/>
          <w:lang w:val="en-GB" w:eastAsia="en-GB"/>
        </w:rPr>
        <w:t>6</w:t>
      </w:r>
      <w:r w:rsidR="002740A3" w:rsidRPr="00B742D3">
        <w:rPr>
          <w:sz w:val="22"/>
          <w:lang w:val="en-GB" w:eastAsia="en-GB"/>
        </w:rPr>
        <w:tab/>
        <w:t>Sergio is so ________ for his age! He seems much older than 14.</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ab/>
        <w:t>competitive   sensitive   mature</w:t>
      </w:r>
    </w:p>
    <w:p w:rsidR="002740A3" w:rsidRPr="00B742D3" w:rsidRDefault="00C9746F" w:rsidP="002740A3">
      <w:pPr>
        <w:suppressAutoHyphens w:val="0"/>
        <w:overflowPunct w:val="0"/>
        <w:autoSpaceDN w:val="0"/>
        <w:adjustRightInd w:val="0"/>
        <w:spacing w:line="280" w:lineRule="exact"/>
        <w:ind w:left="568" w:hanging="284"/>
        <w:textAlignment w:val="baseline"/>
        <w:rPr>
          <w:sz w:val="22"/>
          <w:lang w:val="en-GB" w:eastAsia="en-GB"/>
        </w:rPr>
      </w:pPr>
      <w:r>
        <w:rPr>
          <w:sz w:val="22"/>
          <w:lang w:val="en-GB" w:eastAsia="en-GB"/>
        </w:rPr>
        <w:t>7</w:t>
      </w:r>
      <w:r w:rsidR="002740A3" w:rsidRPr="00B742D3">
        <w:rPr>
          <w:sz w:val="22"/>
          <w:lang w:val="en-GB" w:eastAsia="en-GB"/>
        </w:rPr>
        <w:tab/>
        <w:t>Vicky can seem like a different person on different days – she’s very ________.</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ab/>
        <w:t>sensible   moody   mean</w:t>
      </w:r>
    </w:p>
    <w:p w:rsidR="002740A3" w:rsidRPr="00B742D3" w:rsidRDefault="00C9746F" w:rsidP="002740A3">
      <w:pPr>
        <w:suppressAutoHyphens w:val="0"/>
        <w:overflowPunct w:val="0"/>
        <w:autoSpaceDN w:val="0"/>
        <w:adjustRightInd w:val="0"/>
        <w:spacing w:line="280" w:lineRule="exact"/>
        <w:ind w:left="568" w:hanging="284"/>
        <w:textAlignment w:val="baseline"/>
        <w:rPr>
          <w:sz w:val="22"/>
          <w:lang w:val="en-GB" w:eastAsia="en-GB"/>
        </w:rPr>
      </w:pPr>
      <w:r>
        <w:rPr>
          <w:sz w:val="22"/>
          <w:lang w:val="en-GB" w:eastAsia="en-GB"/>
        </w:rPr>
        <w:t>8</w:t>
      </w:r>
      <w:r w:rsidR="002740A3" w:rsidRPr="00B742D3">
        <w:rPr>
          <w:sz w:val="22"/>
          <w:lang w:val="en-GB" w:eastAsia="en-GB"/>
        </w:rPr>
        <w:tab/>
        <w:t>You should think about how other people feel instead of being so ________!</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ab/>
        <w:t>spoilt   independent   selfish</w:t>
      </w:r>
    </w:p>
    <w:p w:rsidR="002740A3" w:rsidRPr="00B742D3" w:rsidRDefault="00C9746F" w:rsidP="002740A3">
      <w:pPr>
        <w:suppressAutoHyphens w:val="0"/>
        <w:overflowPunct w:val="0"/>
        <w:autoSpaceDN w:val="0"/>
        <w:adjustRightInd w:val="0"/>
        <w:spacing w:line="280" w:lineRule="exact"/>
        <w:ind w:left="568" w:hanging="284"/>
        <w:textAlignment w:val="baseline"/>
        <w:rPr>
          <w:sz w:val="22"/>
          <w:lang w:val="en-GB" w:eastAsia="en-GB"/>
        </w:rPr>
      </w:pPr>
      <w:r>
        <w:rPr>
          <w:sz w:val="22"/>
          <w:lang w:val="en-GB" w:eastAsia="en-GB"/>
        </w:rPr>
        <w:t>9</w:t>
      </w:r>
      <w:r w:rsidR="002740A3" w:rsidRPr="00B742D3">
        <w:rPr>
          <w:sz w:val="22"/>
          <w:lang w:val="en-GB" w:eastAsia="en-GB"/>
        </w:rPr>
        <w:tab/>
        <w:t>In sport, boys are often more ________ than girls. They always want to win.</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ab/>
        <w:t>bossy   competitive   reliable</w:t>
      </w:r>
    </w:p>
    <w:p w:rsidR="002740A3" w:rsidRPr="00B742D3" w:rsidRDefault="00C9746F" w:rsidP="002740A3">
      <w:pPr>
        <w:suppressAutoHyphens w:val="0"/>
        <w:overflowPunct w:val="0"/>
        <w:autoSpaceDN w:val="0"/>
        <w:adjustRightInd w:val="0"/>
        <w:spacing w:line="280" w:lineRule="exact"/>
        <w:ind w:left="568" w:hanging="284"/>
        <w:textAlignment w:val="baseline"/>
        <w:rPr>
          <w:sz w:val="22"/>
          <w:lang w:val="en-GB" w:eastAsia="en-GB"/>
        </w:rPr>
      </w:pPr>
      <w:r>
        <w:rPr>
          <w:sz w:val="22"/>
          <w:lang w:val="en-GB" w:eastAsia="en-GB"/>
        </w:rPr>
        <w:t>10</w:t>
      </w:r>
      <w:r w:rsidR="002740A3" w:rsidRPr="00B742D3">
        <w:rPr>
          <w:sz w:val="22"/>
          <w:lang w:val="en-GB" w:eastAsia="en-GB"/>
        </w:rPr>
        <w:tab/>
        <w:t>Natalia was very ________ tonight. Do you think she’s OK?</w:t>
      </w:r>
    </w:p>
    <w:p w:rsidR="002740A3" w:rsidRPr="00B742D3"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B742D3">
        <w:rPr>
          <w:sz w:val="22"/>
          <w:lang w:val="en-GB" w:eastAsia="en-GB"/>
        </w:rPr>
        <w:tab/>
        <w:t>extroverted   confident   quiet</w:t>
      </w:r>
    </w:p>
    <w:p w:rsidR="002740A3" w:rsidRPr="00A655AB" w:rsidRDefault="002740A3" w:rsidP="002740A3">
      <w:pPr>
        <w:ind w:firstLine="709"/>
        <w:jc w:val="both"/>
        <w:rPr>
          <w:rFonts w:eastAsia="Calibri"/>
          <w:b/>
          <w:color w:val="00000A"/>
          <w:sz w:val="24"/>
          <w:szCs w:val="24"/>
          <w:lang w:val="en-US" w:eastAsia="en-US"/>
        </w:rPr>
      </w:pPr>
    </w:p>
    <w:p w:rsidR="002740A3" w:rsidRPr="00A655AB" w:rsidRDefault="002740A3" w:rsidP="002740A3">
      <w:pPr>
        <w:ind w:firstLine="709"/>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2740A3" w:rsidRDefault="002740A3" w:rsidP="002740A3">
      <w:pPr>
        <w:suppressAutoHyphens w:val="0"/>
        <w:autoSpaceDN w:val="0"/>
        <w:adjustRightInd w:val="0"/>
        <w:jc w:val="both"/>
        <w:rPr>
          <w:sz w:val="24"/>
          <w:szCs w:val="24"/>
          <w:lang w:val="en-US" w:eastAsia="ru-RU"/>
        </w:rPr>
      </w:pPr>
    </w:p>
    <w:p w:rsidR="002740A3" w:rsidRPr="009B0A02" w:rsidRDefault="002740A3" w:rsidP="002740A3">
      <w:pPr>
        <w:suppressAutoHyphens w:val="0"/>
        <w:autoSpaceDN w:val="0"/>
        <w:adjustRightInd w:val="0"/>
        <w:jc w:val="both"/>
        <w:rPr>
          <w:sz w:val="24"/>
          <w:szCs w:val="24"/>
          <w:lang w:eastAsia="ru-RU"/>
        </w:rPr>
      </w:pPr>
      <w:r w:rsidRPr="009B0A02">
        <w:rPr>
          <w:sz w:val="24"/>
          <w:szCs w:val="24"/>
          <w:lang w:eastAsia="ru-RU"/>
        </w:rPr>
        <w:t>Из предложенных вариантов ответа выберите правильный.</w:t>
      </w:r>
    </w:p>
    <w:p w:rsidR="002740A3" w:rsidRPr="009B0A02" w:rsidRDefault="002740A3" w:rsidP="002740A3">
      <w:pPr>
        <w:ind w:firstLine="709"/>
        <w:jc w:val="center"/>
        <w:rPr>
          <w:color w:val="00000A"/>
          <w:sz w:val="24"/>
          <w:szCs w:val="24"/>
        </w:rPr>
      </w:pP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1</w:t>
      </w:r>
      <w:r w:rsidRPr="009B0A02">
        <w:rPr>
          <w:sz w:val="24"/>
          <w:szCs w:val="24"/>
          <w:lang w:val="de-DE" w:eastAsia="ru-RU"/>
        </w:rPr>
        <w:t xml:space="preserve">. Die  Lomonossow-Universität   ….     in  Moskau. </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befindet euch       b. befindet sich    c. befinden sich  d. befinde mich</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2. Die  Kinder   …   im Park Schi gern.</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läuft                   b. laufen       c. lauft    d. läufst</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lastRenderedPageBreak/>
        <w:t>3</w:t>
      </w:r>
      <w:r w:rsidRPr="009B0A02">
        <w:rPr>
          <w:sz w:val="24"/>
          <w:szCs w:val="24"/>
          <w:lang w:val="de-DE" w:eastAsia="ru-RU"/>
        </w:rPr>
        <w:t xml:space="preserve">. Man  …  nur deutsch im Deutschunterricht.                            </w:t>
      </w:r>
    </w:p>
    <w:p w:rsidR="002740A3" w:rsidRPr="009B0A02" w:rsidRDefault="002740A3" w:rsidP="002740A3">
      <w:pPr>
        <w:suppressAutoHyphens w:val="0"/>
        <w:autoSpaceDN w:val="0"/>
        <w:adjustRightInd w:val="0"/>
        <w:ind w:left="284"/>
        <w:jc w:val="both"/>
        <w:rPr>
          <w:sz w:val="24"/>
          <w:szCs w:val="24"/>
          <w:lang w:val="de-DE" w:eastAsia="ru-RU"/>
        </w:rPr>
      </w:pPr>
      <w:r w:rsidRPr="009B0A02">
        <w:rPr>
          <w:sz w:val="24"/>
          <w:szCs w:val="24"/>
          <w:lang w:val="de-DE" w:eastAsia="ru-RU"/>
        </w:rPr>
        <w:t xml:space="preserve">  a. sprecht                b. sprechen       c. spricht  d. sprichst</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4</w:t>
      </w:r>
      <w:r w:rsidRPr="009B0A02">
        <w:rPr>
          <w:sz w:val="24"/>
          <w:szCs w:val="24"/>
          <w:lang w:val="de-DE" w:eastAsia="ru-RU"/>
        </w:rPr>
        <w:t xml:space="preserve"> . An der Uni ….   es  eine große Bibliothek. </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gebt  </w:t>
      </w:r>
      <w:r w:rsidRPr="009B0A02">
        <w:rPr>
          <w:b/>
          <w:sz w:val="24"/>
          <w:szCs w:val="24"/>
          <w:lang w:val="de-DE" w:eastAsia="ru-RU"/>
        </w:rPr>
        <w:t xml:space="preserve">                    </w:t>
      </w:r>
      <w:r w:rsidRPr="009B0A02">
        <w:rPr>
          <w:sz w:val="24"/>
          <w:szCs w:val="24"/>
          <w:lang w:val="de-DE" w:eastAsia="ru-RU"/>
        </w:rPr>
        <w:t>b. geben      c. gibst    d. gibt</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5</w:t>
      </w:r>
      <w:r w:rsidRPr="009B0A02">
        <w:rPr>
          <w:sz w:val="24"/>
          <w:szCs w:val="24"/>
          <w:lang w:val="de-DE" w:eastAsia="ru-RU"/>
        </w:rPr>
        <w:t xml:space="preserve">.  Die Großeltern    ….    ihren Urlaub am Meer. </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verbringt              b. verbringe                     c. verbringen                     </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6</w:t>
      </w:r>
      <w:r w:rsidRPr="009B0A02">
        <w:rPr>
          <w:sz w:val="24"/>
          <w:szCs w:val="24"/>
          <w:lang w:val="de-DE" w:eastAsia="ru-RU"/>
        </w:rPr>
        <w:t>. Am Abend …  ich  gern  … .</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sehe fern            b. sieht fern                      c. sehen  fern</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7</w:t>
      </w:r>
      <w:r w:rsidRPr="009B0A02">
        <w:rPr>
          <w:sz w:val="24"/>
          <w:szCs w:val="24"/>
          <w:lang w:val="de-DE" w:eastAsia="ru-RU"/>
        </w:rPr>
        <w:t>. Wann  ....    Sie   .... ?</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steht auf     b. stehen  auf      c. stehst  auf    d. aufstehen</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8</w:t>
      </w:r>
      <w:r w:rsidRPr="009B0A02">
        <w:rPr>
          <w:sz w:val="24"/>
          <w:szCs w:val="24"/>
          <w:lang w:val="de-DE" w:eastAsia="ru-RU"/>
        </w:rPr>
        <w:t>. Wohin  ....   er  im Sommer?</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fahrt       b. fährst      c. fährt    d. fahren</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9</w:t>
      </w:r>
      <w:r w:rsidRPr="009B0A02">
        <w:rPr>
          <w:sz w:val="24"/>
          <w:szCs w:val="24"/>
          <w:lang w:val="de-DE" w:eastAsia="ru-RU"/>
        </w:rPr>
        <w:t>.  Wie viele Fremdsprachen  ...   sie?</w:t>
      </w:r>
    </w:p>
    <w:p w:rsidR="002740A3" w:rsidRPr="009B0A02"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sprecht      b.  spricht      c. spreche   d. sprichst</w:t>
      </w:r>
    </w:p>
    <w:p w:rsidR="002740A3" w:rsidRPr="009B0A02" w:rsidRDefault="002740A3" w:rsidP="002740A3">
      <w:pPr>
        <w:suppressAutoHyphens w:val="0"/>
        <w:autoSpaceDN w:val="0"/>
        <w:adjustRightInd w:val="0"/>
        <w:jc w:val="both"/>
        <w:rPr>
          <w:sz w:val="24"/>
          <w:szCs w:val="24"/>
          <w:lang w:val="de-DE" w:eastAsia="ru-RU"/>
        </w:rPr>
      </w:pPr>
      <w:r w:rsidRPr="002740A3">
        <w:rPr>
          <w:sz w:val="24"/>
          <w:szCs w:val="24"/>
          <w:lang w:val="en-US" w:eastAsia="ru-RU"/>
        </w:rPr>
        <w:t>10</w:t>
      </w:r>
      <w:r w:rsidRPr="009B0A02">
        <w:rPr>
          <w:sz w:val="24"/>
          <w:szCs w:val="24"/>
          <w:lang w:val="de-DE" w:eastAsia="ru-RU"/>
        </w:rPr>
        <w:t>.  Er interessiert ...    für  Sport.</w:t>
      </w:r>
    </w:p>
    <w:p w:rsidR="002740A3" w:rsidRDefault="002740A3" w:rsidP="002740A3">
      <w:pPr>
        <w:suppressAutoHyphens w:val="0"/>
        <w:autoSpaceDN w:val="0"/>
        <w:adjustRightInd w:val="0"/>
        <w:jc w:val="both"/>
        <w:rPr>
          <w:sz w:val="24"/>
          <w:szCs w:val="24"/>
          <w:lang w:val="de-DE" w:eastAsia="ru-RU"/>
        </w:rPr>
      </w:pPr>
      <w:r w:rsidRPr="009B0A02">
        <w:rPr>
          <w:sz w:val="24"/>
          <w:szCs w:val="24"/>
          <w:lang w:val="de-DE" w:eastAsia="ru-RU"/>
        </w:rPr>
        <w:t xml:space="preserve">       a.  dich       b. sich     c. uns  d. euch</w:t>
      </w:r>
    </w:p>
    <w:p w:rsidR="002740A3" w:rsidRPr="009B0A02" w:rsidRDefault="002740A3" w:rsidP="002740A3">
      <w:pPr>
        <w:suppressAutoHyphens w:val="0"/>
        <w:autoSpaceDN w:val="0"/>
        <w:adjustRightInd w:val="0"/>
        <w:jc w:val="both"/>
        <w:rPr>
          <w:sz w:val="24"/>
          <w:szCs w:val="24"/>
          <w:lang w:val="de-DE" w:eastAsia="ru-RU"/>
        </w:rPr>
      </w:pPr>
    </w:p>
    <w:p w:rsidR="002740A3" w:rsidRDefault="002740A3" w:rsidP="002740A3">
      <w:pPr>
        <w:ind w:firstLine="709"/>
        <w:jc w:val="center"/>
        <w:rPr>
          <w:b/>
          <w:color w:val="00000A"/>
          <w:sz w:val="24"/>
          <w:szCs w:val="24"/>
        </w:rPr>
      </w:pPr>
      <w:r w:rsidRPr="002740A3">
        <w:rPr>
          <w:b/>
          <w:color w:val="00000A"/>
          <w:sz w:val="24"/>
          <w:szCs w:val="24"/>
          <w:lang w:val="en-US"/>
        </w:rPr>
        <w:t xml:space="preserve"> </w:t>
      </w:r>
      <w:r>
        <w:rPr>
          <w:b/>
          <w:color w:val="00000A"/>
          <w:sz w:val="24"/>
          <w:szCs w:val="24"/>
        </w:rPr>
        <w:t>«Иностранный язык (французский)»</w:t>
      </w:r>
    </w:p>
    <w:p w:rsidR="002740A3" w:rsidRDefault="002740A3" w:rsidP="002740A3">
      <w:pPr>
        <w:ind w:firstLine="709"/>
        <w:jc w:val="center"/>
        <w:rPr>
          <w:b/>
          <w:color w:val="00000A"/>
          <w:sz w:val="24"/>
          <w:szCs w:val="24"/>
        </w:rPr>
      </w:pPr>
    </w:p>
    <w:p w:rsidR="002740A3" w:rsidRPr="009B0A02" w:rsidRDefault="002740A3" w:rsidP="002740A3">
      <w:pPr>
        <w:suppressAutoHyphens w:val="0"/>
        <w:autoSpaceDN w:val="0"/>
        <w:adjustRightInd w:val="0"/>
        <w:jc w:val="both"/>
        <w:rPr>
          <w:sz w:val="24"/>
          <w:szCs w:val="24"/>
          <w:lang w:eastAsia="ru-RU"/>
        </w:rPr>
      </w:pPr>
      <w:r w:rsidRPr="009B0A02">
        <w:rPr>
          <w:sz w:val="24"/>
          <w:szCs w:val="24"/>
          <w:lang w:eastAsia="ru-RU"/>
        </w:rPr>
        <w:t>Из предложенных вариантов ответа выберите правильный.</w:t>
      </w:r>
    </w:p>
    <w:p w:rsidR="002740A3" w:rsidRPr="009B0A02" w:rsidRDefault="002740A3" w:rsidP="002740A3">
      <w:pPr>
        <w:widowControl w:val="0"/>
        <w:autoSpaceDE/>
        <w:spacing w:line="288" w:lineRule="auto"/>
        <w:rPr>
          <w:rFonts w:eastAsia="Arial Unicode MS" w:cs="Mangal"/>
          <w:sz w:val="24"/>
          <w:szCs w:val="24"/>
          <w:lang w:bidi="hi-IN"/>
        </w:rPr>
      </w:pP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1. Nous vous ... à la sortie du cinéma, soyez attentifs.</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attendons                            b. attendez                                       c. attendent</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2. Les chiens ne supportent pas ... chats.</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des                                      b. du                                                c. les</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3. ... lune est une planète.</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Une                                     b. Le                                       c. La</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4. Nous vous ... vos livres après demain.</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rendrons                             b. rendions                                       c. avons rendu</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5. Tu me ... toujours d’avance.</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prévient                              b. préviens                                       c. préviennent</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6.  Attendez une minute, je vais vous faire ... café.</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de                                        b. des                                      c. du</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7. Mes parents ... beaucoup.</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s’aiment                              b. s’aime                                 c. s’aimait</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8. Demain matin il ... trouver un médecin.</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vas                                      b. ira                                       c. est allé</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9. Mon fils a reçu à l’examen ... mauvaise note.</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la                               b. une                                     c. le</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en-US" w:bidi="hi-IN"/>
        </w:rPr>
        <w:t>1</w:t>
      </w:r>
      <w:r w:rsidRPr="009B0A02">
        <w:rPr>
          <w:rFonts w:eastAsia="Arial Unicode MS" w:cs="Mangal"/>
          <w:sz w:val="24"/>
          <w:szCs w:val="24"/>
          <w:lang w:val="fr-FR" w:bidi="hi-IN"/>
        </w:rPr>
        <w:t>0. Il vous faudra attendre. ... chef est occupé.</w:t>
      </w:r>
    </w:p>
    <w:p w:rsidR="002740A3" w:rsidRPr="009B0A02" w:rsidRDefault="002740A3" w:rsidP="002740A3">
      <w:pPr>
        <w:widowControl w:val="0"/>
        <w:autoSpaceDE/>
        <w:spacing w:line="288" w:lineRule="auto"/>
        <w:rPr>
          <w:rFonts w:ascii="Liberation Serif" w:eastAsia="Arial Unicode MS" w:hAnsi="Liberation Serif" w:cs="Mangal"/>
          <w:sz w:val="24"/>
          <w:szCs w:val="24"/>
          <w:lang w:val="fr-FR" w:bidi="hi-IN"/>
        </w:rPr>
      </w:pPr>
      <w:r w:rsidRPr="009B0A02">
        <w:rPr>
          <w:rFonts w:eastAsia="Arial Unicode MS" w:cs="Mangal"/>
          <w:sz w:val="24"/>
          <w:szCs w:val="24"/>
          <w:lang w:val="fr-FR" w:bidi="hi-IN"/>
        </w:rPr>
        <w:t>a. Un                                      b. Du                                      c. Le</w:t>
      </w:r>
    </w:p>
    <w:p w:rsidR="002740A3" w:rsidRPr="009B0A02" w:rsidRDefault="002740A3" w:rsidP="002740A3">
      <w:pPr>
        <w:ind w:firstLine="709"/>
        <w:jc w:val="center"/>
        <w:rPr>
          <w:b/>
          <w:color w:val="00000A"/>
          <w:sz w:val="24"/>
          <w:szCs w:val="24"/>
        </w:rPr>
      </w:pPr>
    </w:p>
    <w:p w:rsidR="002740A3" w:rsidRPr="009B0A02" w:rsidRDefault="002740A3" w:rsidP="002740A3">
      <w:pPr>
        <w:ind w:firstLine="709"/>
        <w:jc w:val="center"/>
        <w:rPr>
          <w:color w:val="00000A"/>
          <w:sz w:val="24"/>
          <w:szCs w:val="24"/>
        </w:rPr>
      </w:pPr>
    </w:p>
    <w:p w:rsidR="002740A3"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УК-4.3. </w:t>
      </w:r>
    </w:p>
    <w:p w:rsidR="002740A3" w:rsidRPr="008F4CF4" w:rsidRDefault="002740A3" w:rsidP="002740A3">
      <w:pPr>
        <w:ind w:firstLine="709"/>
        <w:jc w:val="center"/>
      </w:pPr>
      <w:r w:rsidRPr="008F4CF4">
        <w:rPr>
          <w:b/>
          <w:color w:val="00000A"/>
          <w:sz w:val="24"/>
          <w:szCs w:val="24"/>
        </w:rPr>
        <w:t>«</w:t>
      </w:r>
      <w:r>
        <w:rPr>
          <w:b/>
          <w:color w:val="00000A"/>
          <w:sz w:val="24"/>
          <w:szCs w:val="24"/>
        </w:rPr>
        <w:t>Иностранный</w:t>
      </w:r>
      <w:r w:rsidRPr="008F4CF4">
        <w:rPr>
          <w:b/>
          <w:color w:val="00000A"/>
          <w:sz w:val="24"/>
          <w:szCs w:val="24"/>
        </w:rPr>
        <w:t xml:space="preserve"> </w:t>
      </w:r>
      <w:r>
        <w:rPr>
          <w:b/>
          <w:color w:val="00000A"/>
          <w:sz w:val="24"/>
          <w:szCs w:val="24"/>
        </w:rPr>
        <w:t>язык</w:t>
      </w:r>
      <w:r w:rsidRPr="008F4CF4">
        <w:rPr>
          <w:b/>
          <w:color w:val="00000A"/>
          <w:sz w:val="24"/>
          <w:szCs w:val="24"/>
        </w:rPr>
        <w:t xml:space="preserve"> (</w:t>
      </w:r>
      <w:r>
        <w:rPr>
          <w:b/>
          <w:color w:val="00000A"/>
          <w:sz w:val="24"/>
          <w:szCs w:val="24"/>
        </w:rPr>
        <w:t>английский</w:t>
      </w:r>
      <w:r w:rsidRPr="008F4CF4">
        <w:rPr>
          <w:b/>
          <w:color w:val="00000A"/>
          <w:sz w:val="24"/>
          <w:szCs w:val="24"/>
        </w:rPr>
        <w:t>)»</w:t>
      </w:r>
    </w:p>
    <w:p w:rsidR="002740A3" w:rsidRPr="008F4CF4" w:rsidRDefault="002740A3" w:rsidP="002740A3">
      <w:pPr>
        <w:ind w:firstLine="709"/>
        <w:jc w:val="both"/>
        <w:rPr>
          <w:b/>
          <w:color w:val="00000A"/>
          <w:sz w:val="28"/>
          <w:szCs w:val="28"/>
        </w:rPr>
      </w:pPr>
    </w:p>
    <w:p w:rsidR="002740A3" w:rsidRPr="008F4CF4" w:rsidRDefault="002740A3" w:rsidP="002740A3">
      <w:pPr>
        <w:jc w:val="both"/>
      </w:pPr>
      <w:r w:rsidRPr="008F4CF4">
        <w:rPr>
          <w:sz w:val="24"/>
          <w:szCs w:val="24"/>
        </w:rPr>
        <w:t xml:space="preserve">1. </w:t>
      </w:r>
      <w:r>
        <w:rPr>
          <w:sz w:val="24"/>
          <w:szCs w:val="24"/>
          <w:lang w:val="en-US"/>
        </w:rPr>
        <w:t>Put</w:t>
      </w:r>
      <w:r w:rsidRPr="008F4CF4">
        <w:rPr>
          <w:sz w:val="24"/>
          <w:szCs w:val="24"/>
        </w:rPr>
        <w:t xml:space="preserve"> </w:t>
      </w:r>
      <w:r>
        <w:rPr>
          <w:sz w:val="24"/>
          <w:szCs w:val="24"/>
          <w:lang w:val="en-US"/>
        </w:rPr>
        <w:t>the</w:t>
      </w:r>
      <w:r w:rsidRPr="008F4CF4">
        <w:rPr>
          <w:sz w:val="24"/>
          <w:szCs w:val="24"/>
        </w:rPr>
        <w:t xml:space="preserve"> </w:t>
      </w:r>
      <w:r>
        <w:rPr>
          <w:sz w:val="24"/>
          <w:szCs w:val="24"/>
          <w:lang w:val="en-US"/>
        </w:rPr>
        <w:t>parts</w:t>
      </w:r>
      <w:r w:rsidRPr="008F4CF4">
        <w:rPr>
          <w:sz w:val="24"/>
          <w:szCs w:val="24"/>
        </w:rPr>
        <w:t xml:space="preserve"> </w:t>
      </w:r>
      <w:r>
        <w:rPr>
          <w:sz w:val="24"/>
          <w:szCs w:val="24"/>
          <w:lang w:val="en-US"/>
        </w:rPr>
        <w:t>of</w:t>
      </w:r>
      <w:r w:rsidRPr="008F4CF4">
        <w:rPr>
          <w:sz w:val="24"/>
          <w:szCs w:val="24"/>
        </w:rPr>
        <w:t xml:space="preserve"> </w:t>
      </w:r>
      <w:r>
        <w:rPr>
          <w:sz w:val="24"/>
          <w:szCs w:val="24"/>
          <w:lang w:val="en-US"/>
        </w:rPr>
        <w:t>the</w:t>
      </w:r>
      <w:r w:rsidRPr="008F4CF4">
        <w:rPr>
          <w:sz w:val="24"/>
          <w:szCs w:val="24"/>
        </w:rPr>
        <w:t xml:space="preserve"> </w:t>
      </w:r>
      <w:r>
        <w:rPr>
          <w:sz w:val="24"/>
          <w:szCs w:val="24"/>
          <w:lang w:val="en-US"/>
        </w:rPr>
        <w:t>dialogue</w:t>
      </w:r>
      <w:r w:rsidRPr="008F4CF4">
        <w:rPr>
          <w:sz w:val="24"/>
          <w:szCs w:val="24"/>
        </w:rPr>
        <w:t xml:space="preserve"> </w:t>
      </w:r>
      <w:r>
        <w:rPr>
          <w:sz w:val="24"/>
          <w:szCs w:val="24"/>
          <w:lang w:val="en-US"/>
        </w:rPr>
        <w:t>in</w:t>
      </w:r>
      <w:r w:rsidRPr="008F4CF4">
        <w:rPr>
          <w:sz w:val="24"/>
          <w:szCs w:val="24"/>
        </w:rPr>
        <w:t xml:space="preserve"> </w:t>
      </w:r>
      <w:r>
        <w:rPr>
          <w:sz w:val="24"/>
          <w:szCs w:val="24"/>
          <w:lang w:val="en-US"/>
        </w:rPr>
        <w:t>the</w:t>
      </w:r>
      <w:r w:rsidRPr="008F4CF4">
        <w:rPr>
          <w:sz w:val="24"/>
          <w:szCs w:val="24"/>
        </w:rPr>
        <w:t xml:space="preserve"> </w:t>
      </w:r>
      <w:r>
        <w:rPr>
          <w:sz w:val="24"/>
          <w:szCs w:val="24"/>
          <w:lang w:val="en-US"/>
        </w:rPr>
        <w:t>right</w:t>
      </w:r>
      <w:r w:rsidRPr="008F4CF4">
        <w:rPr>
          <w:sz w:val="24"/>
          <w:szCs w:val="24"/>
        </w:rPr>
        <w:t xml:space="preserve"> </w:t>
      </w:r>
      <w:r>
        <w:rPr>
          <w:sz w:val="24"/>
          <w:szCs w:val="24"/>
          <w:lang w:val="en-US"/>
        </w:rPr>
        <w:t>order</w:t>
      </w:r>
      <w:r w:rsidRPr="008F4CF4">
        <w:rPr>
          <w:sz w:val="24"/>
          <w:szCs w:val="24"/>
        </w:rPr>
        <w:t>.</w:t>
      </w:r>
    </w:p>
    <w:p w:rsidR="002740A3" w:rsidRPr="00AC3E7E" w:rsidRDefault="00C9746F" w:rsidP="00C9746F">
      <w:pPr>
        <w:ind w:left="704"/>
        <w:jc w:val="both"/>
        <w:rPr>
          <w:lang w:val="en-US"/>
        </w:rPr>
      </w:pPr>
      <w:r w:rsidRPr="00AC3E7E">
        <w:rPr>
          <w:bCs/>
          <w:iCs/>
          <w:sz w:val="24"/>
          <w:szCs w:val="24"/>
          <w:lang w:val="en-US"/>
        </w:rPr>
        <w:lastRenderedPageBreak/>
        <w:t xml:space="preserve">(1) </w:t>
      </w:r>
      <w:r w:rsidR="002740A3" w:rsidRPr="00C9746F">
        <w:rPr>
          <w:bCs/>
          <w:iCs/>
          <w:sz w:val="24"/>
          <w:szCs w:val="24"/>
          <w:lang w:val="en-US"/>
        </w:rPr>
        <w:t>Umm, yes.</w:t>
      </w:r>
    </w:p>
    <w:p w:rsidR="002740A3" w:rsidRPr="00C9746F" w:rsidRDefault="00C9746F" w:rsidP="00C9746F">
      <w:pPr>
        <w:ind w:left="704"/>
        <w:jc w:val="both"/>
        <w:rPr>
          <w:lang w:val="en-US"/>
        </w:rPr>
      </w:pPr>
      <w:r w:rsidRPr="00AC3E7E">
        <w:rPr>
          <w:bCs/>
          <w:iCs/>
          <w:sz w:val="24"/>
          <w:szCs w:val="24"/>
          <w:lang w:val="en-US"/>
        </w:rPr>
        <w:t xml:space="preserve">(2) </w:t>
      </w:r>
      <w:r w:rsidR="002740A3" w:rsidRPr="00C9746F">
        <w:rPr>
          <w:bCs/>
          <w:iCs/>
          <w:sz w:val="24"/>
          <w:szCs w:val="24"/>
          <w:lang w:val="en-US"/>
        </w:rPr>
        <w:t>OK, sir. Can you walk through the metal detector?</w:t>
      </w:r>
    </w:p>
    <w:p w:rsidR="002740A3" w:rsidRPr="00C9746F" w:rsidRDefault="00C9746F" w:rsidP="00C9746F">
      <w:pPr>
        <w:ind w:left="704"/>
        <w:jc w:val="both"/>
        <w:rPr>
          <w:lang w:val="en-US"/>
        </w:rPr>
      </w:pPr>
      <w:r w:rsidRPr="00C9746F">
        <w:rPr>
          <w:bCs/>
          <w:iCs/>
          <w:sz w:val="24"/>
          <w:szCs w:val="24"/>
          <w:lang w:val="en-US"/>
        </w:rPr>
        <w:t xml:space="preserve">(3) </w:t>
      </w:r>
      <w:r w:rsidR="002740A3" w:rsidRPr="00C9746F">
        <w:rPr>
          <w:bCs/>
          <w:iCs/>
          <w:sz w:val="24"/>
          <w:szCs w:val="24"/>
          <w:lang w:val="en-US"/>
        </w:rPr>
        <w:t>Please remove your coats and jackets, belts, watches, jewellery, mobile phones, keys and metal items, and put all items in a tray for X-ray. Excuse me, sir, are you carrying a laptop in that bag?</w:t>
      </w:r>
    </w:p>
    <w:p w:rsidR="002740A3" w:rsidRPr="00C9746F" w:rsidRDefault="00C9746F" w:rsidP="00C9746F">
      <w:pPr>
        <w:ind w:left="704"/>
        <w:jc w:val="both"/>
        <w:rPr>
          <w:lang w:val="en-US"/>
        </w:rPr>
      </w:pPr>
      <w:r w:rsidRPr="00C9746F">
        <w:rPr>
          <w:bCs/>
          <w:iCs/>
          <w:sz w:val="24"/>
          <w:szCs w:val="24"/>
          <w:lang w:val="en-US"/>
        </w:rPr>
        <w:t xml:space="preserve">(4) </w:t>
      </w:r>
      <w:r w:rsidR="002740A3" w:rsidRPr="00C9746F">
        <w:rPr>
          <w:bCs/>
          <w:iCs/>
          <w:sz w:val="24"/>
          <w:szCs w:val="24"/>
          <w:lang w:val="en-US"/>
        </w:rPr>
        <w:t>OK, could you step over here, please?</w:t>
      </w:r>
    </w:p>
    <w:p w:rsidR="002740A3" w:rsidRPr="00AC3E7E" w:rsidRDefault="00C9746F" w:rsidP="00C9746F">
      <w:pPr>
        <w:ind w:left="704"/>
        <w:jc w:val="both"/>
        <w:rPr>
          <w:lang w:val="en-US"/>
        </w:rPr>
      </w:pPr>
      <w:r w:rsidRPr="00AC3E7E">
        <w:rPr>
          <w:bCs/>
          <w:iCs/>
          <w:sz w:val="24"/>
          <w:szCs w:val="24"/>
          <w:lang w:val="en-US"/>
        </w:rPr>
        <w:t xml:space="preserve">(5) </w:t>
      </w:r>
      <w:r w:rsidR="002740A3" w:rsidRPr="00C9746F">
        <w:rPr>
          <w:bCs/>
          <w:iCs/>
          <w:sz w:val="24"/>
          <w:szCs w:val="24"/>
          <w:lang w:val="en-US"/>
        </w:rPr>
        <w:t>Sure.</w:t>
      </w:r>
    </w:p>
    <w:p w:rsidR="002740A3" w:rsidRDefault="002740A3" w:rsidP="002740A3">
      <w:pPr>
        <w:pStyle w:val="af1"/>
        <w:autoSpaceDE w:val="0"/>
        <w:spacing w:after="0" w:line="240" w:lineRule="auto"/>
        <w:ind w:left="1064"/>
        <w:jc w:val="both"/>
        <w:rPr>
          <w:lang w:val="en-US"/>
        </w:rPr>
      </w:pPr>
    </w:p>
    <w:p w:rsidR="002740A3" w:rsidRPr="009B0A02" w:rsidRDefault="002740A3" w:rsidP="002740A3">
      <w:pPr>
        <w:pStyle w:val="Exrubric"/>
        <w:rPr>
          <w:b w:val="0"/>
        </w:rPr>
      </w:pPr>
      <w:r w:rsidRPr="009B0A02">
        <w:rPr>
          <w:b w:val="0"/>
        </w:rPr>
        <w:t>2. Make questions and ask your partner.</w:t>
      </w:r>
    </w:p>
    <w:p w:rsidR="002740A3" w:rsidRDefault="00C9746F" w:rsidP="002740A3">
      <w:pPr>
        <w:pStyle w:val="NumList"/>
      </w:pPr>
      <w:r w:rsidRPr="00C9746F">
        <w:rPr>
          <w:lang w:val="en-US"/>
        </w:rPr>
        <w:t>6</w:t>
      </w:r>
      <w:r w:rsidR="002740A3">
        <w:tab/>
        <w:t>How often / eat out?</w:t>
      </w:r>
    </w:p>
    <w:p w:rsidR="002740A3" w:rsidRDefault="00C9746F" w:rsidP="002740A3">
      <w:pPr>
        <w:pStyle w:val="NumList"/>
      </w:pPr>
      <w:r>
        <w:t>7</w:t>
      </w:r>
      <w:r w:rsidR="002740A3">
        <w:tab/>
        <w:t>What / usually have / lunch / the weekend?</w:t>
      </w:r>
    </w:p>
    <w:p w:rsidR="002740A3" w:rsidRDefault="00C9746F" w:rsidP="002740A3">
      <w:pPr>
        <w:pStyle w:val="NumList"/>
      </w:pPr>
      <w:r>
        <w:t>8</w:t>
      </w:r>
      <w:r w:rsidR="002740A3">
        <w:tab/>
        <w:t>do / anything special / this Sunday?</w:t>
      </w:r>
    </w:p>
    <w:p w:rsidR="002740A3" w:rsidRDefault="00C9746F" w:rsidP="002740A3">
      <w:pPr>
        <w:pStyle w:val="NumList"/>
      </w:pPr>
      <w:r>
        <w:t>9</w:t>
      </w:r>
      <w:r w:rsidR="002740A3">
        <w:tab/>
        <w:t>What / do / next birthday?</w:t>
      </w:r>
    </w:p>
    <w:p w:rsidR="002740A3" w:rsidRDefault="00C9746F" w:rsidP="002740A3">
      <w:pPr>
        <w:pStyle w:val="NumList"/>
      </w:pPr>
      <w:r>
        <w:t>10</w:t>
      </w:r>
      <w:r w:rsidR="002740A3">
        <w:tab/>
        <w:t>go / on holiday / with your family / next year?</w:t>
      </w:r>
    </w:p>
    <w:p w:rsidR="002740A3" w:rsidRDefault="002740A3" w:rsidP="002740A3">
      <w:pPr>
        <w:pStyle w:val="NumList"/>
      </w:pPr>
    </w:p>
    <w:p w:rsidR="002740A3" w:rsidRPr="009B0A02" w:rsidRDefault="002740A3" w:rsidP="002740A3">
      <w:pPr>
        <w:pStyle w:val="af1"/>
        <w:autoSpaceDE w:val="0"/>
        <w:spacing w:after="0" w:line="240" w:lineRule="auto"/>
        <w:ind w:left="1064"/>
        <w:jc w:val="both"/>
        <w:rPr>
          <w:lang w:val="en-GB"/>
        </w:rPr>
      </w:pPr>
    </w:p>
    <w:p w:rsidR="002740A3" w:rsidRDefault="002740A3" w:rsidP="002740A3">
      <w:pPr>
        <w:pStyle w:val="af6"/>
        <w:spacing w:before="0" w:after="0"/>
        <w:rPr>
          <w:bCs/>
          <w:iCs/>
          <w:color w:val="000000"/>
          <w:lang w:val="en-US"/>
        </w:rPr>
      </w:pPr>
    </w:p>
    <w:p w:rsidR="002740A3" w:rsidRPr="00A655AB" w:rsidRDefault="002740A3" w:rsidP="002740A3">
      <w:pPr>
        <w:ind w:firstLine="709"/>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A655AB" w:rsidRDefault="002740A3" w:rsidP="002740A3">
      <w:pPr>
        <w:ind w:firstLine="709"/>
        <w:rPr>
          <w:lang w:val="en-US"/>
        </w:rPr>
      </w:pPr>
      <w:r w:rsidRPr="00A655AB">
        <w:rPr>
          <w:color w:val="00000A"/>
          <w:sz w:val="24"/>
          <w:szCs w:val="24"/>
          <w:lang w:val="en-US"/>
        </w:rPr>
        <w:t>1. Lesen Sie den Text und wählen Sie die richtige Antwort:</w:t>
      </w:r>
    </w:p>
    <w:p w:rsidR="002740A3" w:rsidRDefault="002740A3" w:rsidP="002740A3">
      <w:pPr>
        <w:keepNext/>
        <w:numPr>
          <w:ilvl w:val="2"/>
          <w:numId w:val="11"/>
        </w:numPr>
      </w:pPr>
      <w:r>
        <w:rPr>
          <w:b/>
          <w:bCs/>
          <w:sz w:val="24"/>
          <w:szCs w:val="24"/>
          <w:lang w:val="en-US"/>
        </w:rPr>
        <w:t>Fachhochschule Wilhelmshaven</w:t>
      </w:r>
    </w:p>
    <w:p w:rsidR="002740A3" w:rsidRDefault="002740A3" w:rsidP="002740A3">
      <w:pPr>
        <w:rPr>
          <w:sz w:val="24"/>
          <w:szCs w:val="24"/>
          <w:lang w:val="de-DE"/>
        </w:rPr>
      </w:pPr>
    </w:p>
    <w:p w:rsidR="002740A3" w:rsidRPr="00A655AB" w:rsidRDefault="002740A3" w:rsidP="002740A3">
      <w:pPr>
        <w:jc w:val="both"/>
        <w:rPr>
          <w:lang w:val="en-US"/>
        </w:rPr>
      </w:pPr>
      <w:r>
        <w:rPr>
          <w:sz w:val="24"/>
          <w:szCs w:val="24"/>
          <w:lang w:val="de-DE"/>
        </w:rPr>
        <w:t>Wilhelmshaven ist eine Stadt im Norden der Bundesrepublik Deutschland. Die Stadt liegt in Niedersachsen an der Nordsee. Hier gibt es eine der jüngsten Hochschulen in Deutschland, die Fachhochschule Wilhelmshaven. Die 3 technischen Fachbereiche Elektrotechnik, Feinwerktechnik und Maschinenbau begehen 2005 ihr 40jähriges Jubiläum. Gleichzeitig begeht der Fachbereich Wirtschaftsingenieurwesen 30 Jahre.</w:t>
      </w:r>
    </w:p>
    <w:p w:rsidR="002740A3" w:rsidRPr="00A655AB" w:rsidRDefault="002740A3" w:rsidP="002740A3">
      <w:pPr>
        <w:jc w:val="both"/>
        <w:rPr>
          <w:lang w:val="en-US"/>
        </w:rPr>
      </w:pPr>
      <w:r>
        <w:rPr>
          <w:sz w:val="24"/>
          <w:szCs w:val="24"/>
          <w:lang w:val="de-DE"/>
        </w:rPr>
        <w:t>Von Jahr zu Jahr steigt  die Studentenzahl an der Fachhochschule. Heute studieren hier über 3000 Studenten. Man unterrichtet Feinwerktechnik und  Wirtschaftsingenieurwesen in Niedersachsen z.Z. nur in Wilhelmshaven. Aus der ganzen Bundesrepublik kommen Studenten nach Wilhelmshaven, um auch Umwelttechnik und Medizinische Apparatetechnik zu studieren. Der Studiengang Wirtschaft wird attraktiver durch die Studienrichtung Tourismus-Betriebswirtschaft.</w:t>
      </w:r>
    </w:p>
    <w:p w:rsidR="002740A3" w:rsidRPr="00A655AB" w:rsidRDefault="002740A3" w:rsidP="002740A3">
      <w:pPr>
        <w:jc w:val="both"/>
        <w:rPr>
          <w:lang w:val="en-US"/>
        </w:rPr>
      </w:pPr>
      <w:r>
        <w:rPr>
          <w:sz w:val="24"/>
          <w:szCs w:val="24"/>
          <w:lang w:val="de-DE"/>
        </w:rPr>
        <w:t xml:space="preserve">Nur an zwei bundesdeutschen Fachhochschulen ist ein Wirtschafts-Studium etwa 0,1 Semester kürzer als an der Fachhochschule Wilhelmshaven. </w:t>
      </w:r>
    </w:p>
    <w:p w:rsidR="002740A3" w:rsidRPr="00A655AB" w:rsidRDefault="002740A3" w:rsidP="002740A3">
      <w:pPr>
        <w:jc w:val="both"/>
        <w:rPr>
          <w:lang w:val="en-US"/>
        </w:rPr>
      </w:pPr>
      <w:r>
        <w:rPr>
          <w:sz w:val="24"/>
          <w:szCs w:val="24"/>
          <w:lang w:val="de-DE"/>
        </w:rPr>
        <w:t>Die technischen Fachbereiche pflegen enge Kontakte mit Betrieben der Region. Darum haben die  Absolventen der Fachhochschule Wilhelmshaven beste Chancen am Arbeitsmarkt. Die Fachhochschule beteiligt sich an Messen und Ausstellungen, insbesondere an der Hannover-Messe Industrie.</w:t>
      </w:r>
    </w:p>
    <w:p w:rsidR="002740A3" w:rsidRPr="00A655AB" w:rsidRDefault="002740A3" w:rsidP="002740A3">
      <w:pPr>
        <w:jc w:val="both"/>
        <w:rPr>
          <w:lang w:val="en-US"/>
        </w:rPr>
      </w:pPr>
      <w:r>
        <w:rPr>
          <w:sz w:val="24"/>
          <w:szCs w:val="24"/>
          <w:lang w:val="de-DE"/>
        </w:rPr>
        <w:t>Die internationalen Beziehungen zu Hochschulen und Universitäten wachsen auch ständig. Die Technische Hochschule für Elektrotechnik Kando Kalman in Budapest ist seit 1981 die erste ausländische Partnerhochschule der Fachhochschule Wilhelmshaven. Seit einiger Zeit besteht ein Kontakt mit den Fachbereichen Elektrotechnik und Maschinenbau des Manchester Polytechnic und zum Newcastle upon Tyne Polytechnic. Das führt zum Austausch von Professoren und Studenten und zu gemeinsamen Forschungsprojekten. Die Absolventen der Fachhochschule Wilhelmshaven studieren in England und an zwei US-amerikanischen Universitäten.</w:t>
      </w:r>
    </w:p>
    <w:p w:rsidR="002740A3" w:rsidRPr="00A655AB" w:rsidRDefault="002740A3" w:rsidP="002740A3">
      <w:pPr>
        <w:jc w:val="both"/>
        <w:rPr>
          <w:sz w:val="24"/>
          <w:szCs w:val="24"/>
          <w:lang w:val="en-US"/>
        </w:rPr>
      </w:pPr>
    </w:p>
    <w:p w:rsidR="002740A3" w:rsidRPr="00A655AB" w:rsidRDefault="002740A3" w:rsidP="002740A3">
      <w:pPr>
        <w:ind w:left="360"/>
        <w:jc w:val="both"/>
        <w:rPr>
          <w:lang w:val="en-US"/>
        </w:rPr>
      </w:pPr>
      <w:r>
        <w:rPr>
          <w:sz w:val="24"/>
          <w:szCs w:val="24"/>
          <w:lang w:val="de-DE"/>
        </w:rPr>
        <w:t>1. Die Fachhochschule Wilhelmshaven besteht seit …   .</w:t>
      </w:r>
    </w:p>
    <w:p w:rsidR="002740A3" w:rsidRDefault="002740A3" w:rsidP="002740A3">
      <w:pPr>
        <w:numPr>
          <w:ilvl w:val="0"/>
          <w:numId w:val="12"/>
        </w:numPr>
        <w:jc w:val="both"/>
      </w:pPr>
      <w:r>
        <w:rPr>
          <w:sz w:val="24"/>
          <w:szCs w:val="24"/>
          <w:lang w:val="en-US"/>
        </w:rPr>
        <w:t xml:space="preserve">30 Jahren          </w:t>
      </w:r>
    </w:p>
    <w:p w:rsidR="002740A3" w:rsidRDefault="002740A3" w:rsidP="002740A3">
      <w:pPr>
        <w:numPr>
          <w:ilvl w:val="0"/>
          <w:numId w:val="12"/>
        </w:numPr>
        <w:jc w:val="both"/>
      </w:pPr>
      <w:r>
        <w:rPr>
          <w:sz w:val="24"/>
          <w:szCs w:val="24"/>
          <w:lang w:val="en-US"/>
        </w:rPr>
        <w:t xml:space="preserve"> 2000        </w:t>
      </w:r>
    </w:p>
    <w:p w:rsidR="002740A3" w:rsidRDefault="002740A3" w:rsidP="002740A3">
      <w:pPr>
        <w:numPr>
          <w:ilvl w:val="0"/>
          <w:numId w:val="12"/>
        </w:numPr>
        <w:jc w:val="both"/>
      </w:pPr>
      <w:r>
        <w:rPr>
          <w:sz w:val="24"/>
          <w:szCs w:val="24"/>
          <w:lang w:val="en-US"/>
        </w:rPr>
        <w:t xml:space="preserve"> 1965</w:t>
      </w:r>
    </w:p>
    <w:p w:rsidR="002740A3" w:rsidRPr="00A655AB" w:rsidRDefault="002740A3" w:rsidP="002740A3">
      <w:pPr>
        <w:ind w:left="360"/>
        <w:jc w:val="both"/>
        <w:rPr>
          <w:lang w:val="en-US"/>
        </w:rPr>
      </w:pPr>
      <w:r>
        <w:rPr>
          <w:sz w:val="24"/>
          <w:szCs w:val="24"/>
          <w:lang w:val="de-DE"/>
        </w:rPr>
        <w:t>2. Zum Studiengang Wirtschaft gehört auch die Fachrichtung …   .</w:t>
      </w:r>
    </w:p>
    <w:p w:rsidR="002740A3" w:rsidRDefault="002740A3" w:rsidP="002740A3">
      <w:pPr>
        <w:numPr>
          <w:ilvl w:val="0"/>
          <w:numId w:val="13"/>
        </w:numPr>
        <w:jc w:val="both"/>
      </w:pPr>
      <w:r>
        <w:rPr>
          <w:sz w:val="24"/>
          <w:szCs w:val="24"/>
          <w:lang w:val="en-US"/>
        </w:rPr>
        <w:t>Umwelttechnik</w:t>
      </w:r>
    </w:p>
    <w:p w:rsidR="002740A3" w:rsidRDefault="002740A3" w:rsidP="002740A3">
      <w:pPr>
        <w:numPr>
          <w:ilvl w:val="0"/>
          <w:numId w:val="13"/>
        </w:numPr>
        <w:jc w:val="both"/>
      </w:pPr>
      <w:r>
        <w:rPr>
          <w:sz w:val="24"/>
          <w:szCs w:val="24"/>
          <w:lang w:val="en-US"/>
        </w:rPr>
        <w:lastRenderedPageBreak/>
        <w:t>Tourismus-Betriebswirtschaft</w:t>
      </w:r>
    </w:p>
    <w:p w:rsidR="002740A3" w:rsidRDefault="002740A3" w:rsidP="002740A3">
      <w:pPr>
        <w:numPr>
          <w:ilvl w:val="0"/>
          <w:numId w:val="13"/>
        </w:numPr>
        <w:jc w:val="both"/>
      </w:pPr>
      <w:r>
        <w:rPr>
          <w:sz w:val="24"/>
          <w:szCs w:val="24"/>
          <w:lang w:val="en-US"/>
        </w:rPr>
        <w:t>Medizinische Apparatetechnik</w:t>
      </w:r>
    </w:p>
    <w:p w:rsidR="002740A3" w:rsidRDefault="002740A3" w:rsidP="002740A3">
      <w:pPr>
        <w:ind w:left="360"/>
        <w:jc w:val="both"/>
      </w:pPr>
      <w:r>
        <w:rPr>
          <w:sz w:val="24"/>
          <w:szCs w:val="24"/>
          <w:lang w:val="en-US"/>
        </w:rPr>
        <w:t>3.Die Betriebe des Bundeslandes  …</w:t>
      </w:r>
    </w:p>
    <w:p w:rsidR="002740A3" w:rsidRDefault="002740A3" w:rsidP="002740A3">
      <w:pPr>
        <w:numPr>
          <w:ilvl w:val="0"/>
          <w:numId w:val="14"/>
        </w:numPr>
        <w:jc w:val="both"/>
      </w:pPr>
      <w:r>
        <w:rPr>
          <w:sz w:val="24"/>
          <w:szCs w:val="24"/>
          <w:lang w:val="en-US"/>
        </w:rPr>
        <w:t>sind  Bildungspartner der Fachhochschule.</w:t>
      </w:r>
    </w:p>
    <w:p w:rsidR="002740A3" w:rsidRPr="00A655AB" w:rsidRDefault="002740A3" w:rsidP="002740A3">
      <w:pPr>
        <w:numPr>
          <w:ilvl w:val="0"/>
          <w:numId w:val="14"/>
        </w:numPr>
        <w:jc w:val="both"/>
        <w:rPr>
          <w:lang w:val="en-US"/>
        </w:rPr>
      </w:pPr>
      <w:r>
        <w:rPr>
          <w:sz w:val="24"/>
          <w:szCs w:val="24"/>
          <w:lang w:val="de-DE"/>
        </w:rPr>
        <w:t>haben  keine Kontakte mit der Fachhochschule.</w:t>
      </w:r>
    </w:p>
    <w:p w:rsidR="002740A3" w:rsidRPr="00A655AB" w:rsidRDefault="002740A3" w:rsidP="002740A3">
      <w:pPr>
        <w:numPr>
          <w:ilvl w:val="0"/>
          <w:numId w:val="14"/>
        </w:numPr>
        <w:jc w:val="both"/>
        <w:rPr>
          <w:lang w:val="en-US"/>
        </w:rPr>
      </w:pPr>
      <w:r>
        <w:rPr>
          <w:sz w:val="24"/>
          <w:szCs w:val="24"/>
          <w:lang w:val="de-DE"/>
        </w:rPr>
        <w:t>beteiligen sich an Messen und Ausstellungen.</w:t>
      </w:r>
    </w:p>
    <w:p w:rsidR="002740A3" w:rsidRPr="00A655AB" w:rsidRDefault="002740A3" w:rsidP="002740A3">
      <w:pPr>
        <w:ind w:left="360"/>
        <w:jc w:val="both"/>
        <w:rPr>
          <w:lang w:val="en-US"/>
        </w:rPr>
      </w:pPr>
      <w:r>
        <w:rPr>
          <w:sz w:val="24"/>
          <w:szCs w:val="24"/>
          <w:lang w:val="de-DE"/>
        </w:rPr>
        <w:t>4.Die Absolventen der Fachhochschule Wilhelmshaven …</w:t>
      </w:r>
    </w:p>
    <w:p w:rsidR="002740A3" w:rsidRDefault="002740A3" w:rsidP="002740A3">
      <w:pPr>
        <w:numPr>
          <w:ilvl w:val="0"/>
          <w:numId w:val="15"/>
        </w:numPr>
        <w:jc w:val="both"/>
      </w:pPr>
      <w:r>
        <w:rPr>
          <w:sz w:val="24"/>
          <w:szCs w:val="24"/>
          <w:lang w:val="en-US"/>
        </w:rPr>
        <w:t>finden keine Arbeitsplätze.</w:t>
      </w:r>
    </w:p>
    <w:p w:rsidR="002740A3" w:rsidRDefault="002740A3" w:rsidP="002740A3">
      <w:pPr>
        <w:numPr>
          <w:ilvl w:val="0"/>
          <w:numId w:val="15"/>
        </w:numPr>
        <w:jc w:val="both"/>
      </w:pPr>
      <w:r>
        <w:rPr>
          <w:sz w:val="24"/>
          <w:szCs w:val="24"/>
          <w:lang w:val="en-US"/>
        </w:rPr>
        <w:t>finden gute Arbeitsstellen.</w:t>
      </w:r>
    </w:p>
    <w:p w:rsidR="002740A3" w:rsidRDefault="002740A3" w:rsidP="002740A3">
      <w:pPr>
        <w:numPr>
          <w:ilvl w:val="0"/>
          <w:numId w:val="15"/>
        </w:numPr>
        <w:jc w:val="both"/>
      </w:pPr>
      <w:r>
        <w:rPr>
          <w:sz w:val="24"/>
          <w:szCs w:val="24"/>
          <w:lang w:val="en-US"/>
        </w:rPr>
        <w:t xml:space="preserve">sind arbeitslos. </w:t>
      </w:r>
    </w:p>
    <w:p w:rsidR="002740A3" w:rsidRPr="002740A3" w:rsidRDefault="002740A3" w:rsidP="002740A3">
      <w:pPr>
        <w:ind w:left="360"/>
        <w:jc w:val="both"/>
      </w:pPr>
      <w:r>
        <w:rPr>
          <w:sz w:val="24"/>
          <w:szCs w:val="24"/>
          <w:lang w:val="de-DE"/>
        </w:rPr>
        <w:t xml:space="preserve">5. Die erste Partnerhochschule der Fachhochschule Wilhelmshaven ist  eine   … </w:t>
      </w:r>
      <w:r>
        <w:rPr>
          <w:sz w:val="24"/>
          <w:szCs w:val="24"/>
          <w:lang w:val="en-US"/>
        </w:rPr>
        <w:t>Hochschule</w:t>
      </w:r>
      <w:r w:rsidRPr="002740A3">
        <w:rPr>
          <w:sz w:val="24"/>
          <w:szCs w:val="24"/>
        </w:rPr>
        <w:t>.</w:t>
      </w:r>
    </w:p>
    <w:p w:rsidR="002740A3" w:rsidRPr="008F4CF4" w:rsidRDefault="002740A3" w:rsidP="002740A3">
      <w:pPr>
        <w:ind w:left="1210"/>
      </w:pPr>
      <w:r>
        <w:rPr>
          <w:color w:val="00000A"/>
          <w:sz w:val="24"/>
          <w:szCs w:val="24"/>
          <w:lang w:val="de-DE"/>
        </w:rPr>
        <w:t xml:space="preserve">a. US-amerikanische       </w:t>
      </w:r>
    </w:p>
    <w:p w:rsidR="002740A3" w:rsidRPr="008F4CF4" w:rsidRDefault="002740A3" w:rsidP="002740A3">
      <w:pPr>
        <w:ind w:left="870"/>
      </w:pPr>
      <w:r>
        <w:rPr>
          <w:color w:val="00000A"/>
          <w:sz w:val="24"/>
          <w:szCs w:val="24"/>
          <w:lang w:val="de-DE"/>
        </w:rPr>
        <w:t xml:space="preserve">      b. englische          </w:t>
      </w:r>
    </w:p>
    <w:p w:rsidR="002740A3" w:rsidRDefault="002740A3" w:rsidP="002740A3">
      <w:pPr>
        <w:ind w:left="870"/>
        <w:rPr>
          <w:color w:val="00000A"/>
          <w:sz w:val="24"/>
          <w:szCs w:val="24"/>
          <w:lang w:val="de-DE"/>
        </w:rPr>
      </w:pPr>
      <w:r>
        <w:rPr>
          <w:color w:val="00000A"/>
          <w:sz w:val="24"/>
          <w:szCs w:val="24"/>
          <w:lang w:val="de-DE"/>
        </w:rPr>
        <w:t xml:space="preserve">      c. ungarische</w:t>
      </w:r>
    </w:p>
    <w:p w:rsidR="002740A3" w:rsidRPr="008F4CF4" w:rsidRDefault="002740A3" w:rsidP="002740A3">
      <w:pPr>
        <w:suppressAutoHyphens w:val="0"/>
        <w:autoSpaceDN w:val="0"/>
        <w:adjustRightInd w:val="0"/>
        <w:jc w:val="both"/>
        <w:rPr>
          <w:sz w:val="24"/>
          <w:szCs w:val="24"/>
          <w:lang w:eastAsia="ru-RU"/>
        </w:rPr>
      </w:pPr>
    </w:p>
    <w:p w:rsidR="002740A3" w:rsidRPr="00715B0E" w:rsidRDefault="002740A3" w:rsidP="002740A3">
      <w:pPr>
        <w:suppressAutoHyphens w:val="0"/>
        <w:autoSpaceDN w:val="0"/>
        <w:adjustRightInd w:val="0"/>
        <w:jc w:val="both"/>
        <w:rPr>
          <w:sz w:val="24"/>
          <w:szCs w:val="24"/>
          <w:lang w:eastAsia="ru-RU"/>
        </w:rPr>
      </w:pPr>
      <w:r w:rsidRPr="00715B0E">
        <w:rPr>
          <w:sz w:val="24"/>
          <w:szCs w:val="24"/>
          <w:lang w:eastAsia="ru-RU"/>
        </w:rPr>
        <w:t>2. Из предложенных вариантов ответа выберите правильный.</w:t>
      </w:r>
    </w:p>
    <w:p w:rsidR="002740A3" w:rsidRPr="00715B0E" w:rsidRDefault="002740A3" w:rsidP="002740A3">
      <w:pPr>
        <w:suppressAutoHyphens w:val="0"/>
        <w:autoSpaceDN w:val="0"/>
        <w:adjustRightInd w:val="0"/>
        <w:jc w:val="both"/>
        <w:rPr>
          <w:sz w:val="24"/>
          <w:szCs w:val="24"/>
          <w:lang w:eastAsia="ru-RU"/>
        </w:rPr>
      </w:pPr>
    </w:p>
    <w:p w:rsidR="002740A3" w:rsidRPr="00715B0E" w:rsidRDefault="002740A3" w:rsidP="002740A3">
      <w:pPr>
        <w:suppressAutoHyphens w:val="0"/>
        <w:autoSpaceDN w:val="0"/>
        <w:adjustRightInd w:val="0"/>
        <w:jc w:val="both"/>
        <w:rPr>
          <w:sz w:val="24"/>
          <w:szCs w:val="24"/>
          <w:lang w:val="de-DE" w:eastAsia="ru-RU"/>
        </w:rPr>
      </w:pPr>
      <w:r w:rsidRPr="00715B0E">
        <w:rPr>
          <w:sz w:val="24"/>
          <w:szCs w:val="24"/>
          <w:lang w:eastAsia="ru-RU"/>
        </w:rPr>
        <w:t xml:space="preserve">     </w:t>
      </w:r>
      <w:r w:rsidRPr="00715B0E">
        <w:rPr>
          <w:sz w:val="24"/>
          <w:szCs w:val="24"/>
          <w:lang w:val="de-DE" w:eastAsia="ru-RU"/>
        </w:rPr>
        <w:t>6. Ich habe Geschwister. Sie sind ....    .</w:t>
      </w:r>
    </w:p>
    <w:p w:rsidR="002740A3" w:rsidRPr="00715B0E" w:rsidRDefault="002740A3" w:rsidP="002740A3">
      <w:pPr>
        <w:numPr>
          <w:ilvl w:val="0"/>
          <w:numId w:val="17"/>
        </w:numPr>
        <w:suppressAutoHyphens w:val="0"/>
        <w:autoSpaceDE/>
        <w:autoSpaceDN w:val="0"/>
        <w:spacing w:after="200" w:line="276" w:lineRule="auto"/>
        <w:jc w:val="both"/>
        <w:rPr>
          <w:sz w:val="24"/>
          <w:szCs w:val="24"/>
          <w:lang w:val="de-DE" w:eastAsia="ru-RU"/>
        </w:rPr>
      </w:pPr>
      <w:r w:rsidRPr="00715B0E">
        <w:rPr>
          <w:sz w:val="24"/>
          <w:szCs w:val="24"/>
          <w:lang w:val="de-DE" w:eastAsia="ru-RU"/>
        </w:rPr>
        <w:t>mein Opa und meine Oma     b. mein Freund und meine Freundin</w:t>
      </w:r>
    </w:p>
    <w:p w:rsidR="002740A3" w:rsidRPr="00715B0E" w:rsidRDefault="002740A3" w:rsidP="002740A3">
      <w:pPr>
        <w:numPr>
          <w:ilvl w:val="0"/>
          <w:numId w:val="17"/>
        </w:numPr>
        <w:suppressAutoHyphens w:val="0"/>
        <w:autoSpaceDE/>
        <w:autoSpaceDN w:val="0"/>
        <w:adjustRightInd w:val="0"/>
        <w:spacing w:after="200" w:line="276" w:lineRule="auto"/>
        <w:jc w:val="both"/>
        <w:rPr>
          <w:sz w:val="24"/>
          <w:szCs w:val="24"/>
          <w:lang w:val="de-DE" w:eastAsia="ru-RU"/>
        </w:rPr>
      </w:pPr>
      <w:r w:rsidRPr="00715B0E">
        <w:rPr>
          <w:sz w:val="24"/>
          <w:szCs w:val="24"/>
          <w:lang w:val="de-DE" w:eastAsia="ru-RU"/>
        </w:rPr>
        <w:t xml:space="preserve">mein Bruder und meine Schwester </w:t>
      </w:r>
    </w:p>
    <w:p w:rsidR="002740A3" w:rsidRPr="00715B0E" w:rsidRDefault="002740A3" w:rsidP="002740A3">
      <w:pPr>
        <w:suppressAutoHyphens w:val="0"/>
        <w:autoSpaceDN w:val="0"/>
        <w:adjustRightInd w:val="0"/>
        <w:ind w:left="1140"/>
        <w:jc w:val="both"/>
        <w:rPr>
          <w:sz w:val="24"/>
          <w:szCs w:val="24"/>
          <w:lang w:val="de-DE" w:eastAsia="ru-RU"/>
        </w:rPr>
      </w:pPr>
      <w:r w:rsidRPr="00715B0E">
        <w:rPr>
          <w:sz w:val="24"/>
          <w:szCs w:val="24"/>
          <w:lang w:val="de-DE" w:eastAsia="ru-RU"/>
        </w:rPr>
        <w:t>d. meine Tanten</w:t>
      </w:r>
    </w:p>
    <w:p w:rsidR="002740A3" w:rsidRPr="00715B0E" w:rsidRDefault="002740A3" w:rsidP="002740A3">
      <w:pPr>
        <w:suppressAutoHyphens w:val="0"/>
        <w:autoSpaceDN w:val="0"/>
        <w:adjustRightInd w:val="0"/>
        <w:ind w:left="360"/>
        <w:jc w:val="both"/>
        <w:rPr>
          <w:sz w:val="24"/>
          <w:szCs w:val="24"/>
          <w:lang w:val="de-DE" w:eastAsia="ru-RU"/>
        </w:rPr>
      </w:pPr>
      <w:r w:rsidRPr="00715B0E">
        <w:rPr>
          <w:sz w:val="24"/>
          <w:szCs w:val="24"/>
          <w:lang w:val="de-DE" w:eastAsia="ru-RU"/>
        </w:rPr>
        <w:t>7.   Seine Eltern sind Tulaer.  Tula ist auch seine ...     .</w:t>
      </w:r>
    </w:p>
    <w:p w:rsidR="002740A3" w:rsidRPr="00715B0E" w:rsidRDefault="002740A3" w:rsidP="002740A3">
      <w:pPr>
        <w:suppressAutoHyphens w:val="0"/>
        <w:autoSpaceDN w:val="0"/>
        <w:adjustRightInd w:val="0"/>
        <w:ind w:left="720"/>
        <w:jc w:val="both"/>
        <w:rPr>
          <w:sz w:val="24"/>
          <w:szCs w:val="24"/>
          <w:lang w:val="de-DE" w:eastAsia="ru-RU"/>
        </w:rPr>
      </w:pPr>
      <w:r w:rsidRPr="00715B0E">
        <w:rPr>
          <w:sz w:val="24"/>
          <w:szCs w:val="24"/>
          <w:lang w:val="de-DE" w:eastAsia="ru-RU"/>
        </w:rPr>
        <w:t>a. Hauptstadt      b. Heimatstadt        c. Hochschule  d. Wohnung</w:t>
      </w:r>
    </w:p>
    <w:p w:rsidR="002740A3" w:rsidRPr="00715B0E" w:rsidRDefault="002740A3" w:rsidP="002740A3">
      <w:pPr>
        <w:suppressAutoHyphens w:val="0"/>
        <w:autoSpaceDN w:val="0"/>
        <w:adjustRightInd w:val="0"/>
        <w:ind w:left="360"/>
        <w:jc w:val="both"/>
        <w:rPr>
          <w:sz w:val="24"/>
          <w:szCs w:val="24"/>
          <w:lang w:val="de-DE" w:eastAsia="ru-RU"/>
        </w:rPr>
      </w:pPr>
      <w:r w:rsidRPr="00715B0E">
        <w:rPr>
          <w:sz w:val="24"/>
          <w:szCs w:val="24"/>
          <w:lang w:val="de-DE" w:eastAsia="ru-RU"/>
        </w:rPr>
        <w:t>8.  Oleg ist Student. Er ...   .</w:t>
      </w:r>
    </w:p>
    <w:p w:rsidR="002740A3" w:rsidRPr="00715B0E" w:rsidRDefault="002740A3" w:rsidP="002740A3">
      <w:pPr>
        <w:suppressAutoHyphens w:val="0"/>
        <w:autoSpaceDN w:val="0"/>
        <w:adjustRightInd w:val="0"/>
        <w:ind w:left="720"/>
        <w:jc w:val="both"/>
        <w:rPr>
          <w:sz w:val="24"/>
          <w:szCs w:val="24"/>
          <w:lang w:val="de-DE" w:eastAsia="ru-RU"/>
        </w:rPr>
      </w:pPr>
      <w:r w:rsidRPr="00715B0E">
        <w:rPr>
          <w:sz w:val="24"/>
          <w:szCs w:val="24"/>
          <w:lang w:val="de-DE" w:eastAsia="ru-RU"/>
        </w:rPr>
        <w:t xml:space="preserve">a.  steht im ersten Studienjahr     b. besucht die Schule   c. ist 11 Jahre alt </w:t>
      </w:r>
    </w:p>
    <w:p w:rsidR="002740A3" w:rsidRPr="00715B0E" w:rsidRDefault="002740A3" w:rsidP="002740A3">
      <w:pPr>
        <w:suppressAutoHyphens w:val="0"/>
        <w:autoSpaceDN w:val="0"/>
        <w:adjustRightInd w:val="0"/>
        <w:ind w:left="720"/>
        <w:jc w:val="both"/>
        <w:rPr>
          <w:sz w:val="24"/>
          <w:szCs w:val="24"/>
          <w:lang w:val="de-DE" w:eastAsia="ru-RU"/>
        </w:rPr>
      </w:pPr>
      <w:r w:rsidRPr="00715B0E">
        <w:rPr>
          <w:sz w:val="24"/>
          <w:szCs w:val="24"/>
          <w:lang w:val="de-DE" w:eastAsia="ru-RU"/>
        </w:rPr>
        <w:t xml:space="preserve">d. ist Rentner                </w:t>
      </w:r>
    </w:p>
    <w:p w:rsidR="002740A3" w:rsidRPr="00715B0E" w:rsidRDefault="002740A3" w:rsidP="002740A3">
      <w:pPr>
        <w:numPr>
          <w:ilvl w:val="0"/>
          <w:numId w:val="18"/>
        </w:numPr>
        <w:suppressAutoHyphens w:val="0"/>
        <w:autoSpaceDE/>
        <w:autoSpaceDN w:val="0"/>
        <w:spacing w:after="200" w:line="276" w:lineRule="auto"/>
        <w:jc w:val="both"/>
        <w:rPr>
          <w:sz w:val="24"/>
          <w:szCs w:val="24"/>
          <w:lang w:val="de-DE" w:eastAsia="ru-RU"/>
        </w:rPr>
      </w:pPr>
      <w:r w:rsidRPr="00715B0E">
        <w:rPr>
          <w:sz w:val="24"/>
          <w:szCs w:val="24"/>
          <w:lang w:val="de-DE" w:eastAsia="ru-RU"/>
        </w:rPr>
        <w:t>Swetlana  ist  in Efremow  ....   .</w:t>
      </w:r>
    </w:p>
    <w:p w:rsidR="002740A3" w:rsidRPr="00715B0E" w:rsidRDefault="002740A3" w:rsidP="002740A3">
      <w:pPr>
        <w:suppressAutoHyphens w:val="0"/>
        <w:autoSpaceDN w:val="0"/>
        <w:adjustRightInd w:val="0"/>
        <w:ind w:left="360"/>
        <w:jc w:val="both"/>
        <w:rPr>
          <w:sz w:val="24"/>
          <w:szCs w:val="24"/>
          <w:lang w:val="de-DE" w:eastAsia="ru-RU"/>
        </w:rPr>
      </w:pPr>
      <w:r w:rsidRPr="00715B0E">
        <w:rPr>
          <w:sz w:val="24"/>
          <w:szCs w:val="24"/>
          <w:lang w:val="de-DE" w:eastAsia="ru-RU"/>
        </w:rPr>
        <w:t xml:space="preserve">      a. Jahre alt         b. nach Hause       c.  arbeiten   d.      geboren</w:t>
      </w:r>
    </w:p>
    <w:p w:rsidR="002740A3" w:rsidRPr="00715B0E" w:rsidRDefault="002740A3" w:rsidP="002740A3">
      <w:pPr>
        <w:suppressAutoHyphens w:val="0"/>
        <w:autoSpaceDN w:val="0"/>
        <w:adjustRightInd w:val="0"/>
        <w:ind w:left="142"/>
        <w:jc w:val="both"/>
        <w:rPr>
          <w:sz w:val="24"/>
          <w:szCs w:val="24"/>
          <w:lang w:val="de-DE" w:eastAsia="ru-RU"/>
        </w:rPr>
      </w:pPr>
      <w:r w:rsidRPr="00715B0E">
        <w:rPr>
          <w:sz w:val="24"/>
          <w:szCs w:val="24"/>
          <w:lang w:val="de-DE" w:eastAsia="ru-RU"/>
        </w:rPr>
        <w:t xml:space="preserve">   10.  Mein Freund studiert ...   .</w:t>
      </w:r>
    </w:p>
    <w:p w:rsidR="002740A3" w:rsidRPr="00715B0E" w:rsidRDefault="002740A3" w:rsidP="002740A3">
      <w:pPr>
        <w:suppressAutoHyphens w:val="0"/>
        <w:autoSpaceDN w:val="0"/>
        <w:adjustRightInd w:val="0"/>
        <w:ind w:left="142"/>
        <w:jc w:val="both"/>
        <w:rPr>
          <w:sz w:val="24"/>
          <w:szCs w:val="24"/>
          <w:lang w:val="de-DE" w:eastAsia="ru-RU"/>
        </w:rPr>
      </w:pPr>
      <w:r w:rsidRPr="00715B0E">
        <w:rPr>
          <w:sz w:val="24"/>
          <w:szCs w:val="24"/>
          <w:lang w:val="de-DE" w:eastAsia="ru-RU"/>
        </w:rPr>
        <w:t xml:space="preserve">          a. an der Haltestelle     b. in einem Betrieb      c.  an der Hochschule</w:t>
      </w:r>
    </w:p>
    <w:p w:rsidR="002740A3" w:rsidRPr="00715B0E" w:rsidRDefault="002740A3" w:rsidP="002740A3">
      <w:pPr>
        <w:suppressAutoHyphens w:val="0"/>
        <w:autoSpaceDN w:val="0"/>
        <w:adjustRightInd w:val="0"/>
        <w:ind w:left="142"/>
        <w:jc w:val="both"/>
        <w:rPr>
          <w:sz w:val="24"/>
          <w:szCs w:val="24"/>
          <w:lang w:val="de-DE" w:eastAsia="ru-RU"/>
        </w:rPr>
      </w:pPr>
      <w:r w:rsidRPr="00715B0E">
        <w:rPr>
          <w:sz w:val="24"/>
          <w:szCs w:val="24"/>
          <w:lang w:val="de-DE" w:eastAsia="ru-RU"/>
        </w:rPr>
        <w:t xml:space="preserve">           d. in der Grundschule</w:t>
      </w:r>
    </w:p>
    <w:p w:rsidR="002740A3" w:rsidRPr="00A655AB" w:rsidRDefault="002740A3" w:rsidP="002740A3">
      <w:pPr>
        <w:ind w:left="870"/>
        <w:rPr>
          <w:lang w:val="en-US"/>
        </w:rPr>
      </w:pPr>
    </w:p>
    <w:p w:rsidR="002740A3" w:rsidRPr="00A655AB" w:rsidRDefault="002740A3" w:rsidP="002740A3">
      <w:pPr>
        <w:ind w:firstLine="709"/>
        <w:jc w:val="center"/>
        <w:rPr>
          <w:b/>
          <w:color w:val="00000A"/>
          <w:sz w:val="24"/>
          <w:szCs w:val="24"/>
          <w:lang w:val="en-US"/>
        </w:rPr>
      </w:pPr>
    </w:p>
    <w:p w:rsidR="002740A3" w:rsidRDefault="002740A3" w:rsidP="002740A3">
      <w:pPr>
        <w:ind w:firstLine="709"/>
        <w:jc w:val="center"/>
        <w:rPr>
          <w:b/>
          <w:color w:val="00000A"/>
          <w:sz w:val="24"/>
          <w:szCs w:val="24"/>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французский</w:t>
      </w:r>
      <w:r w:rsidRPr="00A655AB">
        <w:rPr>
          <w:b/>
          <w:color w:val="00000A"/>
          <w:sz w:val="24"/>
          <w:szCs w:val="24"/>
          <w:lang w:val="en-US"/>
        </w:rPr>
        <w:t>)»</w:t>
      </w:r>
    </w:p>
    <w:p w:rsidR="002740A3" w:rsidRDefault="002740A3" w:rsidP="002740A3">
      <w:pPr>
        <w:ind w:firstLine="709"/>
        <w:jc w:val="center"/>
        <w:rPr>
          <w:b/>
          <w:color w:val="00000A"/>
          <w:sz w:val="24"/>
          <w:szCs w:val="24"/>
          <w:lang w:val="en-US"/>
        </w:rPr>
      </w:pPr>
    </w:p>
    <w:p w:rsidR="002740A3" w:rsidRDefault="002740A3" w:rsidP="002740A3">
      <w:pPr>
        <w:numPr>
          <w:ilvl w:val="1"/>
          <w:numId w:val="15"/>
        </w:numPr>
        <w:rPr>
          <w:b/>
          <w:color w:val="00000A"/>
          <w:sz w:val="24"/>
          <w:szCs w:val="24"/>
          <w:lang w:val="en-US"/>
        </w:rPr>
      </w:pPr>
      <w:r w:rsidRPr="00401476">
        <w:rPr>
          <w:sz w:val="24"/>
          <w:szCs w:val="24"/>
          <w:lang w:val="fr-FR"/>
        </w:rPr>
        <w:t xml:space="preserve">Compréhension de </w:t>
      </w:r>
      <w:r>
        <w:rPr>
          <w:sz w:val="24"/>
          <w:szCs w:val="24"/>
          <w:lang w:val="fr-FR"/>
        </w:rPr>
        <w:t>text</w:t>
      </w:r>
    </w:p>
    <w:p w:rsidR="002740A3" w:rsidRDefault="002740A3" w:rsidP="002740A3">
      <w:pPr>
        <w:ind w:firstLine="709"/>
        <w:jc w:val="center"/>
        <w:rPr>
          <w:b/>
          <w:color w:val="00000A"/>
          <w:sz w:val="24"/>
          <w:szCs w:val="24"/>
          <w:lang w:val="en-US"/>
        </w:rPr>
      </w:pPr>
    </w:p>
    <w:p w:rsidR="002740A3" w:rsidRPr="0068113B" w:rsidRDefault="002740A3" w:rsidP="002740A3">
      <w:pPr>
        <w:pStyle w:val="af9"/>
        <w:ind w:left="284"/>
        <w:rPr>
          <w:bCs/>
          <w:iCs/>
          <w:sz w:val="24"/>
        </w:rPr>
      </w:pPr>
      <w:r w:rsidRPr="0068113B">
        <w:rPr>
          <w:bCs/>
          <w:iCs/>
          <w:sz w:val="24"/>
        </w:rPr>
        <w:t>L'enseignement supérieur.</w:t>
      </w:r>
    </w:p>
    <w:p w:rsidR="002740A3" w:rsidRPr="00AC21B9" w:rsidRDefault="002740A3" w:rsidP="002740A3">
      <w:pPr>
        <w:pStyle w:val="af9"/>
        <w:ind w:left="284" w:firstLine="708"/>
        <w:jc w:val="both"/>
        <w:rPr>
          <w:bCs/>
          <w:iCs/>
          <w:sz w:val="24"/>
        </w:rPr>
      </w:pPr>
      <w:r w:rsidRPr="00AC21B9">
        <w:rPr>
          <w:bCs/>
          <w:iCs/>
          <w:sz w:val="24"/>
        </w:rPr>
        <w:t>L'enseignement supérieur est accessible en principe seulement après le baccalauréat.</w:t>
      </w:r>
    </w:p>
    <w:p w:rsidR="002740A3" w:rsidRPr="00AC21B9" w:rsidRDefault="002740A3" w:rsidP="002740A3">
      <w:pPr>
        <w:pStyle w:val="af9"/>
        <w:ind w:left="284" w:firstLine="708"/>
        <w:jc w:val="both"/>
        <w:rPr>
          <w:bCs/>
          <w:iCs/>
          <w:sz w:val="24"/>
        </w:rPr>
      </w:pPr>
      <w:r w:rsidRPr="00AC21B9">
        <w:rPr>
          <w:bCs/>
          <w:iCs/>
          <w:sz w:val="24"/>
        </w:rPr>
        <w:t>Après le baccalauréat on peut se diriger soit vers une université, soit vers une grande école.</w:t>
      </w:r>
    </w:p>
    <w:p w:rsidR="002740A3" w:rsidRPr="00AC21B9" w:rsidRDefault="002740A3" w:rsidP="002740A3">
      <w:pPr>
        <w:pStyle w:val="af9"/>
        <w:ind w:left="284" w:firstLine="708"/>
        <w:jc w:val="both"/>
        <w:rPr>
          <w:bCs/>
          <w:iCs/>
          <w:sz w:val="24"/>
        </w:rPr>
      </w:pPr>
      <w:r w:rsidRPr="00AC21B9">
        <w:rPr>
          <w:bCs/>
          <w:iCs/>
          <w:sz w:val="24"/>
        </w:rPr>
        <w:t>Les universités sont les seuls établissements qui accueillent tous les candidats sans faire de sélection. Il faut s'y inscrire et verser la somme nécessaire. Plus de la moitié des bacheliers vont à l'université, mais 40% environ abandonnent leurs études au cours de la première année.</w:t>
      </w:r>
    </w:p>
    <w:p w:rsidR="002740A3" w:rsidRPr="00AC21B9" w:rsidRDefault="002740A3" w:rsidP="002740A3">
      <w:pPr>
        <w:pStyle w:val="af9"/>
        <w:ind w:left="284" w:firstLine="708"/>
        <w:jc w:val="both"/>
        <w:rPr>
          <w:bCs/>
          <w:iCs/>
          <w:sz w:val="24"/>
        </w:rPr>
      </w:pPr>
      <w:r w:rsidRPr="00AC21B9">
        <w:rPr>
          <w:bCs/>
          <w:iCs/>
          <w:sz w:val="24"/>
        </w:rPr>
        <w:t>Les études universitaires sont organisées en trois cycles. Le premier cycle s'étale sur 2 ans et dispense une formation générale. A la fin du premier cycle les étudiants obtiennent un diplôme qui s'appelle le DEUG (diplôme d'études universitaires générales). Munis de ce diplôme, les étudiants peuvent entrer en deuxième cycle qui s'étale également sur deux ans et qui dispense aux étudiants une spécialisation. Enfin le troisième cycle mène au doctorat qui prévoit un travail de recherche et la préparation d'une thèse.</w:t>
      </w:r>
    </w:p>
    <w:p w:rsidR="002740A3" w:rsidRPr="00AC21B9" w:rsidRDefault="002740A3" w:rsidP="002740A3">
      <w:pPr>
        <w:pStyle w:val="af9"/>
        <w:ind w:left="284" w:firstLine="708"/>
        <w:jc w:val="both"/>
        <w:rPr>
          <w:bCs/>
          <w:iCs/>
          <w:sz w:val="24"/>
        </w:rPr>
      </w:pPr>
      <w:r w:rsidRPr="00AC21B9">
        <w:rPr>
          <w:bCs/>
          <w:iCs/>
          <w:sz w:val="24"/>
        </w:rPr>
        <w:lastRenderedPageBreak/>
        <w:t>Le système des Grandes Écoles est totalement distinct du système universitaire.</w:t>
      </w:r>
    </w:p>
    <w:p w:rsidR="002740A3" w:rsidRPr="00AC21B9" w:rsidRDefault="002740A3" w:rsidP="002740A3">
      <w:pPr>
        <w:pStyle w:val="af9"/>
        <w:ind w:left="284" w:firstLine="708"/>
        <w:jc w:val="both"/>
        <w:rPr>
          <w:bCs/>
          <w:iCs/>
          <w:sz w:val="24"/>
        </w:rPr>
      </w:pPr>
      <w:r w:rsidRPr="00AC21B9">
        <w:rPr>
          <w:bCs/>
          <w:iCs/>
          <w:sz w:val="24"/>
        </w:rPr>
        <w:t>L'entrée de ces écoles est souvent difficile, elle se fait sur concours qui nécessite une préparation en deux années après le bac. Cette préparation se fait dans des classes préparatoires aux grandes écoles situées dans les lycées. Lorsqu'on a réussi le concours d'entrée d'une grande école on est à peu près sûr d'arriver jusqu'au diplôme et de trouver ensuite un emploi de haut niveau.</w:t>
      </w:r>
    </w:p>
    <w:p w:rsidR="002740A3" w:rsidRPr="00AC21B9" w:rsidRDefault="002740A3" w:rsidP="002740A3">
      <w:pPr>
        <w:pStyle w:val="af9"/>
        <w:ind w:left="284" w:firstLine="708"/>
        <w:jc w:val="both"/>
        <w:rPr>
          <w:bCs/>
          <w:iCs/>
          <w:sz w:val="24"/>
        </w:rPr>
      </w:pPr>
      <w:r w:rsidRPr="00AC21B9">
        <w:rPr>
          <w:bCs/>
          <w:iCs/>
          <w:sz w:val="24"/>
        </w:rPr>
        <w:t>Il existe une grande variété de ces écoles. Elles jouent un rôle très important en France, notamment dans la formation des ingénieurs et des cadres de l'administration, de l'industrie et du commerce.</w:t>
      </w:r>
    </w:p>
    <w:p w:rsidR="002740A3" w:rsidRPr="00AC21B9" w:rsidRDefault="002740A3" w:rsidP="002740A3">
      <w:pPr>
        <w:pStyle w:val="af9"/>
        <w:ind w:left="284"/>
        <w:rPr>
          <w:sz w:val="24"/>
          <w:lang w:val="en-US"/>
        </w:rPr>
      </w:pPr>
    </w:p>
    <w:p w:rsidR="002740A3" w:rsidRPr="00AC21B9" w:rsidRDefault="002740A3" w:rsidP="002740A3">
      <w:pPr>
        <w:pStyle w:val="30"/>
        <w:spacing w:after="0"/>
        <w:ind w:left="284"/>
        <w:jc w:val="both"/>
        <w:rPr>
          <w:sz w:val="24"/>
          <w:szCs w:val="24"/>
          <w:lang w:val="fr-FR"/>
        </w:rPr>
      </w:pPr>
      <w:r>
        <w:rPr>
          <w:sz w:val="24"/>
          <w:szCs w:val="24"/>
          <w:lang w:val="fr-FR"/>
        </w:rPr>
        <w:t>1</w:t>
      </w:r>
      <w:r w:rsidRPr="00AC21B9">
        <w:rPr>
          <w:sz w:val="24"/>
          <w:szCs w:val="24"/>
          <w:lang w:val="fr-FR"/>
        </w:rPr>
        <w:t>. Les universités sont les seuls établissements qui accueillent tous les candidats ... .</w:t>
      </w:r>
    </w:p>
    <w:p w:rsidR="002740A3" w:rsidRPr="00AC21B9"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a. sans faire de sélection</w:t>
      </w:r>
    </w:p>
    <w:p w:rsidR="002740A3" w:rsidRPr="00AC21B9"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b. seulement après le baccalauréat</w:t>
      </w:r>
    </w:p>
    <w:p w:rsidR="002740A3" w:rsidRPr="00AC21B9"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c. au cours de la première année</w:t>
      </w:r>
    </w:p>
    <w:p w:rsidR="002740A3" w:rsidRPr="00AC21B9" w:rsidRDefault="002740A3" w:rsidP="002740A3">
      <w:pPr>
        <w:pStyle w:val="30"/>
        <w:spacing w:after="0"/>
        <w:ind w:left="284"/>
        <w:jc w:val="both"/>
        <w:rPr>
          <w:sz w:val="24"/>
          <w:szCs w:val="24"/>
          <w:lang w:val="fr-FR"/>
        </w:rPr>
      </w:pPr>
      <w:r>
        <w:rPr>
          <w:sz w:val="24"/>
          <w:szCs w:val="24"/>
          <w:lang w:val="fr-FR"/>
        </w:rPr>
        <w:t>2</w:t>
      </w:r>
      <w:r w:rsidRPr="00AC21B9">
        <w:rPr>
          <w:sz w:val="24"/>
          <w:szCs w:val="24"/>
          <w:lang w:val="fr-FR"/>
        </w:rPr>
        <w:t>. À la fin du ... cycle les étudiants obtiennent un diplôme qui s'appelle le DEUG.</w:t>
      </w:r>
    </w:p>
    <w:p w:rsidR="002740A3"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a. premier</w:t>
      </w:r>
      <w:r w:rsidRPr="00AC21B9">
        <w:rPr>
          <w:sz w:val="24"/>
          <w:szCs w:val="24"/>
          <w:lang w:val="fr-FR"/>
        </w:rPr>
        <w:tab/>
      </w:r>
      <w:r w:rsidRPr="00AC21B9">
        <w:rPr>
          <w:sz w:val="24"/>
          <w:szCs w:val="24"/>
          <w:lang w:val="fr-FR"/>
        </w:rPr>
        <w:tab/>
      </w:r>
      <w:r w:rsidRPr="00AC21B9">
        <w:rPr>
          <w:sz w:val="24"/>
          <w:szCs w:val="24"/>
          <w:lang w:val="fr-FR"/>
        </w:rPr>
        <w:tab/>
      </w:r>
      <w:r w:rsidRPr="00AC21B9">
        <w:rPr>
          <w:sz w:val="24"/>
          <w:szCs w:val="24"/>
          <w:lang w:val="fr-FR"/>
        </w:rPr>
        <w:tab/>
      </w:r>
    </w:p>
    <w:p w:rsidR="002740A3"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b. deuxième</w:t>
      </w:r>
      <w:r w:rsidRPr="00AC21B9">
        <w:rPr>
          <w:sz w:val="24"/>
          <w:szCs w:val="24"/>
          <w:lang w:val="fr-FR"/>
        </w:rPr>
        <w:tab/>
      </w:r>
      <w:r w:rsidRPr="00AC21B9">
        <w:rPr>
          <w:sz w:val="24"/>
          <w:szCs w:val="24"/>
          <w:lang w:val="fr-FR"/>
        </w:rPr>
        <w:tab/>
      </w:r>
      <w:r w:rsidRPr="00AC21B9">
        <w:rPr>
          <w:sz w:val="24"/>
          <w:szCs w:val="24"/>
          <w:lang w:val="fr-FR"/>
        </w:rPr>
        <w:tab/>
      </w:r>
      <w:r w:rsidRPr="00AC21B9">
        <w:rPr>
          <w:sz w:val="24"/>
          <w:szCs w:val="24"/>
          <w:lang w:val="fr-FR"/>
        </w:rPr>
        <w:tab/>
      </w:r>
    </w:p>
    <w:p w:rsidR="002740A3" w:rsidRPr="00AC21B9"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c. cinquème</w:t>
      </w:r>
    </w:p>
    <w:p w:rsidR="002740A3" w:rsidRPr="00AC21B9" w:rsidRDefault="002740A3" w:rsidP="002740A3">
      <w:pPr>
        <w:pStyle w:val="30"/>
        <w:spacing w:after="0"/>
        <w:ind w:left="284"/>
        <w:jc w:val="both"/>
        <w:rPr>
          <w:sz w:val="24"/>
          <w:szCs w:val="24"/>
          <w:lang w:val="fr-FR"/>
        </w:rPr>
      </w:pPr>
      <w:r w:rsidRPr="00AC21B9">
        <w:rPr>
          <w:sz w:val="24"/>
          <w:szCs w:val="24"/>
          <w:lang w:val="fr-FR"/>
        </w:rPr>
        <w:t>3. Le troisième cycle mène au doctorat qui prévoit ... .</w:t>
      </w:r>
    </w:p>
    <w:p w:rsidR="002740A3"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a. un travail de contrôle</w:t>
      </w:r>
      <w:r w:rsidRPr="00AC21B9">
        <w:rPr>
          <w:sz w:val="24"/>
          <w:szCs w:val="24"/>
          <w:lang w:val="fr-FR"/>
        </w:rPr>
        <w:tab/>
      </w:r>
    </w:p>
    <w:p w:rsidR="002740A3"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 xml:space="preserve">b. un travail de recherche   </w:t>
      </w:r>
    </w:p>
    <w:p w:rsidR="002740A3" w:rsidRPr="00AC21B9"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 xml:space="preserve"> c. un travail à la chaîne</w:t>
      </w:r>
    </w:p>
    <w:p w:rsidR="002740A3" w:rsidRPr="00AC21B9" w:rsidRDefault="002740A3" w:rsidP="002740A3">
      <w:pPr>
        <w:pStyle w:val="30"/>
        <w:spacing w:after="0"/>
        <w:ind w:left="284"/>
        <w:jc w:val="both"/>
        <w:rPr>
          <w:sz w:val="24"/>
          <w:szCs w:val="24"/>
          <w:lang w:val="fr-FR"/>
        </w:rPr>
      </w:pPr>
      <w:r>
        <w:rPr>
          <w:sz w:val="24"/>
          <w:szCs w:val="24"/>
          <w:lang w:val="fr-FR"/>
        </w:rPr>
        <w:t>4</w:t>
      </w:r>
      <w:r w:rsidRPr="00AC21B9">
        <w:rPr>
          <w:sz w:val="24"/>
          <w:szCs w:val="24"/>
          <w:lang w:val="fr-FR"/>
        </w:rPr>
        <w:t>. L'entrée des Grandes Écoles  est souvent difficile, elle se fait ... .</w:t>
      </w:r>
    </w:p>
    <w:p w:rsidR="002740A3"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 xml:space="preserve">a. sans faire de sélection   </w:t>
      </w:r>
    </w:p>
    <w:p w:rsidR="002740A3"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 xml:space="preserve">  b. après la préparation d'une thèse   </w:t>
      </w:r>
    </w:p>
    <w:p w:rsidR="002740A3" w:rsidRPr="00AC21B9" w:rsidRDefault="002740A3" w:rsidP="002740A3">
      <w:pPr>
        <w:pStyle w:val="30"/>
        <w:spacing w:after="0"/>
        <w:ind w:left="284"/>
        <w:jc w:val="both"/>
        <w:rPr>
          <w:sz w:val="24"/>
          <w:szCs w:val="24"/>
          <w:lang w:val="fr-FR"/>
        </w:rPr>
      </w:pPr>
      <w:r w:rsidRPr="00AC21B9">
        <w:rPr>
          <w:sz w:val="24"/>
          <w:szCs w:val="24"/>
          <w:lang w:val="fr-FR"/>
        </w:rPr>
        <w:t xml:space="preserve">    c. sur concours</w:t>
      </w:r>
    </w:p>
    <w:p w:rsidR="002740A3" w:rsidRPr="00AC21B9" w:rsidRDefault="002740A3" w:rsidP="002740A3">
      <w:pPr>
        <w:pStyle w:val="30"/>
        <w:spacing w:after="0"/>
        <w:ind w:left="284"/>
        <w:jc w:val="both"/>
        <w:rPr>
          <w:sz w:val="24"/>
          <w:szCs w:val="24"/>
          <w:lang w:val="fr-FR"/>
        </w:rPr>
      </w:pPr>
      <w:r>
        <w:rPr>
          <w:sz w:val="24"/>
          <w:szCs w:val="24"/>
          <w:lang w:val="fr-FR"/>
        </w:rPr>
        <w:t xml:space="preserve"> 5</w:t>
      </w:r>
      <w:r w:rsidRPr="00AC21B9">
        <w:rPr>
          <w:sz w:val="24"/>
          <w:szCs w:val="24"/>
          <w:lang w:val="fr-FR"/>
        </w:rPr>
        <w:t>. Lorsqu'on a réussi le concours d'entrée d'une Grande École on est ... .</w:t>
      </w:r>
    </w:p>
    <w:p w:rsidR="002740A3" w:rsidRPr="00AC21B9"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a. sûr de trouver ensuite un emploi de haut niveau</w:t>
      </w:r>
    </w:p>
    <w:p w:rsidR="002740A3" w:rsidRPr="00AC21B9"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b. à peu près sûr de trouver ensuite un emploi de haut niveau</w:t>
      </w:r>
    </w:p>
    <w:p w:rsidR="002740A3" w:rsidRDefault="002740A3" w:rsidP="002740A3">
      <w:pPr>
        <w:pStyle w:val="30"/>
        <w:spacing w:after="0"/>
        <w:ind w:left="284"/>
        <w:jc w:val="both"/>
        <w:rPr>
          <w:sz w:val="24"/>
          <w:szCs w:val="24"/>
          <w:lang w:val="fr-FR"/>
        </w:rPr>
      </w:pPr>
      <w:r>
        <w:rPr>
          <w:sz w:val="24"/>
          <w:szCs w:val="24"/>
          <w:lang w:val="fr-FR"/>
        </w:rPr>
        <w:t xml:space="preserve">     </w:t>
      </w:r>
      <w:r w:rsidRPr="00AC21B9">
        <w:rPr>
          <w:sz w:val="24"/>
          <w:szCs w:val="24"/>
          <w:lang w:val="fr-FR"/>
        </w:rPr>
        <w:t>c. à peu près sûr de recevoir une formation générale</w:t>
      </w:r>
    </w:p>
    <w:p w:rsidR="002740A3" w:rsidRPr="002740A3" w:rsidRDefault="002740A3" w:rsidP="002740A3">
      <w:pPr>
        <w:suppressAutoHyphens w:val="0"/>
        <w:autoSpaceDE/>
        <w:jc w:val="both"/>
        <w:rPr>
          <w:rFonts w:ascii="Liberation Serif" w:eastAsia="Arial Unicode MS" w:hAnsi="Liberation Serif" w:cs="Mangal"/>
          <w:i/>
          <w:sz w:val="24"/>
          <w:szCs w:val="24"/>
          <w:lang w:val="en-US" w:bidi="hi-IN"/>
        </w:rPr>
      </w:pPr>
    </w:p>
    <w:p w:rsidR="002740A3" w:rsidRPr="00715B0E" w:rsidRDefault="002740A3" w:rsidP="002740A3">
      <w:pPr>
        <w:suppressAutoHyphens w:val="0"/>
        <w:autoSpaceDE/>
        <w:jc w:val="both"/>
        <w:rPr>
          <w:rFonts w:ascii="Liberation Serif" w:eastAsia="Arial Unicode MS" w:hAnsi="Liberation Serif" w:cs="Mangal"/>
          <w:i/>
          <w:sz w:val="24"/>
          <w:szCs w:val="24"/>
          <w:lang w:val="fr-FR" w:bidi="hi-IN"/>
        </w:rPr>
      </w:pPr>
      <w:r w:rsidRPr="002740A3">
        <w:rPr>
          <w:rFonts w:ascii="Liberation Serif" w:eastAsia="Arial Unicode MS" w:hAnsi="Liberation Serif" w:cs="Mangal"/>
          <w:i/>
          <w:sz w:val="24"/>
          <w:szCs w:val="24"/>
          <w:lang w:val="en-US" w:bidi="hi-IN"/>
        </w:rPr>
        <w:t>2</w:t>
      </w:r>
      <w:r w:rsidRPr="00715B0E">
        <w:rPr>
          <w:rFonts w:ascii="Liberation Serif" w:eastAsia="Arial Unicode MS" w:hAnsi="Liberation Serif" w:cs="Mangal"/>
          <w:i/>
          <w:sz w:val="24"/>
          <w:szCs w:val="24"/>
          <w:lang w:val="fr-FR" w:bidi="hi-IN"/>
        </w:rPr>
        <w:t>.</w:t>
      </w:r>
      <w:r w:rsidRPr="00715B0E">
        <w:rPr>
          <w:rFonts w:ascii="Liberation Serif" w:eastAsia="Arial Unicode MS" w:hAnsi="Liberation Serif" w:cs="Mangal"/>
          <w:i/>
          <w:sz w:val="24"/>
          <w:szCs w:val="24"/>
          <w:lang w:val="en-US" w:bidi="hi-IN"/>
        </w:rPr>
        <w:t xml:space="preserve"> </w:t>
      </w:r>
      <w:r w:rsidRPr="00715B0E">
        <w:rPr>
          <w:rFonts w:ascii="Liberation Serif" w:eastAsia="Arial Unicode MS" w:hAnsi="Liberation Serif" w:cs="Mangal"/>
          <w:i/>
          <w:sz w:val="24"/>
          <w:szCs w:val="24"/>
          <w:lang w:val="fr-FR" w:bidi="hi-IN"/>
        </w:rPr>
        <w:t xml:space="preserve"> Test lexical</w:t>
      </w:r>
    </w:p>
    <w:p w:rsidR="002740A3" w:rsidRPr="00715B0E" w:rsidRDefault="002740A3" w:rsidP="002740A3">
      <w:pPr>
        <w:widowControl w:val="0"/>
        <w:autoSpaceDE/>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en-US" w:bidi="hi-IN"/>
        </w:rPr>
        <w:t>6</w:t>
      </w:r>
      <w:r w:rsidRPr="00715B0E">
        <w:rPr>
          <w:rFonts w:ascii="Liberation Serif" w:eastAsia="Arial Unicode MS" w:hAnsi="Liberation Serif" w:cs="Mangal"/>
          <w:sz w:val="24"/>
          <w:szCs w:val="24"/>
          <w:lang w:val="fr-FR" w:bidi="hi-IN"/>
        </w:rPr>
        <w:t>. Je ... à l’Université d’État de Toula.</w:t>
      </w:r>
    </w:p>
    <w:p w:rsidR="002740A3" w:rsidRPr="00715B0E" w:rsidRDefault="002740A3" w:rsidP="002740A3">
      <w:pPr>
        <w:widowControl w:val="0"/>
        <w:autoSpaceDE/>
        <w:ind w:firstLine="425"/>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fr-FR" w:bidi="hi-IN"/>
        </w:rPr>
        <w:t xml:space="preserve">a. fais une promenade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 xml:space="preserve">b. fais mes études  </w:t>
      </w:r>
      <w:r w:rsidRPr="00715B0E">
        <w:rPr>
          <w:rFonts w:ascii="Liberation Serif" w:eastAsia="Arial Unicode MS" w:hAnsi="Liberation Serif" w:cs="Mangal"/>
          <w:sz w:val="24"/>
          <w:szCs w:val="24"/>
          <w:lang w:val="fr-FR" w:bidi="hi-IN"/>
        </w:rPr>
        <w:tab/>
        <w:t>c. enseigne</w:t>
      </w:r>
    </w:p>
    <w:p w:rsidR="002740A3" w:rsidRPr="00715B0E" w:rsidRDefault="002740A3" w:rsidP="002740A3">
      <w:pPr>
        <w:widowControl w:val="0"/>
        <w:autoSpaceDE/>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en-US" w:bidi="hi-IN"/>
        </w:rPr>
        <w:t>7</w:t>
      </w:r>
      <w:r w:rsidRPr="00715B0E">
        <w:rPr>
          <w:rFonts w:ascii="Liberation Serif" w:eastAsia="Arial Unicode MS" w:hAnsi="Liberation Serif" w:cs="Mangal"/>
          <w:sz w:val="24"/>
          <w:szCs w:val="24"/>
          <w:lang w:val="fr-FR" w:bidi="hi-IN"/>
        </w:rPr>
        <w:t>. Nous avons quatre ... par jour.</w:t>
      </w:r>
    </w:p>
    <w:p w:rsidR="002740A3" w:rsidRPr="00715B0E" w:rsidRDefault="002740A3" w:rsidP="002740A3">
      <w:pPr>
        <w:widowControl w:val="0"/>
        <w:autoSpaceDE/>
        <w:ind w:firstLine="425"/>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fr-FR" w:bidi="hi-IN"/>
        </w:rPr>
        <w:t xml:space="preserve">a. examens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 xml:space="preserve">b. semestres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 xml:space="preserve">c. cours </w:t>
      </w:r>
    </w:p>
    <w:p w:rsidR="002740A3" w:rsidRPr="00715B0E" w:rsidRDefault="002740A3" w:rsidP="002740A3">
      <w:pPr>
        <w:widowControl w:val="0"/>
        <w:autoSpaceDE/>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en-US" w:bidi="hi-IN"/>
        </w:rPr>
        <w:t>8</w:t>
      </w:r>
      <w:r w:rsidRPr="00715B0E">
        <w:rPr>
          <w:rFonts w:ascii="Liberation Serif" w:eastAsia="Arial Unicode MS" w:hAnsi="Liberation Serif" w:cs="Mangal"/>
          <w:sz w:val="24"/>
          <w:szCs w:val="24"/>
          <w:lang w:val="fr-FR" w:bidi="hi-IN"/>
        </w:rPr>
        <w:t>. Pendant les premières années on étudie des ... communes: les mathématiques, la physique, la chimie.</w:t>
      </w:r>
    </w:p>
    <w:p w:rsidR="002740A3" w:rsidRPr="00715B0E" w:rsidRDefault="002740A3" w:rsidP="002740A3">
      <w:pPr>
        <w:widowControl w:val="0"/>
        <w:autoSpaceDE/>
        <w:ind w:firstLine="425"/>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fr-FR" w:bidi="hi-IN"/>
        </w:rPr>
        <w:t xml:space="preserve">a. matières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 xml:space="preserve">b. problèmes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c. professions</w:t>
      </w:r>
    </w:p>
    <w:p w:rsidR="002740A3" w:rsidRPr="00715B0E" w:rsidRDefault="002740A3" w:rsidP="002740A3">
      <w:pPr>
        <w:widowControl w:val="0"/>
        <w:autoSpaceDE/>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en-US" w:bidi="hi-IN"/>
        </w:rPr>
        <w:t>9</w:t>
      </w:r>
      <w:r w:rsidRPr="00715B0E">
        <w:rPr>
          <w:rFonts w:ascii="Liberation Serif" w:eastAsia="Arial Unicode MS" w:hAnsi="Liberation Serif" w:cs="Mangal"/>
          <w:sz w:val="24"/>
          <w:szCs w:val="24"/>
          <w:lang w:val="fr-FR" w:bidi="hi-IN"/>
        </w:rPr>
        <w:t>. Pendant les cours de français nous lisons et traduisons des ... techniques et scientifiques.</w:t>
      </w:r>
    </w:p>
    <w:p w:rsidR="002740A3" w:rsidRPr="00715B0E" w:rsidRDefault="002740A3" w:rsidP="002740A3">
      <w:pPr>
        <w:widowControl w:val="0"/>
        <w:autoSpaceDE/>
        <w:ind w:firstLine="425"/>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fr-FR" w:bidi="hi-IN"/>
        </w:rPr>
        <w:t xml:space="preserve">a. textes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 xml:space="preserve">b. vers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c. contes</w:t>
      </w:r>
    </w:p>
    <w:p w:rsidR="002740A3" w:rsidRPr="00715B0E" w:rsidRDefault="002740A3" w:rsidP="002740A3">
      <w:pPr>
        <w:widowControl w:val="0"/>
        <w:autoSpaceDE/>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fr-FR" w:bidi="hi-IN"/>
        </w:rPr>
        <w:t>1</w:t>
      </w:r>
      <w:r w:rsidRPr="00715B0E">
        <w:rPr>
          <w:rFonts w:ascii="Liberation Serif" w:eastAsia="Arial Unicode MS" w:hAnsi="Liberation Serif" w:cs="Mangal"/>
          <w:sz w:val="24"/>
          <w:szCs w:val="24"/>
          <w:lang w:val="en-US" w:bidi="hi-IN"/>
        </w:rPr>
        <w:t>0</w:t>
      </w:r>
      <w:r w:rsidRPr="00715B0E">
        <w:rPr>
          <w:rFonts w:ascii="Liberation Serif" w:eastAsia="Arial Unicode MS" w:hAnsi="Liberation Serif" w:cs="Mangal"/>
          <w:sz w:val="24"/>
          <w:szCs w:val="24"/>
          <w:lang w:val="fr-FR" w:bidi="hi-IN"/>
        </w:rPr>
        <w:t>. Il existe la session ... et la session d’hiver.</w:t>
      </w:r>
    </w:p>
    <w:p w:rsidR="002740A3" w:rsidRPr="00715B0E" w:rsidRDefault="002740A3" w:rsidP="002740A3">
      <w:pPr>
        <w:widowControl w:val="0"/>
        <w:autoSpaceDE/>
        <w:jc w:val="both"/>
        <w:rPr>
          <w:rFonts w:ascii="Liberation Serif" w:eastAsia="Arial Unicode MS" w:hAnsi="Liberation Serif" w:cs="Mangal"/>
          <w:sz w:val="24"/>
          <w:szCs w:val="24"/>
          <w:lang w:val="fr-FR" w:bidi="hi-IN"/>
        </w:rPr>
      </w:pPr>
      <w:r w:rsidRPr="00715B0E">
        <w:rPr>
          <w:rFonts w:ascii="Liberation Serif" w:eastAsia="Arial Unicode MS" w:hAnsi="Liberation Serif" w:cs="Mangal"/>
          <w:sz w:val="24"/>
          <w:szCs w:val="24"/>
          <w:lang w:val="fr-FR" w:bidi="hi-IN"/>
        </w:rPr>
        <w:t xml:space="preserve">a. d’hiver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 xml:space="preserve">b. d’été  </w:t>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r>
      <w:r w:rsidRPr="00715B0E">
        <w:rPr>
          <w:rFonts w:ascii="Liberation Serif" w:eastAsia="Arial Unicode MS" w:hAnsi="Liberation Serif" w:cs="Mangal"/>
          <w:sz w:val="24"/>
          <w:szCs w:val="24"/>
          <w:lang w:val="fr-FR" w:bidi="hi-IN"/>
        </w:rPr>
        <w:tab/>
        <w:t>c. du printemps</w:t>
      </w:r>
    </w:p>
    <w:p w:rsidR="002740A3" w:rsidRPr="00AC21B9" w:rsidRDefault="002740A3" w:rsidP="002740A3">
      <w:pPr>
        <w:pStyle w:val="30"/>
        <w:spacing w:after="0"/>
        <w:ind w:left="284"/>
        <w:jc w:val="both"/>
        <w:rPr>
          <w:sz w:val="24"/>
          <w:szCs w:val="24"/>
          <w:lang w:val="fr-FR"/>
        </w:rPr>
      </w:pPr>
    </w:p>
    <w:p w:rsidR="002740A3" w:rsidRPr="00AC21B9" w:rsidRDefault="002740A3" w:rsidP="002740A3">
      <w:pPr>
        <w:pStyle w:val="af6"/>
        <w:spacing w:before="0" w:after="0"/>
        <w:rPr>
          <w:b/>
          <w:color w:val="000000"/>
          <w:lang w:val="fr-FR"/>
        </w:rPr>
      </w:pPr>
    </w:p>
    <w:p w:rsidR="002740A3" w:rsidRDefault="002740A3" w:rsidP="002740A3">
      <w:pPr>
        <w:jc w:val="center"/>
      </w:pPr>
      <w:r>
        <w:rPr>
          <w:rFonts w:eastAsia="Calibri"/>
          <w:b/>
          <w:sz w:val="28"/>
          <w:szCs w:val="28"/>
          <w:lang w:eastAsia="en-US"/>
        </w:rPr>
        <w:t>2 семестр</w:t>
      </w:r>
    </w:p>
    <w:p w:rsidR="002740A3" w:rsidRDefault="002740A3" w:rsidP="002740A3">
      <w:pPr>
        <w:jc w:val="both"/>
        <w:rPr>
          <w:rFonts w:eastAsia="Calibri"/>
          <w:b/>
          <w:sz w:val="28"/>
          <w:szCs w:val="28"/>
          <w:lang w:eastAsia="en-US"/>
        </w:rPr>
      </w:pPr>
    </w:p>
    <w:p w:rsidR="002740A3"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УК-4.1. </w:t>
      </w:r>
    </w:p>
    <w:p w:rsidR="002740A3" w:rsidRPr="008F4CF4" w:rsidRDefault="002740A3" w:rsidP="002740A3">
      <w:pPr>
        <w:ind w:firstLine="709"/>
        <w:jc w:val="center"/>
      </w:pPr>
      <w:r w:rsidRPr="008F4CF4">
        <w:rPr>
          <w:b/>
          <w:color w:val="00000A"/>
          <w:sz w:val="24"/>
          <w:szCs w:val="24"/>
        </w:rPr>
        <w:t>«</w:t>
      </w:r>
      <w:r>
        <w:rPr>
          <w:b/>
          <w:color w:val="00000A"/>
          <w:sz w:val="24"/>
          <w:szCs w:val="24"/>
        </w:rPr>
        <w:t>Иностранный</w:t>
      </w:r>
      <w:r w:rsidRPr="008F4CF4">
        <w:rPr>
          <w:b/>
          <w:color w:val="00000A"/>
          <w:sz w:val="24"/>
          <w:szCs w:val="24"/>
        </w:rPr>
        <w:t xml:space="preserve"> </w:t>
      </w:r>
      <w:r>
        <w:rPr>
          <w:b/>
          <w:color w:val="00000A"/>
          <w:sz w:val="24"/>
          <w:szCs w:val="24"/>
        </w:rPr>
        <w:t>язык</w:t>
      </w:r>
      <w:r w:rsidRPr="008F4CF4">
        <w:rPr>
          <w:b/>
          <w:color w:val="00000A"/>
          <w:sz w:val="24"/>
          <w:szCs w:val="24"/>
        </w:rPr>
        <w:t xml:space="preserve"> (</w:t>
      </w:r>
      <w:r>
        <w:rPr>
          <w:b/>
          <w:color w:val="00000A"/>
          <w:sz w:val="24"/>
          <w:szCs w:val="24"/>
        </w:rPr>
        <w:t>английский</w:t>
      </w:r>
      <w:r w:rsidRPr="008F4CF4">
        <w:rPr>
          <w:b/>
          <w:color w:val="00000A"/>
          <w:sz w:val="24"/>
          <w:szCs w:val="24"/>
        </w:rPr>
        <w:t>)»</w:t>
      </w:r>
    </w:p>
    <w:p w:rsidR="002740A3" w:rsidRPr="008F4CF4" w:rsidRDefault="002740A3" w:rsidP="002740A3">
      <w:pPr>
        <w:pStyle w:val="af6"/>
        <w:spacing w:before="0" w:after="0"/>
        <w:rPr>
          <w:b/>
          <w:color w:val="000000"/>
          <w:sz w:val="20"/>
          <w:szCs w:val="20"/>
        </w:rPr>
      </w:pPr>
    </w:p>
    <w:p w:rsidR="002740A3" w:rsidRPr="008F4CF4" w:rsidRDefault="002740A3" w:rsidP="002740A3">
      <w:pPr>
        <w:pStyle w:val="Exrubric"/>
        <w:rPr>
          <w:b w:val="0"/>
          <w:lang w:val="ru-RU"/>
        </w:rPr>
      </w:pPr>
      <w:r w:rsidRPr="008F4CF4">
        <w:rPr>
          <w:b w:val="0"/>
          <w:lang w:val="ru-RU"/>
        </w:rPr>
        <w:lastRenderedPageBreak/>
        <w:t>1</w:t>
      </w:r>
      <w:r w:rsidRPr="008F4CF4">
        <w:rPr>
          <w:b w:val="0"/>
          <w:lang w:val="ru-RU"/>
        </w:rPr>
        <w:tab/>
      </w:r>
      <w:r w:rsidRPr="00715B0E">
        <w:rPr>
          <w:b w:val="0"/>
        </w:rPr>
        <w:t>Read</w:t>
      </w:r>
      <w:r w:rsidRPr="008F4CF4">
        <w:rPr>
          <w:b w:val="0"/>
          <w:lang w:val="ru-RU"/>
        </w:rPr>
        <w:t xml:space="preserve"> </w:t>
      </w:r>
      <w:r w:rsidRPr="00715B0E">
        <w:rPr>
          <w:b w:val="0"/>
        </w:rPr>
        <w:t>the</w:t>
      </w:r>
      <w:r w:rsidRPr="008F4CF4">
        <w:rPr>
          <w:b w:val="0"/>
          <w:lang w:val="ru-RU"/>
        </w:rPr>
        <w:t xml:space="preserve"> </w:t>
      </w:r>
      <w:r w:rsidRPr="00715B0E">
        <w:rPr>
          <w:b w:val="0"/>
        </w:rPr>
        <w:t>article</w:t>
      </w:r>
      <w:r w:rsidRPr="008F4CF4">
        <w:rPr>
          <w:b w:val="0"/>
          <w:lang w:val="ru-RU"/>
        </w:rPr>
        <w:t xml:space="preserve"> </w:t>
      </w:r>
      <w:r w:rsidRPr="00715B0E">
        <w:rPr>
          <w:b w:val="0"/>
        </w:rPr>
        <w:t>and</w:t>
      </w:r>
      <w:r w:rsidRPr="008F4CF4">
        <w:rPr>
          <w:b w:val="0"/>
          <w:lang w:val="ru-RU"/>
        </w:rPr>
        <w:t xml:space="preserve"> </w:t>
      </w:r>
      <w:r w:rsidRPr="00715B0E">
        <w:rPr>
          <w:b w:val="0"/>
        </w:rPr>
        <w:t>tick</w:t>
      </w:r>
      <w:r w:rsidRPr="008F4CF4">
        <w:rPr>
          <w:b w:val="0"/>
          <w:lang w:val="ru-RU"/>
        </w:rPr>
        <w:t xml:space="preserve"> (</w:t>
      </w:r>
      <w:r w:rsidRPr="00715B0E">
        <w:rPr>
          <w:b w:val="0"/>
          <w:position w:val="-3"/>
        </w:rPr>
        <w:sym w:font="Wingdings" w:char="F0FC"/>
      </w:r>
      <w:r w:rsidRPr="008F4CF4">
        <w:rPr>
          <w:b w:val="0"/>
          <w:lang w:val="ru-RU"/>
        </w:rPr>
        <w:t xml:space="preserve">) </w:t>
      </w:r>
      <w:r w:rsidRPr="00715B0E">
        <w:rPr>
          <w:b w:val="0"/>
        </w:rPr>
        <w:t>A</w:t>
      </w:r>
      <w:r w:rsidRPr="008F4CF4">
        <w:rPr>
          <w:b w:val="0"/>
          <w:lang w:val="ru-RU"/>
        </w:rPr>
        <w:t xml:space="preserve">, </w:t>
      </w:r>
      <w:r w:rsidRPr="00715B0E">
        <w:rPr>
          <w:b w:val="0"/>
        </w:rPr>
        <w:t>B</w:t>
      </w:r>
      <w:r w:rsidRPr="008F4CF4">
        <w:rPr>
          <w:b w:val="0"/>
          <w:lang w:val="ru-RU"/>
        </w:rPr>
        <w:t xml:space="preserve">, </w:t>
      </w:r>
      <w:r w:rsidRPr="00715B0E">
        <w:rPr>
          <w:b w:val="0"/>
        </w:rPr>
        <w:t>or</w:t>
      </w:r>
      <w:r w:rsidRPr="008F4CF4">
        <w:rPr>
          <w:b w:val="0"/>
          <w:lang w:val="ru-RU"/>
        </w:rPr>
        <w:t xml:space="preserve"> </w:t>
      </w:r>
      <w:r w:rsidRPr="00715B0E">
        <w:rPr>
          <w:b w:val="0"/>
        </w:rPr>
        <w:t>C</w:t>
      </w:r>
      <w:r w:rsidRPr="008F4CF4">
        <w:rPr>
          <w:b w:val="0"/>
          <w:lang w:val="ru-RU"/>
        </w:rPr>
        <w:t>.</w:t>
      </w:r>
    </w:p>
    <w:p w:rsidR="002740A3" w:rsidRPr="00715B0E" w:rsidRDefault="002740A3" w:rsidP="002740A3">
      <w:pPr>
        <w:ind w:firstLine="709"/>
        <w:jc w:val="both"/>
        <w:rPr>
          <w:color w:val="00000A"/>
          <w:sz w:val="24"/>
          <w:szCs w:val="24"/>
          <w:lang w:val="en-GB"/>
        </w:rPr>
      </w:pPr>
      <w:r w:rsidRPr="00715B0E">
        <w:rPr>
          <w:color w:val="00000A"/>
          <w:sz w:val="24"/>
          <w:szCs w:val="24"/>
          <w:lang w:val="en-GB"/>
        </w:rPr>
        <w:t>While multi-generational living is normal in many cultures, in some countries such as Britain and the US, it isn’t very usual. However, homes where grandparents live with their children and their families in the same house are becoming more common in these countries because of the economic climate. Here, the members of one extended family explain how it works for them.</w:t>
      </w:r>
    </w:p>
    <w:p w:rsidR="002740A3" w:rsidRPr="00715B0E" w:rsidRDefault="002740A3" w:rsidP="002740A3">
      <w:pPr>
        <w:ind w:firstLine="709"/>
        <w:jc w:val="both"/>
        <w:rPr>
          <w:color w:val="00000A"/>
          <w:sz w:val="24"/>
          <w:szCs w:val="24"/>
          <w:lang w:val="en-GB"/>
        </w:rPr>
      </w:pPr>
      <w:r w:rsidRPr="00715B0E">
        <w:rPr>
          <w:color w:val="00000A"/>
          <w:sz w:val="24"/>
          <w:szCs w:val="24"/>
          <w:lang w:val="en-GB"/>
        </w:rPr>
        <w:t>Georgina – Anna’s grandmother</w:t>
      </w:r>
    </w:p>
    <w:p w:rsidR="002740A3" w:rsidRPr="00715B0E" w:rsidRDefault="002740A3" w:rsidP="002740A3">
      <w:pPr>
        <w:ind w:firstLine="709"/>
        <w:jc w:val="both"/>
        <w:rPr>
          <w:color w:val="00000A"/>
          <w:sz w:val="24"/>
          <w:szCs w:val="24"/>
          <w:lang w:val="en-GB"/>
        </w:rPr>
      </w:pPr>
      <w:r w:rsidRPr="00715B0E">
        <w:rPr>
          <w:color w:val="00000A"/>
          <w:sz w:val="24"/>
          <w:szCs w:val="24"/>
          <w:lang w:val="en-GB"/>
        </w:rPr>
        <w:t>I was really pleased when my son wanted to move back home. I love spending time with Anna, my granddaughter. She’s a lovely little girl at the minute – so happy and affectionate – everybody who meets her likes her. It will be wonderful to watch her grow up. I think even my unsociable husband is enjoying it! We eat together twice a week and, once a month, we have a family conference – my husband and I, my son and his wife – to discuss how things are going. We try to respect each other’s space. Having my son here makes me less anxious about the future, too. At the moment, we’re healthy, but in a few years we’re going to need more help.</w:t>
      </w:r>
    </w:p>
    <w:p w:rsidR="002740A3" w:rsidRPr="00715B0E" w:rsidRDefault="002740A3" w:rsidP="002740A3">
      <w:pPr>
        <w:ind w:firstLine="709"/>
        <w:jc w:val="both"/>
        <w:rPr>
          <w:color w:val="00000A"/>
          <w:sz w:val="24"/>
          <w:szCs w:val="24"/>
          <w:lang w:val="en-GB"/>
        </w:rPr>
      </w:pPr>
      <w:r w:rsidRPr="00715B0E">
        <w:rPr>
          <w:color w:val="00000A"/>
          <w:sz w:val="24"/>
          <w:szCs w:val="24"/>
          <w:lang w:val="en-GB"/>
        </w:rPr>
        <w:t>Esther – Anna’s mother</w:t>
      </w:r>
    </w:p>
    <w:p w:rsidR="002740A3" w:rsidRPr="00715B0E" w:rsidRDefault="002740A3" w:rsidP="002740A3">
      <w:pPr>
        <w:ind w:firstLine="709"/>
        <w:jc w:val="both"/>
        <w:rPr>
          <w:color w:val="00000A"/>
          <w:sz w:val="24"/>
          <w:szCs w:val="24"/>
          <w:lang w:val="en-GB"/>
        </w:rPr>
      </w:pPr>
      <w:r w:rsidRPr="00715B0E">
        <w:rPr>
          <w:color w:val="00000A"/>
          <w:sz w:val="24"/>
          <w:szCs w:val="24"/>
          <w:lang w:val="en-GB"/>
        </w:rPr>
        <w:t>Actually, it’s all working out well! My mother-in-law remembers what it’s like to have young children, so she’s very patient with Anna and sympathetic to me when I’m tired. She often just says: ‘Go and rest. I’ll look after her’. I think she wants to give advice about what Anna eats and what time she goes to bed, but she usually says nothing! And occasionally I ask her opinion and find her ideas are really sensible. We are all learning to be quite honest with each other, which I think is a good thing.</w:t>
      </w:r>
    </w:p>
    <w:p w:rsidR="002740A3" w:rsidRPr="00715B0E" w:rsidRDefault="002740A3" w:rsidP="002740A3">
      <w:pPr>
        <w:ind w:firstLine="709"/>
        <w:jc w:val="both"/>
        <w:rPr>
          <w:color w:val="00000A"/>
          <w:sz w:val="24"/>
          <w:szCs w:val="24"/>
          <w:lang w:val="en-GB"/>
        </w:rPr>
      </w:pPr>
      <w:r w:rsidRPr="00715B0E">
        <w:rPr>
          <w:color w:val="00000A"/>
          <w:sz w:val="24"/>
          <w:szCs w:val="24"/>
          <w:lang w:val="en-GB"/>
        </w:rPr>
        <w:t>Chris – Anna’s grandfather</w:t>
      </w:r>
    </w:p>
    <w:p w:rsidR="002740A3" w:rsidRPr="00715B0E" w:rsidRDefault="002740A3" w:rsidP="002740A3">
      <w:pPr>
        <w:ind w:firstLine="709"/>
        <w:jc w:val="both"/>
        <w:rPr>
          <w:color w:val="00000A"/>
          <w:sz w:val="24"/>
          <w:szCs w:val="24"/>
          <w:lang w:val="en-GB"/>
        </w:rPr>
      </w:pPr>
      <w:r w:rsidRPr="00715B0E">
        <w:rPr>
          <w:color w:val="00000A"/>
          <w:sz w:val="24"/>
          <w:szCs w:val="24"/>
          <w:lang w:val="en-GB"/>
        </w:rPr>
        <w:t>I prefer a quiet life and a tidy house, and I think young people should be independent, but my wife loves having the family here. From a selfish point of view, it’s good for me too because Georgina is quite talkative and now she can chat to her daughter-in-law. I think it’s a very satisfactory situation for everyone concerned!</w:t>
      </w:r>
    </w:p>
    <w:p w:rsidR="002740A3" w:rsidRPr="00715B0E" w:rsidRDefault="002740A3" w:rsidP="002740A3">
      <w:pPr>
        <w:ind w:firstLine="709"/>
        <w:jc w:val="both"/>
        <w:rPr>
          <w:color w:val="00000A"/>
          <w:sz w:val="24"/>
          <w:szCs w:val="24"/>
          <w:lang w:val="en-GB"/>
        </w:rPr>
      </w:pPr>
      <w:r w:rsidRPr="00715B0E">
        <w:rPr>
          <w:color w:val="00000A"/>
          <w:sz w:val="24"/>
          <w:szCs w:val="24"/>
          <w:lang w:val="en-GB"/>
        </w:rPr>
        <w:t>Alan – Anna’s father</w:t>
      </w:r>
    </w:p>
    <w:p w:rsidR="002740A3" w:rsidRPr="00715B0E" w:rsidRDefault="002740A3" w:rsidP="002740A3">
      <w:pPr>
        <w:ind w:firstLine="709"/>
        <w:jc w:val="both"/>
        <w:rPr>
          <w:color w:val="00000A"/>
          <w:sz w:val="24"/>
          <w:szCs w:val="24"/>
          <w:lang w:val="en-GB"/>
        </w:rPr>
      </w:pPr>
      <w:r w:rsidRPr="00715B0E">
        <w:rPr>
          <w:color w:val="00000A"/>
          <w:sz w:val="24"/>
          <w:szCs w:val="24"/>
          <w:lang w:val="en-GB"/>
        </w:rPr>
        <w:t>I was worried because my mother can be bossy, but actually, she is being sensitive and we’re lucky to have a reliable babysitter in the house! My dad is sometimes moody, but he’s very affectionate with Anna. We’re planning to buy our own house in a couple of years, but I think we’ll stay near my parents because the relationship between Anna and her grandparents is so special.</w:t>
      </w:r>
    </w:p>
    <w:p w:rsidR="002740A3" w:rsidRPr="00715B0E" w:rsidRDefault="002740A3" w:rsidP="002740A3">
      <w:pPr>
        <w:pStyle w:val="NumList"/>
        <w:rPr>
          <w:sz w:val="24"/>
          <w:szCs w:val="24"/>
        </w:rPr>
      </w:pPr>
      <w:r w:rsidRPr="00715B0E">
        <w:rPr>
          <w:sz w:val="24"/>
          <w:szCs w:val="24"/>
        </w:rPr>
        <w:t>1</w:t>
      </w:r>
      <w:r w:rsidRPr="00715B0E">
        <w:rPr>
          <w:sz w:val="24"/>
          <w:szCs w:val="24"/>
        </w:rPr>
        <w:tab/>
        <w:t>Georgina thinks that Anna is charming.</w:t>
      </w:r>
    </w:p>
    <w:p w:rsidR="002740A3" w:rsidRPr="00715B0E" w:rsidRDefault="002740A3" w:rsidP="002740A3">
      <w:pPr>
        <w:pStyle w:val="NumList"/>
        <w:rPr>
          <w:sz w:val="24"/>
          <w:szCs w:val="24"/>
        </w:rPr>
      </w:pPr>
      <w:r w:rsidRPr="00715B0E">
        <w:rPr>
          <w:sz w:val="24"/>
          <w:szCs w:val="24"/>
        </w:rPr>
        <w:tab/>
        <w:t xml:space="preserve">A  True      B  False      C  Doesn’t say  </w:t>
      </w:r>
    </w:p>
    <w:p w:rsidR="002740A3" w:rsidRPr="00715B0E" w:rsidRDefault="002740A3" w:rsidP="002740A3">
      <w:pPr>
        <w:pStyle w:val="NumList"/>
        <w:rPr>
          <w:sz w:val="24"/>
          <w:szCs w:val="24"/>
        </w:rPr>
      </w:pPr>
      <w:r w:rsidRPr="00715B0E">
        <w:rPr>
          <w:sz w:val="24"/>
          <w:szCs w:val="24"/>
        </w:rPr>
        <w:t>2</w:t>
      </w:r>
      <w:r w:rsidRPr="00715B0E">
        <w:rPr>
          <w:sz w:val="24"/>
          <w:szCs w:val="24"/>
        </w:rPr>
        <w:tab/>
        <w:t>The family meets to talk about how they are getting on once a month.</w:t>
      </w:r>
    </w:p>
    <w:p w:rsidR="002740A3" w:rsidRPr="00715B0E" w:rsidRDefault="002740A3" w:rsidP="002740A3">
      <w:pPr>
        <w:pStyle w:val="NumList"/>
        <w:rPr>
          <w:sz w:val="24"/>
          <w:szCs w:val="24"/>
        </w:rPr>
      </w:pPr>
      <w:r w:rsidRPr="00715B0E">
        <w:rPr>
          <w:sz w:val="24"/>
          <w:szCs w:val="24"/>
        </w:rPr>
        <w:tab/>
        <w:t xml:space="preserve">A  True      B  False    C  Doesn’t say  </w:t>
      </w:r>
    </w:p>
    <w:p w:rsidR="002740A3" w:rsidRPr="00715B0E" w:rsidRDefault="002740A3" w:rsidP="002740A3">
      <w:pPr>
        <w:pStyle w:val="NumList"/>
        <w:rPr>
          <w:sz w:val="24"/>
          <w:szCs w:val="24"/>
        </w:rPr>
      </w:pPr>
      <w:r w:rsidRPr="00715B0E">
        <w:rPr>
          <w:sz w:val="24"/>
          <w:szCs w:val="24"/>
        </w:rPr>
        <w:t>3</w:t>
      </w:r>
      <w:r w:rsidRPr="00715B0E">
        <w:rPr>
          <w:sz w:val="24"/>
          <w:szCs w:val="24"/>
        </w:rPr>
        <w:tab/>
        <w:t>Esther gets very impatient with Georgina because she talks a lot.</w:t>
      </w:r>
    </w:p>
    <w:p w:rsidR="002740A3" w:rsidRPr="00715B0E" w:rsidRDefault="002740A3" w:rsidP="002740A3">
      <w:pPr>
        <w:pStyle w:val="NumList"/>
        <w:rPr>
          <w:sz w:val="24"/>
          <w:szCs w:val="24"/>
        </w:rPr>
      </w:pPr>
      <w:r w:rsidRPr="00715B0E">
        <w:rPr>
          <w:sz w:val="24"/>
          <w:szCs w:val="24"/>
        </w:rPr>
        <w:tab/>
        <w:t xml:space="preserve">A  True     B  False      C  Doesn’t say  </w:t>
      </w:r>
    </w:p>
    <w:p w:rsidR="002740A3" w:rsidRPr="00715B0E" w:rsidRDefault="002740A3" w:rsidP="002740A3">
      <w:pPr>
        <w:pStyle w:val="NumList"/>
        <w:rPr>
          <w:sz w:val="24"/>
          <w:szCs w:val="24"/>
        </w:rPr>
      </w:pPr>
      <w:r w:rsidRPr="00715B0E">
        <w:rPr>
          <w:sz w:val="24"/>
          <w:szCs w:val="24"/>
        </w:rPr>
        <w:t>4</w:t>
      </w:r>
      <w:r w:rsidRPr="00715B0E">
        <w:rPr>
          <w:sz w:val="24"/>
          <w:szCs w:val="24"/>
        </w:rPr>
        <w:tab/>
        <w:t>Chris is happy that Georgina has a good relationship with Esther.</w:t>
      </w:r>
    </w:p>
    <w:p w:rsidR="002740A3" w:rsidRPr="00715B0E" w:rsidRDefault="002740A3" w:rsidP="002740A3">
      <w:pPr>
        <w:pStyle w:val="NumList"/>
        <w:rPr>
          <w:sz w:val="24"/>
          <w:szCs w:val="24"/>
        </w:rPr>
      </w:pPr>
      <w:r w:rsidRPr="00715B0E">
        <w:rPr>
          <w:sz w:val="24"/>
          <w:szCs w:val="24"/>
        </w:rPr>
        <w:tab/>
        <w:t xml:space="preserve">A  True      B  False     C  Doesn’t say  </w:t>
      </w:r>
    </w:p>
    <w:p w:rsidR="002740A3" w:rsidRPr="00715B0E" w:rsidRDefault="002740A3" w:rsidP="002740A3">
      <w:pPr>
        <w:pStyle w:val="NumList"/>
        <w:rPr>
          <w:sz w:val="24"/>
          <w:szCs w:val="24"/>
        </w:rPr>
      </w:pPr>
      <w:r w:rsidRPr="00715B0E">
        <w:rPr>
          <w:sz w:val="24"/>
          <w:szCs w:val="24"/>
        </w:rPr>
        <w:t>5</w:t>
      </w:r>
      <w:r w:rsidRPr="00715B0E">
        <w:rPr>
          <w:sz w:val="24"/>
          <w:szCs w:val="24"/>
        </w:rPr>
        <w:tab/>
        <w:t>Chris thinks that they need a bigger house.</w:t>
      </w:r>
    </w:p>
    <w:p w:rsidR="002740A3" w:rsidRPr="00715B0E" w:rsidRDefault="002740A3" w:rsidP="002740A3">
      <w:pPr>
        <w:pStyle w:val="NumList"/>
        <w:rPr>
          <w:sz w:val="24"/>
          <w:szCs w:val="24"/>
        </w:rPr>
      </w:pPr>
      <w:r w:rsidRPr="00715B0E">
        <w:rPr>
          <w:sz w:val="24"/>
          <w:szCs w:val="24"/>
        </w:rPr>
        <w:tab/>
        <w:t xml:space="preserve">A  True     B  False      C  Doesn’t say  </w:t>
      </w:r>
    </w:p>
    <w:p w:rsidR="002740A3" w:rsidRDefault="002740A3" w:rsidP="002740A3">
      <w:pPr>
        <w:ind w:firstLine="709"/>
        <w:jc w:val="center"/>
        <w:rPr>
          <w:b/>
          <w:color w:val="00000A"/>
          <w:sz w:val="24"/>
          <w:szCs w:val="24"/>
          <w:lang w:val="en-US"/>
        </w:rPr>
      </w:pPr>
    </w:p>
    <w:p w:rsidR="002740A3" w:rsidRPr="00715B0E" w:rsidRDefault="002740A3" w:rsidP="002740A3">
      <w:pPr>
        <w:pStyle w:val="Exrubric"/>
        <w:rPr>
          <w:b w:val="0"/>
        </w:rPr>
      </w:pPr>
      <w:r w:rsidRPr="00715B0E">
        <w:rPr>
          <w:b w:val="0"/>
        </w:rPr>
        <w:t>2</w:t>
      </w:r>
      <w:r w:rsidRPr="00715B0E">
        <w:rPr>
          <w:b w:val="0"/>
        </w:rPr>
        <w:tab/>
        <w:t xml:space="preserve">Write </w:t>
      </w:r>
      <w:r w:rsidRPr="00715B0E">
        <w:rPr>
          <w:b w:val="0"/>
          <w:i/>
        </w:rPr>
        <w:t>G</w:t>
      </w:r>
      <w:r w:rsidRPr="00715B0E">
        <w:rPr>
          <w:b w:val="0"/>
        </w:rPr>
        <w:t xml:space="preserve"> for Georgina, </w:t>
      </w:r>
      <w:r w:rsidRPr="00715B0E">
        <w:rPr>
          <w:b w:val="0"/>
          <w:i/>
        </w:rPr>
        <w:t>E</w:t>
      </w:r>
      <w:r w:rsidRPr="00715B0E">
        <w:rPr>
          <w:b w:val="0"/>
        </w:rPr>
        <w:t xml:space="preserve"> for Esther, </w:t>
      </w:r>
      <w:r w:rsidRPr="00715B0E">
        <w:rPr>
          <w:b w:val="0"/>
          <w:i/>
        </w:rPr>
        <w:t>C</w:t>
      </w:r>
      <w:r w:rsidRPr="00715B0E">
        <w:rPr>
          <w:b w:val="0"/>
        </w:rPr>
        <w:t xml:space="preserve"> for Chris, and </w:t>
      </w:r>
      <w:r w:rsidRPr="00715B0E">
        <w:rPr>
          <w:b w:val="0"/>
          <w:i/>
        </w:rPr>
        <w:t>A</w:t>
      </w:r>
      <w:r w:rsidRPr="00715B0E">
        <w:rPr>
          <w:b w:val="0"/>
        </w:rPr>
        <w:t xml:space="preserve"> for Alan.</w:t>
      </w:r>
    </w:p>
    <w:p w:rsidR="002740A3" w:rsidRDefault="002740A3" w:rsidP="002740A3">
      <w:pPr>
        <w:pStyle w:val="NumList"/>
      </w:pPr>
      <w:r w:rsidRPr="00715B0E">
        <w:rPr>
          <w:lang w:val="en-US"/>
        </w:rPr>
        <w:t>6</w:t>
      </w:r>
      <w:r>
        <w:tab/>
        <w:t>I’m less worried about the future now.  _____</w:t>
      </w:r>
    </w:p>
    <w:p w:rsidR="002740A3" w:rsidRDefault="002740A3" w:rsidP="002740A3">
      <w:pPr>
        <w:pStyle w:val="NumList"/>
      </w:pPr>
      <w:r w:rsidRPr="00715B0E">
        <w:rPr>
          <w:lang w:val="en-US"/>
        </w:rPr>
        <w:t>7</w:t>
      </w:r>
      <w:r>
        <w:tab/>
        <w:t>I’m not always very sociable.  _____</w:t>
      </w:r>
    </w:p>
    <w:p w:rsidR="002740A3" w:rsidRDefault="002740A3" w:rsidP="002740A3">
      <w:pPr>
        <w:pStyle w:val="NumList"/>
      </w:pPr>
      <w:r w:rsidRPr="00715B0E">
        <w:rPr>
          <w:lang w:val="en-US"/>
        </w:rPr>
        <w:t>8</w:t>
      </w:r>
      <w:r>
        <w:tab/>
        <w:t>I think it’s good to be honest.  _____</w:t>
      </w:r>
    </w:p>
    <w:p w:rsidR="002740A3" w:rsidRDefault="002740A3" w:rsidP="002740A3">
      <w:pPr>
        <w:pStyle w:val="NumList"/>
      </w:pPr>
      <w:r w:rsidRPr="00715B0E">
        <w:rPr>
          <w:lang w:val="en-US"/>
        </w:rPr>
        <w:t>9</w:t>
      </w:r>
      <w:r>
        <w:tab/>
        <w:t>We can enjoy going out sometimes.  _____</w:t>
      </w:r>
    </w:p>
    <w:p w:rsidR="002740A3" w:rsidRDefault="002740A3" w:rsidP="002740A3">
      <w:pPr>
        <w:pStyle w:val="NumList"/>
      </w:pPr>
      <w:r w:rsidRPr="00715B0E">
        <w:rPr>
          <w:lang w:val="en-US"/>
        </w:rPr>
        <w:t>10</w:t>
      </w:r>
      <w:r>
        <w:tab/>
        <w:t>I’m quite bossy but I’m learning to be sensitive.  _____</w:t>
      </w:r>
    </w:p>
    <w:p w:rsidR="002740A3" w:rsidRPr="00715B0E" w:rsidRDefault="002740A3" w:rsidP="002740A3">
      <w:pPr>
        <w:ind w:firstLine="709"/>
        <w:jc w:val="both"/>
        <w:rPr>
          <w:b/>
          <w:color w:val="00000A"/>
          <w:sz w:val="24"/>
          <w:szCs w:val="24"/>
        </w:rPr>
      </w:pPr>
    </w:p>
    <w:p w:rsidR="002740A3" w:rsidRDefault="002740A3" w:rsidP="002740A3">
      <w:pPr>
        <w:ind w:firstLine="709"/>
        <w:jc w:val="center"/>
        <w:rPr>
          <w:b/>
          <w:color w:val="00000A"/>
          <w:sz w:val="24"/>
          <w:szCs w:val="24"/>
          <w:lang w:val="en-US"/>
        </w:rPr>
      </w:pPr>
    </w:p>
    <w:p w:rsidR="002740A3" w:rsidRDefault="002740A3" w:rsidP="002740A3">
      <w:pPr>
        <w:ind w:firstLine="709"/>
        <w:jc w:val="center"/>
      </w:pPr>
      <w:r w:rsidRPr="00715B0E">
        <w:rPr>
          <w:b/>
          <w:color w:val="00000A"/>
          <w:sz w:val="24"/>
          <w:szCs w:val="24"/>
        </w:rPr>
        <w:t xml:space="preserve"> </w:t>
      </w:r>
      <w:r>
        <w:rPr>
          <w:b/>
          <w:color w:val="00000A"/>
          <w:sz w:val="24"/>
          <w:szCs w:val="24"/>
        </w:rPr>
        <w:t>«Иностранный язык (немецкий)»</w:t>
      </w:r>
    </w:p>
    <w:p w:rsidR="002740A3" w:rsidRDefault="002740A3" w:rsidP="002740A3">
      <w:pPr>
        <w:ind w:firstLine="709"/>
        <w:jc w:val="center"/>
        <w:rPr>
          <w:b/>
          <w:color w:val="00000A"/>
          <w:sz w:val="24"/>
          <w:szCs w:val="24"/>
        </w:rPr>
      </w:pPr>
    </w:p>
    <w:p w:rsidR="002740A3" w:rsidRPr="00715B0E" w:rsidRDefault="002740A3" w:rsidP="002740A3">
      <w:pPr>
        <w:numPr>
          <w:ilvl w:val="2"/>
          <w:numId w:val="15"/>
        </w:numPr>
        <w:suppressAutoHyphens w:val="0"/>
        <w:autoSpaceDE/>
        <w:jc w:val="both"/>
        <w:rPr>
          <w:rFonts w:eastAsia="Calibri"/>
          <w:sz w:val="24"/>
          <w:szCs w:val="24"/>
          <w:lang w:eastAsia="en-US"/>
        </w:rPr>
      </w:pPr>
      <w:r w:rsidRPr="00715B0E">
        <w:rPr>
          <w:rFonts w:eastAsia="Calibri"/>
          <w:sz w:val="24"/>
          <w:szCs w:val="24"/>
          <w:lang w:eastAsia="en-US"/>
        </w:rPr>
        <w:t>Прочитайте следующий текст и ответьте на вопросы,</w:t>
      </w:r>
    </w:p>
    <w:p w:rsidR="002740A3" w:rsidRPr="00715B0E" w:rsidRDefault="002740A3" w:rsidP="002740A3">
      <w:pPr>
        <w:suppressAutoHyphens w:val="0"/>
        <w:autoSpaceDE/>
        <w:jc w:val="both"/>
        <w:rPr>
          <w:rFonts w:eastAsia="Calibri"/>
          <w:sz w:val="24"/>
          <w:szCs w:val="24"/>
          <w:lang w:eastAsia="en-US"/>
        </w:rPr>
      </w:pPr>
      <w:r w:rsidRPr="00715B0E">
        <w:rPr>
          <w:rFonts w:eastAsia="Calibri"/>
          <w:sz w:val="24"/>
          <w:szCs w:val="24"/>
          <w:lang w:eastAsia="en-US"/>
        </w:rPr>
        <w:t xml:space="preserve"> следующие за текстом, выбрав один из предложенных вариантов ответа. </w:t>
      </w:r>
    </w:p>
    <w:p w:rsidR="002740A3" w:rsidRPr="00715B0E" w:rsidRDefault="002740A3" w:rsidP="002740A3">
      <w:pPr>
        <w:suppressAutoHyphens w:val="0"/>
        <w:autoSpaceDE/>
        <w:rPr>
          <w:rFonts w:eastAsia="Calibri"/>
          <w:sz w:val="24"/>
          <w:szCs w:val="24"/>
          <w:lang w:eastAsia="en-US"/>
        </w:rPr>
      </w:pPr>
    </w:p>
    <w:p w:rsidR="002740A3" w:rsidRPr="00715B0E" w:rsidRDefault="002740A3" w:rsidP="002740A3">
      <w:pPr>
        <w:suppressAutoHyphens w:val="0"/>
        <w:autoSpaceDE/>
        <w:rPr>
          <w:rFonts w:eastAsia="Calibri"/>
          <w:sz w:val="24"/>
          <w:szCs w:val="24"/>
          <w:lang w:eastAsia="en-US"/>
        </w:rPr>
      </w:pPr>
    </w:p>
    <w:p w:rsidR="002740A3" w:rsidRPr="00715B0E" w:rsidRDefault="002740A3" w:rsidP="002740A3">
      <w:pPr>
        <w:suppressAutoHyphens w:val="0"/>
        <w:autoSpaceDE/>
        <w:jc w:val="both"/>
        <w:rPr>
          <w:rFonts w:eastAsia="Calibri"/>
          <w:sz w:val="24"/>
          <w:szCs w:val="24"/>
          <w:lang w:val="de-DE" w:eastAsia="en-US"/>
        </w:rPr>
      </w:pPr>
      <w:r w:rsidRPr="00715B0E">
        <w:rPr>
          <w:rFonts w:eastAsia="Calibri"/>
          <w:bCs/>
          <w:color w:val="000000"/>
          <w:spacing w:val="-6"/>
          <w:sz w:val="24"/>
          <w:szCs w:val="24"/>
          <w:lang w:eastAsia="en-US"/>
        </w:rPr>
        <w:t xml:space="preserve">                                      </w:t>
      </w:r>
      <w:r w:rsidRPr="00715B0E">
        <w:rPr>
          <w:rFonts w:eastAsia="Calibri"/>
          <w:bCs/>
          <w:color w:val="000000"/>
          <w:spacing w:val="-6"/>
          <w:sz w:val="24"/>
          <w:szCs w:val="24"/>
          <w:lang w:val="de-DE" w:eastAsia="en-US"/>
        </w:rPr>
        <w:t xml:space="preserve">  Bundestagswahlen</w:t>
      </w:r>
    </w:p>
    <w:p w:rsidR="002740A3" w:rsidRPr="00715B0E" w:rsidRDefault="002740A3" w:rsidP="002740A3">
      <w:pPr>
        <w:shd w:val="clear" w:color="auto" w:fill="FFFFFF"/>
        <w:suppressAutoHyphens w:val="0"/>
        <w:autoSpaceDE/>
        <w:jc w:val="both"/>
        <w:rPr>
          <w:rFonts w:eastAsia="Calibri"/>
          <w:sz w:val="24"/>
          <w:szCs w:val="24"/>
          <w:lang w:val="de-DE" w:eastAsia="en-US"/>
        </w:rPr>
      </w:pPr>
      <w:r w:rsidRPr="00715B0E">
        <w:rPr>
          <w:rFonts w:eastAsia="Calibri"/>
          <w:color w:val="000000"/>
          <w:spacing w:val="-3"/>
          <w:sz w:val="24"/>
          <w:szCs w:val="24"/>
          <w:lang w:val="de-DE" w:eastAsia="en-US"/>
        </w:rPr>
        <w:t>Alle vier Jahre läuft die 'Legislaturperiode des Deutschen Bun</w:t>
      </w:r>
      <w:r w:rsidRPr="00715B0E">
        <w:rPr>
          <w:rFonts w:eastAsia="Calibri"/>
          <w:color w:val="000000"/>
          <w:spacing w:val="-3"/>
          <w:sz w:val="24"/>
          <w:szCs w:val="24"/>
          <w:lang w:val="de-DE" w:eastAsia="en-US"/>
        </w:rPr>
        <w:softHyphen/>
      </w:r>
      <w:r w:rsidRPr="00715B0E">
        <w:rPr>
          <w:rFonts w:eastAsia="Calibri"/>
          <w:color w:val="000000"/>
          <w:sz w:val="24"/>
          <w:szCs w:val="24"/>
          <w:lang w:val="de-DE" w:eastAsia="en-US"/>
        </w:rPr>
        <w:t xml:space="preserve">destages ab; vorher müssen Neuwahlen stattfinden. Schon Wochen </w:t>
      </w:r>
      <w:r w:rsidRPr="00715B0E">
        <w:rPr>
          <w:rFonts w:eastAsia="Calibri"/>
          <w:color w:val="000000"/>
          <w:spacing w:val="-4"/>
          <w:sz w:val="24"/>
          <w:szCs w:val="24"/>
          <w:lang w:val="de-DE" w:eastAsia="en-US"/>
        </w:rPr>
        <w:t xml:space="preserve">vorher finden überall Wahlveranstaltungen statt. Die Parteien schicken ihre prominentesten Politiker in die Wahlversammlungen, damit sie für </w:t>
      </w:r>
      <w:r w:rsidRPr="00715B0E">
        <w:rPr>
          <w:rFonts w:eastAsia="Calibri"/>
          <w:color w:val="000000"/>
          <w:spacing w:val="-2"/>
          <w:sz w:val="24"/>
          <w:szCs w:val="24"/>
          <w:lang w:val="de-DE" w:eastAsia="en-US"/>
        </w:rPr>
        <w:t xml:space="preserve">ihre Partei möglichst viele Wählerstimmungen gewinnen. Sonntag ist </w:t>
      </w:r>
      <w:r w:rsidRPr="00715B0E">
        <w:rPr>
          <w:rFonts w:eastAsia="Calibri"/>
          <w:color w:val="000000"/>
          <w:spacing w:val="-6"/>
          <w:sz w:val="24"/>
          <w:szCs w:val="24"/>
          <w:lang w:val="de-DE" w:eastAsia="en-US"/>
        </w:rPr>
        <w:t xml:space="preserve">Wahltag. Ab 8 Uhr sind die Wahllokale geöffnet. Die Wahlberechtigten, </w:t>
      </w:r>
      <w:r w:rsidRPr="00715B0E">
        <w:rPr>
          <w:rFonts w:eastAsia="Calibri"/>
          <w:color w:val="000000"/>
          <w:spacing w:val="-2"/>
          <w:sz w:val="24"/>
          <w:szCs w:val="24"/>
          <w:lang w:val="de-DE" w:eastAsia="en-US"/>
        </w:rPr>
        <w:t xml:space="preserve">das sind alle Bürger über 18 Jahre, gehen in ihr Wahllokal und geben </w:t>
      </w:r>
      <w:r w:rsidRPr="00715B0E">
        <w:rPr>
          <w:rFonts w:eastAsia="Calibri"/>
          <w:color w:val="000000"/>
          <w:sz w:val="24"/>
          <w:szCs w:val="24"/>
          <w:lang w:val="de-DE" w:eastAsia="en-US"/>
        </w:rPr>
        <w:t xml:space="preserve">dort ihre Stimme ab, indem sie auf dem Stimmzettel den Namen des </w:t>
      </w:r>
      <w:r w:rsidRPr="00715B0E">
        <w:rPr>
          <w:rFonts w:eastAsia="Calibri"/>
          <w:color w:val="000000"/>
          <w:spacing w:val="-4"/>
          <w:sz w:val="24"/>
          <w:szCs w:val="24"/>
          <w:lang w:val="de-DE" w:eastAsia="en-US"/>
        </w:rPr>
        <w:t xml:space="preserve">Kandidaten oder der Partei ankreuzen, der sie </w:t>
      </w:r>
      <w:r w:rsidRPr="00715B0E">
        <w:rPr>
          <w:rFonts w:eastAsia="Calibri"/>
          <w:color w:val="000000"/>
          <w:spacing w:val="12"/>
          <w:sz w:val="24"/>
          <w:szCs w:val="24"/>
          <w:lang w:val="de-DE" w:eastAsia="en-US"/>
        </w:rPr>
        <w:t>ihr</w:t>
      </w:r>
      <w:r w:rsidRPr="00715B0E">
        <w:rPr>
          <w:rFonts w:eastAsia="Calibri"/>
          <w:color w:val="000000"/>
          <w:sz w:val="24"/>
          <w:szCs w:val="24"/>
          <w:lang w:val="de-DE" w:eastAsia="en-US"/>
        </w:rPr>
        <w:t xml:space="preserve"> </w:t>
      </w:r>
      <w:r w:rsidRPr="00715B0E">
        <w:rPr>
          <w:rFonts w:eastAsia="Calibri"/>
          <w:color w:val="000000"/>
          <w:spacing w:val="-4"/>
          <w:sz w:val="24"/>
          <w:szCs w:val="24"/>
          <w:lang w:val="de-DE" w:eastAsia="en-US"/>
        </w:rPr>
        <w:t xml:space="preserve">Vertrauen schenken. </w:t>
      </w:r>
      <w:r w:rsidRPr="00715B0E">
        <w:rPr>
          <w:rFonts w:eastAsia="Calibri"/>
          <w:color w:val="000000"/>
          <w:spacing w:val="-1"/>
          <w:sz w:val="24"/>
          <w:szCs w:val="24"/>
          <w:lang w:val="de-DE" w:eastAsia="en-US"/>
        </w:rPr>
        <w:t xml:space="preserve">Dann falten sie den Stimmzettel, stecken ihn in einen Umschlag und </w:t>
      </w:r>
      <w:r w:rsidRPr="00715B0E">
        <w:rPr>
          <w:rFonts w:eastAsia="Calibri"/>
          <w:color w:val="000000"/>
          <w:sz w:val="24"/>
          <w:szCs w:val="24"/>
          <w:lang w:val="de-DE" w:eastAsia="en-US"/>
        </w:rPr>
        <w:t xml:space="preserve">werfen diesen in die Wahlurne. Um 18 Uhr werden die Wahllokale </w:t>
      </w:r>
      <w:r w:rsidRPr="00715B0E">
        <w:rPr>
          <w:rFonts w:eastAsia="Calibri"/>
          <w:color w:val="000000"/>
          <w:spacing w:val="-4"/>
          <w:sz w:val="24"/>
          <w:szCs w:val="24"/>
          <w:lang w:val="de-DE" w:eastAsia="en-US"/>
        </w:rPr>
        <w:t xml:space="preserve">geschlossen, und die öffentliche Stimmenauszählung beginnt. Meistens </w:t>
      </w:r>
      <w:r w:rsidRPr="00715B0E">
        <w:rPr>
          <w:rFonts w:eastAsia="Calibri"/>
          <w:color w:val="000000"/>
          <w:sz w:val="24"/>
          <w:szCs w:val="24"/>
          <w:lang w:val="de-DE" w:eastAsia="en-US"/>
        </w:rPr>
        <w:t xml:space="preserve">liegen nach 19 Uhr schon die ersten Hochrechnungen vor, die dem </w:t>
      </w:r>
      <w:r w:rsidRPr="00715B0E">
        <w:rPr>
          <w:rFonts w:eastAsia="Calibri"/>
          <w:color w:val="000000"/>
          <w:spacing w:val="-4"/>
          <w:sz w:val="24"/>
          <w:szCs w:val="24"/>
          <w:lang w:val="de-DE" w:eastAsia="en-US"/>
        </w:rPr>
        <w:t xml:space="preserve">endgültigen Wahlergebnis ziemlich nahe kommen. Gegen 21 Uhr kann </w:t>
      </w:r>
      <w:r w:rsidRPr="00715B0E">
        <w:rPr>
          <w:rFonts w:eastAsia="Calibri"/>
          <w:color w:val="000000"/>
          <w:spacing w:val="-5"/>
          <w:sz w:val="24"/>
          <w:szCs w:val="24"/>
          <w:lang w:val="de-DE" w:eastAsia="en-US"/>
        </w:rPr>
        <w:t xml:space="preserve">bereits das inoffizielle Endergebnis vorliegen, nach dem man sich schon </w:t>
      </w:r>
      <w:r w:rsidRPr="00715B0E">
        <w:rPr>
          <w:rFonts w:eastAsia="Calibri"/>
          <w:color w:val="000000"/>
          <w:spacing w:val="-3"/>
          <w:sz w:val="24"/>
          <w:szCs w:val="24"/>
          <w:lang w:val="de-DE" w:eastAsia="en-US"/>
        </w:rPr>
        <w:t>ein Bild von der zukünftigen Zusammensetzung des Bundestages ma</w:t>
      </w:r>
      <w:r w:rsidRPr="00715B0E">
        <w:rPr>
          <w:rFonts w:eastAsia="Calibri"/>
          <w:color w:val="000000"/>
          <w:spacing w:val="-3"/>
          <w:sz w:val="24"/>
          <w:szCs w:val="24"/>
          <w:lang w:val="de-DE" w:eastAsia="en-US"/>
        </w:rPr>
        <w:softHyphen/>
      </w:r>
      <w:r w:rsidRPr="00715B0E">
        <w:rPr>
          <w:rFonts w:eastAsia="Calibri"/>
          <w:color w:val="000000"/>
          <w:spacing w:val="-7"/>
          <w:sz w:val="24"/>
          <w:szCs w:val="24"/>
          <w:lang w:val="de-DE" w:eastAsia="en-US"/>
        </w:rPr>
        <w:t>chen kann.</w:t>
      </w:r>
    </w:p>
    <w:p w:rsidR="002740A3" w:rsidRPr="00715B0E" w:rsidRDefault="002740A3" w:rsidP="002740A3">
      <w:pPr>
        <w:shd w:val="clear" w:color="auto" w:fill="FFFFFF"/>
        <w:suppressAutoHyphens w:val="0"/>
        <w:autoSpaceDE/>
        <w:jc w:val="both"/>
        <w:rPr>
          <w:rFonts w:eastAsia="Calibri"/>
          <w:sz w:val="24"/>
          <w:szCs w:val="24"/>
          <w:lang w:val="de-DE" w:eastAsia="en-US"/>
        </w:rPr>
      </w:pPr>
      <w:r w:rsidRPr="00715B0E">
        <w:rPr>
          <w:rFonts w:eastAsia="Calibri"/>
          <w:color w:val="000000"/>
          <w:sz w:val="24"/>
          <w:szCs w:val="24"/>
          <w:lang w:val="de-DE" w:eastAsia="en-US"/>
        </w:rPr>
        <w:t xml:space="preserve">Wenn ein paar Wochen später der neugewählte Bundestag in </w:t>
      </w:r>
      <w:r w:rsidRPr="00715B0E">
        <w:rPr>
          <w:rFonts w:eastAsia="Calibri"/>
          <w:color w:val="000000"/>
          <w:spacing w:val="-3"/>
          <w:sz w:val="24"/>
          <w:szCs w:val="24"/>
          <w:lang w:val="de-DE" w:eastAsia="en-US"/>
        </w:rPr>
        <w:t>Bonn zusammentritt, wird zunächst der neue Bundestagspräsident ge</w:t>
      </w:r>
      <w:r w:rsidRPr="00715B0E">
        <w:rPr>
          <w:rFonts w:eastAsia="Calibri"/>
          <w:color w:val="000000"/>
          <w:spacing w:val="-3"/>
          <w:sz w:val="24"/>
          <w:szCs w:val="24"/>
          <w:lang w:val="de-DE" w:eastAsia="en-US"/>
        </w:rPr>
        <w:softHyphen/>
      </w:r>
      <w:r w:rsidRPr="00715B0E">
        <w:rPr>
          <w:rFonts w:eastAsia="Calibri"/>
          <w:color w:val="000000"/>
          <w:spacing w:val="-2"/>
          <w:sz w:val="24"/>
          <w:szCs w:val="24"/>
          <w:lang w:val="de-DE" w:eastAsia="en-US"/>
        </w:rPr>
        <w:t>wählt. Seine erste Amtshandlung ist es, die Wahl des neuen Bundes</w:t>
      </w:r>
      <w:r w:rsidRPr="00715B0E">
        <w:rPr>
          <w:rFonts w:eastAsia="Calibri"/>
          <w:color w:val="000000"/>
          <w:spacing w:val="-2"/>
          <w:sz w:val="24"/>
          <w:szCs w:val="24"/>
          <w:lang w:val="de-DE" w:eastAsia="en-US"/>
        </w:rPr>
        <w:softHyphen/>
      </w:r>
      <w:r w:rsidRPr="00715B0E">
        <w:rPr>
          <w:rFonts w:eastAsia="Calibri"/>
          <w:color w:val="000000"/>
          <w:spacing w:val="-3"/>
          <w:sz w:val="24"/>
          <w:szCs w:val="24"/>
          <w:lang w:val="de-DE" w:eastAsia="en-US"/>
        </w:rPr>
        <w:t>kanzlers zu leiten. Der Bundeskanzler wird vom Plenum des Bundes</w:t>
      </w:r>
      <w:r w:rsidRPr="00715B0E">
        <w:rPr>
          <w:rFonts w:eastAsia="Calibri"/>
          <w:color w:val="000000"/>
          <w:spacing w:val="-3"/>
          <w:sz w:val="24"/>
          <w:szCs w:val="24"/>
          <w:lang w:val="de-DE" w:eastAsia="en-US"/>
        </w:rPr>
        <w:softHyphen/>
      </w:r>
      <w:r w:rsidRPr="00715B0E">
        <w:rPr>
          <w:rFonts w:eastAsia="Calibri"/>
          <w:color w:val="000000"/>
          <w:spacing w:val="-4"/>
          <w:sz w:val="24"/>
          <w:szCs w:val="24"/>
          <w:lang w:val="de-DE" w:eastAsia="en-US"/>
        </w:rPr>
        <w:t xml:space="preserve">tages gewählt. Den Kandidaten schlägt der Bundespräsident auf Grund </w:t>
      </w:r>
      <w:r w:rsidRPr="00715B0E">
        <w:rPr>
          <w:rFonts w:eastAsia="Calibri"/>
          <w:color w:val="000000"/>
          <w:spacing w:val="-3"/>
          <w:sz w:val="24"/>
          <w:szCs w:val="24"/>
          <w:lang w:val="de-DE" w:eastAsia="en-US"/>
        </w:rPr>
        <w:t xml:space="preserve">des Wahlergebnisses vor. Es ist immer der Kandidat, der Aussicht hat, </w:t>
      </w:r>
      <w:r w:rsidRPr="00715B0E">
        <w:rPr>
          <w:rFonts w:eastAsia="Calibri"/>
          <w:color w:val="000000"/>
          <w:spacing w:val="-4"/>
          <w:sz w:val="24"/>
          <w:szCs w:val="24"/>
          <w:lang w:val="de-DE" w:eastAsia="en-US"/>
        </w:rPr>
        <w:t>die meisten Stimmen der Abgeordneten auf sich zu vereinigen.</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1"/>
          <w:sz w:val="24"/>
          <w:szCs w:val="24"/>
          <w:lang w:val="de-DE" w:eastAsia="en-US"/>
        </w:rPr>
        <w:t xml:space="preserve">Der Bundeskanzler stellt die kommende Regierung zusammen </w:t>
      </w:r>
      <w:r w:rsidRPr="00715B0E">
        <w:rPr>
          <w:rFonts w:eastAsia="Calibri"/>
          <w:color w:val="000000"/>
          <w:spacing w:val="-4"/>
          <w:sz w:val="24"/>
          <w:szCs w:val="24"/>
          <w:lang w:val="de-DE" w:eastAsia="en-US"/>
        </w:rPr>
        <w:t>und bestimmt die Richtung der Politik.</w:t>
      </w:r>
    </w:p>
    <w:p w:rsidR="002740A3" w:rsidRPr="00715B0E" w:rsidRDefault="002740A3" w:rsidP="002740A3">
      <w:pPr>
        <w:shd w:val="clear" w:color="auto" w:fill="FFFFFF"/>
        <w:suppressAutoHyphens w:val="0"/>
        <w:autoSpaceDE/>
        <w:jc w:val="both"/>
        <w:rPr>
          <w:rFonts w:eastAsia="Calibri"/>
          <w:sz w:val="24"/>
          <w:szCs w:val="24"/>
          <w:lang w:val="de-DE" w:eastAsia="en-US"/>
        </w:rPr>
      </w:pP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en-US" w:eastAsia="en-US"/>
        </w:rPr>
        <w:t>1</w:t>
      </w:r>
      <w:r w:rsidRPr="00715B0E">
        <w:rPr>
          <w:rFonts w:eastAsia="Calibri"/>
          <w:color w:val="000000"/>
          <w:spacing w:val="-4"/>
          <w:sz w:val="24"/>
          <w:szCs w:val="24"/>
          <w:lang w:val="de-DE" w:eastAsia="en-US"/>
        </w:rPr>
        <w:t>. Die Legislaturperiode des Deutschen Bundestages läuft alle  ...  Jahre ab.</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a ) drei </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b)  vier</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c)  fünf</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d)  sechs</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2740A3">
        <w:rPr>
          <w:rFonts w:eastAsia="Calibri"/>
          <w:color w:val="000000"/>
          <w:spacing w:val="-4"/>
          <w:sz w:val="24"/>
          <w:szCs w:val="24"/>
          <w:lang w:val="en-US" w:eastAsia="en-US"/>
        </w:rPr>
        <w:t>2</w:t>
      </w:r>
      <w:r w:rsidRPr="00715B0E">
        <w:rPr>
          <w:rFonts w:eastAsia="Calibri"/>
          <w:color w:val="000000"/>
          <w:spacing w:val="-4"/>
          <w:sz w:val="24"/>
          <w:szCs w:val="24"/>
          <w:lang w:val="de-DE" w:eastAsia="en-US"/>
        </w:rPr>
        <w:t xml:space="preserve">. Wahltag in Deutschland ist ... </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a ) Montag</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b ) Freitag </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c ) Samstag</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de-DE" w:eastAsia="en-US"/>
        </w:rPr>
        <w:t xml:space="preserve">      d ) Sonntag</w:t>
      </w: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p>
    <w:p w:rsidR="002740A3" w:rsidRPr="00715B0E" w:rsidRDefault="002740A3" w:rsidP="002740A3">
      <w:pPr>
        <w:shd w:val="clear" w:color="auto" w:fill="FFFFFF"/>
        <w:suppressAutoHyphens w:val="0"/>
        <w:autoSpaceDE/>
        <w:jc w:val="both"/>
        <w:rPr>
          <w:rFonts w:eastAsia="Calibri"/>
          <w:color w:val="000000"/>
          <w:spacing w:val="-4"/>
          <w:sz w:val="24"/>
          <w:szCs w:val="24"/>
          <w:lang w:val="de-DE" w:eastAsia="en-US"/>
        </w:rPr>
      </w:pPr>
      <w:r w:rsidRPr="00715B0E">
        <w:rPr>
          <w:rFonts w:eastAsia="Calibri"/>
          <w:color w:val="000000"/>
          <w:spacing w:val="-4"/>
          <w:sz w:val="24"/>
          <w:szCs w:val="24"/>
          <w:lang w:val="en-US" w:eastAsia="en-US"/>
        </w:rPr>
        <w:t>3</w:t>
      </w:r>
      <w:r w:rsidRPr="00715B0E">
        <w:rPr>
          <w:rFonts w:eastAsia="Calibri"/>
          <w:color w:val="000000"/>
          <w:spacing w:val="-4"/>
          <w:sz w:val="24"/>
          <w:szCs w:val="24"/>
          <w:lang w:val="de-DE" w:eastAsia="en-US"/>
        </w:rPr>
        <w:t>. Die Wahlberechtigten sind alle Bürger über  ...  Jahre.</w:t>
      </w:r>
    </w:p>
    <w:p w:rsidR="002740A3" w:rsidRPr="00715B0E" w:rsidRDefault="002740A3" w:rsidP="002740A3">
      <w:pPr>
        <w:numPr>
          <w:ilvl w:val="0"/>
          <w:numId w:val="19"/>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sechzehn</w:t>
      </w:r>
    </w:p>
    <w:p w:rsidR="002740A3" w:rsidRPr="00715B0E" w:rsidRDefault="002740A3" w:rsidP="002740A3">
      <w:pPr>
        <w:numPr>
          <w:ilvl w:val="0"/>
          <w:numId w:val="19"/>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achtzig</w:t>
      </w:r>
    </w:p>
    <w:p w:rsidR="002740A3" w:rsidRPr="00715B0E" w:rsidRDefault="002740A3" w:rsidP="002740A3">
      <w:pPr>
        <w:numPr>
          <w:ilvl w:val="0"/>
          <w:numId w:val="19"/>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achtzehn</w:t>
      </w:r>
    </w:p>
    <w:p w:rsidR="002740A3" w:rsidRPr="00715B0E" w:rsidRDefault="002740A3" w:rsidP="002740A3">
      <w:pPr>
        <w:numPr>
          <w:ilvl w:val="0"/>
          <w:numId w:val="19"/>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sechzig</w:t>
      </w:r>
    </w:p>
    <w:p w:rsidR="002740A3" w:rsidRPr="00715B0E" w:rsidRDefault="002740A3" w:rsidP="002740A3">
      <w:pPr>
        <w:shd w:val="clear" w:color="auto" w:fill="FFFFFF"/>
        <w:suppressAutoHyphens w:val="0"/>
        <w:autoSpaceDE/>
        <w:jc w:val="both"/>
        <w:rPr>
          <w:rFonts w:eastAsia="Calibri"/>
          <w:color w:val="000000"/>
          <w:spacing w:val="-4"/>
          <w:sz w:val="24"/>
          <w:szCs w:val="24"/>
          <w:lang w:eastAsia="en-US"/>
        </w:rPr>
      </w:pPr>
    </w:p>
    <w:p w:rsidR="002740A3" w:rsidRPr="00715B0E" w:rsidRDefault="002740A3" w:rsidP="002740A3">
      <w:pPr>
        <w:shd w:val="clear" w:color="auto" w:fill="FFFFFF"/>
        <w:suppressAutoHyphens w:val="0"/>
        <w:autoSpaceDE/>
        <w:jc w:val="both"/>
        <w:rPr>
          <w:rFonts w:eastAsia="Calibri"/>
          <w:color w:val="000000"/>
          <w:spacing w:val="-4"/>
          <w:sz w:val="24"/>
          <w:szCs w:val="24"/>
          <w:lang w:eastAsia="en-US"/>
        </w:rPr>
      </w:pPr>
      <w:r>
        <w:rPr>
          <w:rFonts w:eastAsia="Calibri"/>
          <w:color w:val="000000"/>
          <w:spacing w:val="-4"/>
          <w:sz w:val="24"/>
          <w:szCs w:val="24"/>
          <w:lang w:eastAsia="en-US"/>
        </w:rPr>
        <w:t>4</w:t>
      </w:r>
      <w:r w:rsidRPr="00715B0E">
        <w:rPr>
          <w:rFonts w:eastAsia="Calibri"/>
          <w:color w:val="000000"/>
          <w:spacing w:val="-4"/>
          <w:sz w:val="24"/>
          <w:szCs w:val="24"/>
          <w:lang w:eastAsia="en-US"/>
        </w:rPr>
        <w:t>.  Die Wahllokale werden  ...  geschlossen.</w:t>
      </w:r>
    </w:p>
    <w:p w:rsidR="002740A3" w:rsidRPr="00715B0E" w:rsidRDefault="002740A3" w:rsidP="002740A3">
      <w:pPr>
        <w:numPr>
          <w:ilvl w:val="0"/>
          <w:numId w:val="20"/>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um 8  Uhr</w:t>
      </w:r>
    </w:p>
    <w:p w:rsidR="002740A3" w:rsidRPr="00715B0E" w:rsidRDefault="002740A3" w:rsidP="002740A3">
      <w:pPr>
        <w:numPr>
          <w:ilvl w:val="0"/>
          <w:numId w:val="20"/>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um 18 Uhr</w:t>
      </w:r>
    </w:p>
    <w:p w:rsidR="002740A3" w:rsidRPr="00715B0E" w:rsidRDefault="002740A3" w:rsidP="002740A3">
      <w:pPr>
        <w:numPr>
          <w:ilvl w:val="0"/>
          <w:numId w:val="20"/>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um 20 Uhr</w:t>
      </w:r>
    </w:p>
    <w:p w:rsidR="002740A3" w:rsidRPr="00715B0E" w:rsidRDefault="002740A3" w:rsidP="002740A3">
      <w:pPr>
        <w:numPr>
          <w:ilvl w:val="0"/>
          <w:numId w:val="20"/>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halb 20 Uhr</w:t>
      </w:r>
    </w:p>
    <w:p w:rsidR="002740A3" w:rsidRPr="00715B0E" w:rsidRDefault="002740A3" w:rsidP="002740A3">
      <w:pPr>
        <w:shd w:val="clear" w:color="auto" w:fill="FFFFFF"/>
        <w:suppressAutoHyphens w:val="0"/>
        <w:autoSpaceDE/>
        <w:jc w:val="both"/>
        <w:rPr>
          <w:rFonts w:eastAsia="Calibri"/>
          <w:color w:val="000000"/>
          <w:spacing w:val="-4"/>
          <w:sz w:val="24"/>
          <w:szCs w:val="24"/>
          <w:lang w:eastAsia="en-US"/>
        </w:rPr>
      </w:pPr>
    </w:p>
    <w:p w:rsidR="002740A3" w:rsidRPr="00715B0E" w:rsidRDefault="002740A3" w:rsidP="002740A3">
      <w:pPr>
        <w:shd w:val="clear" w:color="auto" w:fill="FFFFFF"/>
        <w:suppressAutoHyphens w:val="0"/>
        <w:autoSpaceDE/>
        <w:jc w:val="both"/>
        <w:rPr>
          <w:rFonts w:eastAsia="Calibri"/>
          <w:color w:val="000000"/>
          <w:spacing w:val="-4"/>
          <w:sz w:val="24"/>
          <w:szCs w:val="24"/>
          <w:lang w:eastAsia="en-US"/>
        </w:rPr>
      </w:pPr>
      <w:r>
        <w:rPr>
          <w:rFonts w:eastAsia="Calibri"/>
          <w:color w:val="000000"/>
          <w:spacing w:val="-4"/>
          <w:sz w:val="24"/>
          <w:szCs w:val="24"/>
          <w:lang w:eastAsia="en-US"/>
        </w:rPr>
        <w:t>5</w:t>
      </w:r>
      <w:r w:rsidRPr="00715B0E">
        <w:rPr>
          <w:rFonts w:eastAsia="Calibri"/>
          <w:color w:val="000000"/>
          <w:spacing w:val="-4"/>
          <w:sz w:val="24"/>
          <w:szCs w:val="24"/>
          <w:lang w:eastAsia="en-US"/>
        </w:rPr>
        <w:t>.  Der Bundeskanzler wird  ...  gewählt.</w:t>
      </w:r>
    </w:p>
    <w:p w:rsidR="002740A3" w:rsidRPr="00715B0E" w:rsidRDefault="002740A3" w:rsidP="002740A3">
      <w:pPr>
        <w:numPr>
          <w:ilvl w:val="0"/>
          <w:numId w:val="21"/>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vom Bundespräsidenten</w:t>
      </w:r>
    </w:p>
    <w:p w:rsidR="002740A3" w:rsidRPr="00715B0E" w:rsidRDefault="002740A3" w:rsidP="002740A3">
      <w:pPr>
        <w:numPr>
          <w:ilvl w:val="0"/>
          <w:numId w:val="21"/>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t>von den Bürgern</w:t>
      </w:r>
    </w:p>
    <w:p w:rsidR="002740A3" w:rsidRPr="00715B0E" w:rsidRDefault="002740A3" w:rsidP="002740A3">
      <w:pPr>
        <w:numPr>
          <w:ilvl w:val="0"/>
          <w:numId w:val="21"/>
        </w:numPr>
        <w:shd w:val="clear" w:color="auto" w:fill="FFFFFF"/>
        <w:suppressAutoHyphens w:val="0"/>
        <w:autoSpaceDE/>
        <w:autoSpaceDN w:val="0"/>
        <w:ind w:left="0" w:firstLine="0"/>
        <w:jc w:val="both"/>
        <w:rPr>
          <w:rFonts w:eastAsia="Calibri"/>
          <w:color w:val="000000"/>
          <w:spacing w:val="-4"/>
          <w:sz w:val="24"/>
          <w:szCs w:val="24"/>
          <w:lang w:eastAsia="en-US"/>
        </w:rPr>
      </w:pPr>
      <w:r w:rsidRPr="00715B0E">
        <w:rPr>
          <w:rFonts w:eastAsia="Calibri"/>
          <w:color w:val="000000"/>
          <w:spacing w:val="-4"/>
          <w:sz w:val="24"/>
          <w:szCs w:val="24"/>
          <w:lang w:eastAsia="en-US"/>
        </w:rPr>
        <w:lastRenderedPageBreak/>
        <w:t>vom Plenum des Bundestages</w:t>
      </w:r>
    </w:p>
    <w:p w:rsidR="002740A3" w:rsidRPr="00715B0E" w:rsidRDefault="002740A3" w:rsidP="002740A3">
      <w:pPr>
        <w:suppressAutoHyphens w:val="0"/>
        <w:autoSpaceDE/>
        <w:rPr>
          <w:rFonts w:eastAsia="Calibri"/>
          <w:sz w:val="24"/>
          <w:szCs w:val="24"/>
          <w:lang w:eastAsia="en-US"/>
        </w:rPr>
      </w:pPr>
      <w:r w:rsidRPr="00715B0E">
        <w:rPr>
          <w:rFonts w:eastAsia="Calibri"/>
          <w:color w:val="000000"/>
          <w:spacing w:val="-4"/>
          <w:sz w:val="24"/>
          <w:szCs w:val="24"/>
          <w:lang w:eastAsia="en-US"/>
        </w:rPr>
        <w:t xml:space="preserve">              d)   von der Regierung                   </w:t>
      </w:r>
    </w:p>
    <w:p w:rsidR="002740A3" w:rsidRPr="00715B0E" w:rsidRDefault="002740A3" w:rsidP="002740A3">
      <w:pPr>
        <w:suppressAutoHyphens w:val="0"/>
        <w:autoSpaceDN w:val="0"/>
        <w:adjustRightInd w:val="0"/>
        <w:jc w:val="both"/>
        <w:rPr>
          <w:sz w:val="24"/>
          <w:szCs w:val="24"/>
          <w:lang w:val="en-GB" w:eastAsia="ru-RU"/>
        </w:rPr>
      </w:pPr>
    </w:p>
    <w:p w:rsidR="002740A3" w:rsidRPr="00715B0E" w:rsidRDefault="002740A3" w:rsidP="002740A3">
      <w:pPr>
        <w:suppressAutoHyphens w:val="0"/>
        <w:autoSpaceDN w:val="0"/>
        <w:adjustRightInd w:val="0"/>
        <w:jc w:val="both"/>
        <w:rPr>
          <w:sz w:val="24"/>
          <w:szCs w:val="24"/>
          <w:lang w:eastAsia="ru-RU"/>
        </w:rPr>
      </w:pPr>
      <w:r>
        <w:rPr>
          <w:sz w:val="24"/>
          <w:szCs w:val="24"/>
          <w:lang w:eastAsia="ru-RU"/>
        </w:rPr>
        <w:t xml:space="preserve">2. </w:t>
      </w:r>
      <w:r w:rsidRPr="00715B0E">
        <w:rPr>
          <w:sz w:val="24"/>
          <w:szCs w:val="24"/>
          <w:lang w:eastAsia="ru-RU"/>
        </w:rPr>
        <w:t>Из предложенных вариантов ответа выберите правильный.</w:t>
      </w:r>
    </w:p>
    <w:p w:rsidR="002740A3" w:rsidRPr="00715B0E" w:rsidRDefault="002740A3" w:rsidP="002740A3">
      <w:pPr>
        <w:suppressAutoHyphens w:val="0"/>
        <w:autoSpaceDE/>
        <w:jc w:val="both"/>
        <w:rPr>
          <w:rFonts w:eastAsia="Calibri"/>
          <w:sz w:val="24"/>
          <w:szCs w:val="24"/>
          <w:lang w:eastAsia="de-DE"/>
        </w:rPr>
      </w:pPr>
      <w:r w:rsidRPr="00715B0E">
        <w:rPr>
          <w:rFonts w:eastAsia="Calibri"/>
          <w:sz w:val="24"/>
          <w:szCs w:val="24"/>
          <w:lang w:eastAsia="en-US"/>
        </w:rPr>
        <w:t xml:space="preserve">   </w:t>
      </w:r>
      <w:r>
        <w:rPr>
          <w:rFonts w:eastAsia="Calibri"/>
          <w:sz w:val="24"/>
          <w:szCs w:val="24"/>
          <w:lang w:eastAsia="en-US"/>
        </w:rPr>
        <w:t>6</w:t>
      </w:r>
      <w:r w:rsidRPr="00715B0E">
        <w:rPr>
          <w:rFonts w:eastAsia="Calibri"/>
          <w:sz w:val="24"/>
          <w:szCs w:val="24"/>
          <w:lang w:eastAsia="en-US"/>
        </w:rPr>
        <w:t>. Wann stehen Sie auf?</w:t>
      </w:r>
    </w:p>
    <w:p w:rsidR="002740A3" w:rsidRPr="00715B0E" w:rsidRDefault="002740A3" w:rsidP="002740A3">
      <w:pPr>
        <w:numPr>
          <w:ilvl w:val="0"/>
          <w:numId w:val="22"/>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gestern</w:t>
      </w:r>
    </w:p>
    <w:p w:rsidR="002740A3" w:rsidRPr="00715B0E" w:rsidRDefault="002740A3" w:rsidP="002740A3">
      <w:pPr>
        <w:numPr>
          <w:ilvl w:val="0"/>
          <w:numId w:val="22"/>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um halb sieben</w:t>
      </w:r>
    </w:p>
    <w:p w:rsidR="002740A3" w:rsidRPr="00715B0E" w:rsidRDefault="002740A3" w:rsidP="002740A3">
      <w:pPr>
        <w:numPr>
          <w:ilvl w:val="0"/>
          <w:numId w:val="22"/>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am Sonntag</w:t>
      </w:r>
    </w:p>
    <w:p w:rsidR="002740A3" w:rsidRPr="00715B0E" w:rsidRDefault="002740A3" w:rsidP="002740A3">
      <w:pPr>
        <w:suppressAutoHyphens w:val="0"/>
        <w:autoSpaceDE/>
        <w:jc w:val="both"/>
        <w:rPr>
          <w:rFonts w:eastAsia="Calibri"/>
          <w:sz w:val="24"/>
          <w:szCs w:val="24"/>
          <w:lang w:eastAsia="en-US"/>
        </w:rPr>
      </w:pPr>
      <w:r w:rsidRPr="00715B0E">
        <w:rPr>
          <w:rFonts w:eastAsia="Calibri"/>
          <w:sz w:val="24"/>
          <w:szCs w:val="24"/>
          <w:lang w:eastAsia="en-US"/>
        </w:rPr>
        <w:t>d ) im Sommer</w:t>
      </w:r>
    </w:p>
    <w:p w:rsidR="002740A3" w:rsidRPr="00715B0E" w:rsidRDefault="002740A3" w:rsidP="002740A3">
      <w:pPr>
        <w:suppressAutoHyphens w:val="0"/>
        <w:autoSpaceDE/>
        <w:jc w:val="both"/>
        <w:rPr>
          <w:rFonts w:eastAsia="Calibri"/>
          <w:sz w:val="24"/>
          <w:szCs w:val="24"/>
          <w:lang w:val="de-DE" w:eastAsia="en-US"/>
        </w:rPr>
      </w:pPr>
      <w:r w:rsidRPr="00715B0E">
        <w:rPr>
          <w:rFonts w:eastAsia="Calibri"/>
          <w:sz w:val="24"/>
          <w:szCs w:val="24"/>
          <w:lang w:val="de-DE" w:eastAsia="en-US"/>
        </w:rPr>
        <w:t xml:space="preserve">   </w:t>
      </w:r>
      <w:r w:rsidRPr="00715B0E">
        <w:rPr>
          <w:rFonts w:eastAsia="Calibri"/>
          <w:sz w:val="24"/>
          <w:szCs w:val="24"/>
          <w:lang w:val="en-US" w:eastAsia="en-US"/>
        </w:rPr>
        <w:t>7</w:t>
      </w:r>
      <w:r w:rsidRPr="00715B0E">
        <w:rPr>
          <w:rFonts w:eastAsia="Calibri"/>
          <w:sz w:val="24"/>
          <w:szCs w:val="24"/>
          <w:lang w:val="de-DE" w:eastAsia="en-US"/>
        </w:rPr>
        <w:t>. Was machen Sie nach dem Aufstehen?</w:t>
      </w:r>
    </w:p>
    <w:p w:rsidR="002740A3" w:rsidRPr="00715B0E" w:rsidRDefault="002740A3" w:rsidP="002740A3">
      <w:pPr>
        <w:numPr>
          <w:ilvl w:val="0"/>
          <w:numId w:val="23"/>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ich gehe ins Kino</w:t>
      </w:r>
    </w:p>
    <w:p w:rsidR="002740A3" w:rsidRPr="00715B0E" w:rsidRDefault="002740A3" w:rsidP="002740A3">
      <w:pPr>
        <w:numPr>
          <w:ilvl w:val="0"/>
          <w:numId w:val="23"/>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ich sc</w:t>
      </w:r>
      <w:r w:rsidRPr="00715B0E">
        <w:rPr>
          <w:rFonts w:eastAsia="Calibri"/>
          <w:sz w:val="24"/>
          <w:szCs w:val="24"/>
          <w:lang w:val="de-DE" w:eastAsia="en-US"/>
        </w:rPr>
        <w:t>h</w:t>
      </w:r>
      <w:r w:rsidRPr="00715B0E">
        <w:rPr>
          <w:rFonts w:eastAsia="Calibri"/>
          <w:sz w:val="24"/>
          <w:szCs w:val="24"/>
          <w:lang w:eastAsia="en-US"/>
        </w:rPr>
        <w:t>lafe noch 3 Stunden</w:t>
      </w:r>
    </w:p>
    <w:p w:rsidR="002740A3" w:rsidRPr="00715B0E" w:rsidRDefault="002740A3" w:rsidP="002740A3">
      <w:pPr>
        <w:numPr>
          <w:ilvl w:val="0"/>
          <w:numId w:val="23"/>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ich mache meine Morgentoilette</w:t>
      </w:r>
    </w:p>
    <w:p w:rsidR="002740A3" w:rsidRPr="00715B0E" w:rsidRDefault="002740A3" w:rsidP="002740A3">
      <w:pPr>
        <w:suppressAutoHyphens w:val="0"/>
        <w:autoSpaceDE/>
        <w:jc w:val="both"/>
        <w:rPr>
          <w:rFonts w:eastAsia="Calibri"/>
          <w:sz w:val="24"/>
          <w:szCs w:val="24"/>
          <w:lang w:eastAsia="en-US"/>
        </w:rPr>
      </w:pPr>
      <w:r w:rsidRPr="00715B0E">
        <w:rPr>
          <w:rFonts w:eastAsia="Calibri"/>
          <w:sz w:val="24"/>
          <w:szCs w:val="24"/>
          <w:lang w:eastAsia="en-US"/>
        </w:rPr>
        <w:t>d)  ich besuche Spielkasino</w:t>
      </w:r>
    </w:p>
    <w:p w:rsidR="002740A3" w:rsidRPr="00715B0E" w:rsidRDefault="002740A3" w:rsidP="002740A3">
      <w:pPr>
        <w:suppressAutoHyphens w:val="0"/>
        <w:autoSpaceDE/>
        <w:jc w:val="both"/>
        <w:rPr>
          <w:rFonts w:eastAsia="Calibri"/>
          <w:sz w:val="24"/>
          <w:szCs w:val="24"/>
          <w:lang w:val="de-DE" w:eastAsia="en-US"/>
        </w:rPr>
      </w:pPr>
      <w:r w:rsidRPr="00715B0E">
        <w:rPr>
          <w:rFonts w:eastAsia="Calibri"/>
          <w:sz w:val="24"/>
          <w:szCs w:val="24"/>
          <w:lang w:val="de-DE" w:eastAsia="en-US"/>
        </w:rPr>
        <w:t xml:space="preserve"> </w:t>
      </w:r>
      <w:r w:rsidRPr="00715B0E">
        <w:rPr>
          <w:rFonts w:eastAsia="Calibri"/>
          <w:sz w:val="24"/>
          <w:szCs w:val="24"/>
          <w:lang w:val="en-US" w:eastAsia="en-US"/>
        </w:rPr>
        <w:t>8.</w:t>
      </w:r>
      <w:r w:rsidRPr="00715B0E">
        <w:rPr>
          <w:rFonts w:eastAsia="Calibri"/>
          <w:sz w:val="24"/>
          <w:szCs w:val="24"/>
          <w:lang w:val="de-DE" w:eastAsia="en-US"/>
        </w:rPr>
        <w:t xml:space="preserve"> Wozu gehen Sie ins Bad?</w:t>
      </w:r>
    </w:p>
    <w:p w:rsidR="002740A3" w:rsidRPr="00715B0E" w:rsidRDefault="002740A3" w:rsidP="002740A3">
      <w:pPr>
        <w:numPr>
          <w:ilvl w:val="0"/>
          <w:numId w:val="24"/>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um zu rauchen</w:t>
      </w:r>
    </w:p>
    <w:p w:rsidR="002740A3" w:rsidRPr="00715B0E" w:rsidRDefault="002740A3" w:rsidP="002740A3">
      <w:pPr>
        <w:numPr>
          <w:ilvl w:val="0"/>
          <w:numId w:val="24"/>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um zu frűhstűcken</w:t>
      </w:r>
    </w:p>
    <w:p w:rsidR="002740A3" w:rsidRPr="00715B0E" w:rsidRDefault="002740A3" w:rsidP="002740A3">
      <w:pPr>
        <w:numPr>
          <w:ilvl w:val="0"/>
          <w:numId w:val="24"/>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um sich zu waschen</w:t>
      </w:r>
    </w:p>
    <w:p w:rsidR="002740A3" w:rsidRPr="00715B0E" w:rsidRDefault="002740A3" w:rsidP="002740A3">
      <w:pPr>
        <w:suppressAutoHyphens w:val="0"/>
        <w:autoSpaceDE/>
        <w:jc w:val="both"/>
        <w:rPr>
          <w:rFonts w:eastAsia="Calibri"/>
          <w:sz w:val="24"/>
          <w:szCs w:val="24"/>
          <w:lang w:val="de-DE" w:eastAsia="en-US"/>
        </w:rPr>
      </w:pPr>
      <w:r w:rsidRPr="00715B0E">
        <w:rPr>
          <w:rFonts w:eastAsia="Calibri"/>
          <w:sz w:val="24"/>
          <w:szCs w:val="24"/>
          <w:lang w:val="de-DE" w:eastAsia="en-US"/>
        </w:rPr>
        <w:t>d)  um Schach zu spielen</w:t>
      </w:r>
    </w:p>
    <w:p w:rsidR="002740A3" w:rsidRPr="00715B0E" w:rsidRDefault="002740A3" w:rsidP="002740A3">
      <w:pPr>
        <w:suppressAutoHyphens w:val="0"/>
        <w:autoSpaceDE/>
        <w:jc w:val="both"/>
        <w:rPr>
          <w:rFonts w:eastAsia="Calibri"/>
          <w:sz w:val="24"/>
          <w:szCs w:val="24"/>
          <w:lang w:val="en-US" w:eastAsia="en-US"/>
        </w:rPr>
      </w:pPr>
      <w:r w:rsidRPr="00715B0E">
        <w:rPr>
          <w:rFonts w:eastAsia="Calibri"/>
          <w:sz w:val="24"/>
          <w:szCs w:val="24"/>
          <w:lang w:val="de-DE" w:eastAsia="en-US"/>
        </w:rPr>
        <w:t xml:space="preserve">   </w:t>
      </w:r>
      <w:r w:rsidRPr="00D95722">
        <w:rPr>
          <w:rFonts w:eastAsia="Calibri"/>
          <w:sz w:val="24"/>
          <w:szCs w:val="24"/>
          <w:lang w:val="en-US" w:eastAsia="en-US"/>
        </w:rPr>
        <w:t>9</w:t>
      </w:r>
      <w:r w:rsidRPr="00715B0E">
        <w:rPr>
          <w:rFonts w:eastAsia="Calibri"/>
          <w:sz w:val="24"/>
          <w:szCs w:val="24"/>
          <w:lang w:val="de-DE" w:eastAsia="en-US"/>
        </w:rPr>
        <w:t>. Was essen Sie zum Frűhstűck?</w:t>
      </w:r>
    </w:p>
    <w:p w:rsidR="002740A3" w:rsidRPr="00715B0E" w:rsidRDefault="002740A3" w:rsidP="002740A3">
      <w:pPr>
        <w:numPr>
          <w:ilvl w:val="0"/>
          <w:numId w:val="25"/>
        </w:numPr>
        <w:suppressAutoHyphens w:val="0"/>
        <w:autoSpaceDE/>
        <w:autoSpaceDN w:val="0"/>
        <w:ind w:left="0" w:firstLine="0"/>
        <w:jc w:val="both"/>
        <w:rPr>
          <w:rFonts w:eastAsia="Calibri"/>
          <w:sz w:val="24"/>
          <w:szCs w:val="24"/>
          <w:lang w:val="de-DE" w:eastAsia="en-US"/>
        </w:rPr>
      </w:pPr>
      <w:r w:rsidRPr="00715B0E">
        <w:rPr>
          <w:rFonts w:eastAsia="Calibri"/>
          <w:sz w:val="24"/>
          <w:szCs w:val="24"/>
          <w:lang w:val="de-DE" w:eastAsia="en-US"/>
        </w:rPr>
        <w:t>eine Tasse Kaffee und belegtes Brot</w:t>
      </w:r>
    </w:p>
    <w:p w:rsidR="002740A3" w:rsidRPr="00715B0E" w:rsidRDefault="002740A3" w:rsidP="002740A3">
      <w:pPr>
        <w:numPr>
          <w:ilvl w:val="0"/>
          <w:numId w:val="25"/>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nur 10 Eier</w:t>
      </w:r>
    </w:p>
    <w:p w:rsidR="002740A3" w:rsidRPr="00715B0E" w:rsidRDefault="002740A3" w:rsidP="002740A3">
      <w:pPr>
        <w:numPr>
          <w:ilvl w:val="0"/>
          <w:numId w:val="25"/>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ich hőre nur Musik</w:t>
      </w:r>
    </w:p>
    <w:p w:rsidR="002740A3" w:rsidRPr="00715B0E" w:rsidRDefault="002740A3" w:rsidP="002740A3">
      <w:pPr>
        <w:suppressAutoHyphens w:val="0"/>
        <w:autoSpaceDE/>
        <w:jc w:val="both"/>
        <w:rPr>
          <w:rFonts w:eastAsia="Calibri"/>
          <w:sz w:val="24"/>
          <w:szCs w:val="24"/>
          <w:lang w:eastAsia="en-US"/>
        </w:rPr>
      </w:pPr>
      <w:r w:rsidRPr="00715B0E">
        <w:rPr>
          <w:rFonts w:eastAsia="Calibri"/>
          <w:sz w:val="24"/>
          <w:szCs w:val="24"/>
          <w:lang w:eastAsia="en-US"/>
        </w:rPr>
        <w:t>d)  Gummi</w:t>
      </w:r>
    </w:p>
    <w:p w:rsidR="002740A3" w:rsidRPr="00715B0E" w:rsidRDefault="002740A3" w:rsidP="002740A3">
      <w:pPr>
        <w:suppressAutoHyphens w:val="0"/>
        <w:autoSpaceDE/>
        <w:jc w:val="both"/>
        <w:rPr>
          <w:rFonts w:eastAsia="Calibri"/>
          <w:sz w:val="24"/>
          <w:szCs w:val="24"/>
          <w:lang w:val="de-DE" w:eastAsia="en-US"/>
        </w:rPr>
      </w:pPr>
      <w:r w:rsidRPr="00715B0E">
        <w:rPr>
          <w:rFonts w:eastAsia="Calibri"/>
          <w:sz w:val="24"/>
          <w:szCs w:val="24"/>
          <w:lang w:val="de-DE" w:eastAsia="en-US"/>
        </w:rPr>
        <w:t xml:space="preserve">   </w:t>
      </w:r>
      <w:r>
        <w:rPr>
          <w:rFonts w:eastAsia="Calibri"/>
          <w:sz w:val="24"/>
          <w:szCs w:val="24"/>
          <w:lang w:val="de-DE" w:eastAsia="en-US"/>
        </w:rPr>
        <w:t>10</w:t>
      </w:r>
      <w:r w:rsidRPr="00715B0E">
        <w:rPr>
          <w:rFonts w:eastAsia="Calibri"/>
          <w:sz w:val="24"/>
          <w:szCs w:val="24"/>
          <w:lang w:val="de-DE" w:eastAsia="en-US"/>
        </w:rPr>
        <w:t>. Womit fahren Sie an die Uni?</w:t>
      </w:r>
    </w:p>
    <w:p w:rsidR="002740A3" w:rsidRPr="00715B0E" w:rsidRDefault="002740A3" w:rsidP="002740A3">
      <w:pPr>
        <w:numPr>
          <w:ilvl w:val="0"/>
          <w:numId w:val="26"/>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mit der U-Bahn</w:t>
      </w:r>
    </w:p>
    <w:p w:rsidR="002740A3" w:rsidRPr="00715B0E" w:rsidRDefault="002740A3" w:rsidP="002740A3">
      <w:pPr>
        <w:numPr>
          <w:ilvl w:val="0"/>
          <w:numId w:val="26"/>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mit der Stra</w:t>
      </w:r>
      <w:r w:rsidRPr="00715B0E">
        <w:rPr>
          <w:rFonts w:eastAsia="Calibri"/>
          <w:sz w:val="24"/>
          <w:szCs w:val="24"/>
          <w:lang w:val="en-US" w:eastAsia="en-US"/>
        </w:rPr>
        <w:t>β</w:t>
      </w:r>
      <w:r w:rsidRPr="00715B0E">
        <w:rPr>
          <w:rFonts w:eastAsia="Calibri"/>
          <w:sz w:val="24"/>
          <w:szCs w:val="24"/>
          <w:lang w:eastAsia="en-US"/>
        </w:rPr>
        <w:t>enbahn</w:t>
      </w:r>
    </w:p>
    <w:p w:rsidR="002740A3" w:rsidRPr="00715B0E" w:rsidRDefault="002740A3" w:rsidP="002740A3">
      <w:pPr>
        <w:numPr>
          <w:ilvl w:val="0"/>
          <w:numId w:val="26"/>
        </w:numPr>
        <w:suppressAutoHyphens w:val="0"/>
        <w:autoSpaceDE/>
        <w:autoSpaceDN w:val="0"/>
        <w:ind w:left="0" w:firstLine="0"/>
        <w:jc w:val="both"/>
        <w:rPr>
          <w:rFonts w:eastAsia="Calibri"/>
          <w:sz w:val="24"/>
          <w:szCs w:val="24"/>
          <w:lang w:eastAsia="en-US"/>
        </w:rPr>
      </w:pPr>
      <w:r w:rsidRPr="00715B0E">
        <w:rPr>
          <w:rFonts w:eastAsia="Calibri"/>
          <w:sz w:val="24"/>
          <w:szCs w:val="24"/>
          <w:lang w:eastAsia="en-US"/>
        </w:rPr>
        <w:t>mit dem Flugzeug</w:t>
      </w:r>
    </w:p>
    <w:p w:rsidR="002740A3" w:rsidRPr="00715B0E" w:rsidRDefault="002740A3" w:rsidP="002740A3">
      <w:pPr>
        <w:suppressAutoHyphens w:val="0"/>
        <w:autoSpaceDE/>
        <w:jc w:val="both"/>
        <w:rPr>
          <w:rFonts w:eastAsia="Calibri"/>
          <w:sz w:val="24"/>
          <w:szCs w:val="24"/>
          <w:lang w:eastAsia="en-US"/>
        </w:rPr>
      </w:pPr>
      <w:r w:rsidRPr="00715B0E">
        <w:rPr>
          <w:rFonts w:eastAsia="Calibri"/>
          <w:sz w:val="24"/>
          <w:szCs w:val="24"/>
          <w:lang w:eastAsia="en-US"/>
        </w:rPr>
        <w:t>d)  mit dem Schiff</w:t>
      </w:r>
    </w:p>
    <w:p w:rsidR="002740A3" w:rsidRDefault="002740A3" w:rsidP="002740A3">
      <w:pPr>
        <w:jc w:val="both"/>
        <w:rPr>
          <w:sz w:val="24"/>
          <w:szCs w:val="24"/>
        </w:rPr>
      </w:pPr>
    </w:p>
    <w:p w:rsidR="002740A3" w:rsidRDefault="002740A3" w:rsidP="002740A3">
      <w:pPr>
        <w:ind w:firstLine="709"/>
        <w:jc w:val="both"/>
      </w:pPr>
      <w:r>
        <w:rPr>
          <w:color w:val="00000A"/>
          <w:sz w:val="24"/>
          <w:szCs w:val="24"/>
          <w:lang w:val="de-DE"/>
        </w:rPr>
        <w:t xml:space="preserve">      </w:t>
      </w:r>
    </w:p>
    <w:p w:rsidR="002740A3" w:rsidRDefault="002740A3" w:rsidP="002740A3">
      <w:pPr>
        <w:ind w:firstLine="709"/>
        <w:jc w:val="center"/>
        <w:rPr>
          <w:b/>
          <w:color w:val="00000A"/>
          <w:sz w:val="24"/>
          <w:szCs w:val="24"/>
          <w:lang w:val="en-US"/>
        </w:rPr>
      </w:pPr>
      <w:r>
        <w:rPr>
          <w:b/>
          <w:color w:val="00000A"/>
          <w:sz w:val="24"/>
          <w:szCs w:val="24"/>
        </w:rPr>
        <w:t>«Иностранный язык (французский)»</w:t>
      </w:r>
    </w:p>
    <w:p w:rsidR="002740A3" w:rsidRPr="00D95722" w:rsidRDefault="002740A3" w:rsidP="002740A3">
      <w:pPr>
        <w:pStyle w:val="a8"/>
        <w:rPr>
          <w:rFonts w:ascii="Liberation Serif" w:eastAsia="Arial Unicode MS" w:hAnsi="Liberation Serif" w:cs="Mangal"/>
          <w:lang w:val="fr-FR" w:bidi="hi-IN"/>
        </w:rPr>
      </w:pPr>
      <w:r>
        <w:rPr>
          <w:lang w:val="fr-FR"/>
        </w:rPr>
        <w:t xml:space="preserve"> </w:t>
      </w:r>
      <w:r w:rsidRPr="00D95722">
        <w:t>1.</w:t>
      </w:r>
      <w:r w:rsidRPr="00D95722">
        <w:rPr>
          <w:lang w:val="fr-FR"/>
        </w:rPr>
        <w:t xml:space="preserve">   </w:t>
      </w:r>
      <w:r w:rsidRPr="00D95722">
        <w:rPr>
          <w:rFonts w:eastAsia="Arial Unicode MS" w:cs="Mangal"/>
          <w:lang w:val="fr-FR" w:bidi="hi-IN"/>
        </w:rPr>
        <w:t>Compréhension du texte</w:t>
      </w:r>
    </w:p>
    <w:p w:rsidR="002740A3" w:rsidRPr="00D95722" w:rsidRDefault="002740A3" w:rsidP="002740A3">
      <w:pPr>
        <w:widowControl w:val="0"/>
        <w:autoSpaceDE/>
        <w:spacing w:line="288" w:lineRule="auto"/>
        <w:jc w:val="center"/>
        <w:rPr>
          <w:rFonts w:ascii="Liberation Serif" w:eastAsia="Arial Unicode MS" w:hAnsi="Liberation Serif" w:cs="Mangal"/>
          <w:sz w:val="24"/>
          <w:szCs w:val="24"/>
          <w:lang w:val="fr-FR" w:bidi="hi-IN"/>
        </w:rPr>
      </w:pPr>
      <w:r w:rsidRPr="00D95722">
        <w:rPr>
          <w:rFonts w:eastAsia="Arial Unicode MS" w:cs="Mangal"/>
          <w:b/>
          <w:sz w:val="24"/>
          <w:szCs w:val="24"/>
          <w:lang w:val="fr-FR" w:bidi="hi-IN"/>
        </w:rPr>
        <w:t>Le lycée.</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Le lycée est un établissement public local d'enseignement qui est organisé selon trois voies de formation: la voie générale, la voie technologique, la voie professionnelle.</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Le lycée d'enseignement général et technologique accueille les élèves à la sortie du collège. Le lycée professionnel offre à la sortie du collège toute une gamme de formations, en deux ou quatre ans, préparant à différents diplômes.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Le lycée est dirigé par le proviseur. À la fin de chaque trimestre, le chef de l’établissement ou son adjoint réunit le conseil de classe qui comprend les professeurs de chaque discipline ainsi que deux représentants des élèves et des parents. Après un débat général, on passe à l'examen des cas individuels.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Après une première année - la classe de 2 dite de détermination - qui comporte un tronc commun important, les élèves se dirigent vers différentes filières correspondant au type de baccalauréat qu'ils vont préparer. Le choix se fait en fonction des vœux des élèves mais, surtout, des décisions prises par le conseil de classe qui évalue, leurs aptitudes et leurs résultats.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Tous les élèves de seconde suivent le même horaire hebdomadaire et le même programme en français, mathématiques, physique-chimie, biologie-géologie, langue vivante I, histoire-</w:t>
      </w:r>
      <w:r w:rsidRPr="00D95722">
        <w:rPr>
          <w:rFonts w:eastAsia="Arial Unicode MS" w:cs="Mangal"/>
          <w:sz w:val="24"/>
          <w:szCs w:val="24"/>
          <w:lang w:val="fr-FR" w:bidi="hi-IN"/>
        </w:rPr>
        <w:lastRenderedPageBreak/>
        <w:t>géographie, éducation physique. S'y ajoutent les options que l'élève choisit parmi une quinzaine de disciplines. Les élèves de seconde peuvent fréquenter les ateliers de pratique. Chaque établissement propose son propre choix d'ateliers: arts appliqués, arts plastiques, cinéma ou théâtre, activités sportives spécialisées.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La première comporte plusieurs filières menant aux différentes options du baccalauréat. Dès la fin de la première les élèves passent l'épreuve de français, dont la note est comptabilisée l'année suivante pour les résultats du baccalauréat. La terminale s'achève par le baccalauréat.</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 </w:t>
      </w:r>
    </w:p>
    <w:p w:rsidR="002740A3" w:rsidRDefault="002740A3" w:rsidP="002740A3">
      <w:pPr>
        <w:widowControl w:val="0"/>
        <w:autoSpaceDE/>
        <w:spacing w:line="288" w:lineRule="auto"/>
        <w:rPr>
          <w:rFonts w:eastAsia="Arial Unicode MS" w:cs="Mangal"/>
          <w:sz w:val="24"/>
          <w:szCs w:val="24"/>
          <w:lang w:val="fr-FR" w:bidi="hi-IN"/>
        </w:rPr>
      </w:pP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1</w:t>
      </w:r>
      <w:r w:rsidRPr="00D95722">
        <w:rPr>
          <w:rFonts w:eastAsia="Arial Unicode MS" w:cs="Mangal"/>
          <w:sz w:val="24"/>
          <w:szCs w:val="24"/>
          <w:lang w:val="fr-FR" w:bidi="hi-IN"/>
        </w:rPr>
        <w:t>. Le lycée est un établissement public local d'enseignement qui est organisé selon trois voies de formation: ..., la voie technologique, la voie professionnelle.</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la voie secondaire               b. la voie générale                        c. la voie scolaire</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2</w:t>
      </w:r>
      <w:r w:rsidRPr="00D95722">
        <w:rPr>
          <w:rFonts w:eastAsia="Arial Unicode MS" w:cs="Mangal"/>
          <w:sz w:val="24"/>
          <w:szCs w:val="24"/>
          <w:lang w:val="fr-FR" w:bidi="hi-IN"/>
        </w:rPr>
        <w:t>. Le lycée professionnel offre à la sortie du collège toute une gamme ..., en deux ou quatre ans, préparant à différents diplômes.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de formations                     b. de cycles                           c. de déterminations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3</w:t>
      </w:r>
      <w:r w:rsidRPr="00D95722">
        <w:rPr>
          <w:rFonts w:eastAsia="Arial Unicode MS" w:cs="Mangal"/>
          <w:sz w:val="24"/>
          <w:szCs w:val="24"/>
          <w:lang w:val="fr-FR" w:bidi="hi-IN"/>
        </w:rPr>
        <w:t>. À la fin de chaque trimestre, le chef de l’établissement ou son adjoint réunit le conseil de classe qui comprend les professeurs de chaque discipline ainsi que deux représentants. .</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des ateliers de pratique   b. de la mairie                      c. des élèves et des parents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4</w:t>
      </w:r>
      <w:r w:rsidRPr="00D95722">
        <w:rPr>
          <w:rFonts w:eastAsia="Arial Unicode MS" w:cs="Mangal"/>
          <w:sz w:val="24"/>
          <w:szCs w:val="24"/>
          <w:lang w:val="fr-FR" w:bidi="hi-IN"/>
        </w:rPr>
        <w:t>. Le choix se fait en fonction ... .</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des résultats du baccalauréat b. des vœux des élèves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c. des activités sportives spécialisées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5</w:t>
      </w:r>
      <w:r w:rsidRPr="00D95722">
        <w:rPr>
          <w:rFonts w:eastAsia="Arial Unicode MS" w:cs="Mangal"/>
          <w:sz w:val="24"/>
          <w:szCs w:val="24"/>
          <w:lang w:val="fr-FR" w:bidi="hi-IN"/>
        </w:rPr>
        <w:t xml:space="preserve">. La première comporte ... menant aux différentes options du baccalauréat. </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arts appliqués                     b. d'ateliers                             c. plusieurs filières</w:t>
      </w:r>
    </w:p>
    <w:p w:rsidR="002740A3" w:rsidRPr="00D95722" w:rsidRDefault="002740A3" w:rsidP="002740A3">
      <w:pPr>
        <w:pStyle w:val="30"/>
        <w:suppressAutoHyphens w:val="0"/>
        <w:autoSpaceDE/>
        <w:spacing w:after="0"/>
        <w:ind w:left="0"/>
        <w:jc w:val="both"/>
        <w:rPr>
          <w:sz w:val="24"/>
          <w:szCs w:val="24"/>
          <w:lang w:val="fr-FR"/>
        </w:rPr>
      </w:pPr>
      <w:r w:rsidRPr="00D95722">
        <w:rPr>
          <w:sz w:val="24"/>
          <w:szCs w:val="24"/>
          <w:lang w:val="en-US"/>
        </w:rPr>
        <w:t>2</w:t>
      </w:r>
      <w:r w:rsidRPr="00D95722">
        <w:rPr>
          <w:sz w:val="24"/>
          <w:szCs w:val="24"/>
          <w:lang w:val="fr-FR"/>
        </w:rPr>
        <w:t>.Test lexical</w:t>
      </w:r>
    </w:p>
    <w:p w:rsidR="002740A3" w:rsidRPr="00D95722" w:rsidRDefault="002740A3" w:rsidP="002740A3">
      <w:pPr>
        <w:pStyle w:val="30"/>
        <w:spacing w:after="0"/>
        <w:ind w:left="0"/>
        <w:jc w:val="both"/>
        <w:rPr>
          <w:sz w:val="24"/>
          <w:szCs w:val="24"/>
          <w:lang w:val="fr-FR"/>
        </w:rPr>
      </w:pPr>
      <w:r w:rsidRPr="00D95722">
        <w:rPr>
          <w:sz w:val="24"/>
          <w:szCs w:val="24"/>
          <w:lang w:val="en-US"/>
        </w:rPr>
        <w:t>6</w:t>
      </w:r>
      <w:r w:rsidRPr="00D95722">
        <w:rPr>
          <w:sz w:val="24"/>
          <w:szCs w:val="24"/>
          <w:lang w:val="fr-FR"/>
        </w:rPr>
        <w:t>. Je ... à l’Université d’État de Toula.</w:t>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a. fais une promenade  </w:t>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b. fais mes études  </w:t>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c. enseigne</w:t>
      </w:r>
    </w:p>
    <w:p w:rsidR="002740A3" w:rsidRPr="00D95722" w:rsidRDefault="002740A3" w:rsidP="002740A3">
      <w:pPr>
        <w:pStyle w:val="30"/>
        <w:spacing w:after="0"/>
        <w:ind w:left="0"/>
        <w:jc w:val="both"/>
        <w:rPr>
          <w:sz w:val="24"/>
          <w:szCs w:val="24"/>
          <w:lang w:val="fr-FR"/>
        </w:rPr>
      </w:pPr>
      <w:r w:rsidRPr="00D95722">
        <w:rPr>
          <w:sz w:val="24"/>
          <w:szCs w:val="24"/>
          <w:lang w:val="en-US"/>
        </w:rPr>
        <w:t>7</w:t>
      </w:r>
      <w:r w:rsidRPr="00D95722">
        <w:rPr>
          <w:sz w:val="24"/>
          <w:szCs w:val="24"/>
          <w:lang w:val="fr-FR"/>
        </w:rPr>
        <w:t>. Nous avons quatre ... par jour.</w:t>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a. examens </w:t>
      </w:r>
      <w:r w:rsidRPr="00D95722">
        <w:rPr>
          <w:sz w:val="24"/>
          <w:szCs w:val="24"/>
          <w:lang w:val="fr-FR"/>
        </w:rPr>
        <w:tab/>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b. semestres  </w:t>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c. cours </w:t>
      </w:r>
    </w:p>
    <w:p w:rsidR="002740A3" w:rsidRPr="00D95722" w:rsidRDefault="002740A3" w:rsidP="002740A3">
      <w:pPr>
        <w:pStyle w:val="30"/>
        <w:spacing w:after="0"/>
        <w:ind w:left="0"/>
        <w:jc w:val="both"/>
        <w:rPr>
          <w:sz w:val="24"/>
          <w:szCs w:val="24"/>
          <w:lang w:val="fr-FR"/>
        </w:rPr>
      </w:pPr>
      <w:r w:rsidRPr="00D95722">
        <w:rPr>
          <w:sz w:val="24"/>
          <w:szCs w:val="24"/>
          <w:lang w:val="en-US"/>
        </w:rPr>
        <w:t>8</w:t>
      </w:r>
      <w:r w:rsidRPr="00D95722">
        <w:rPr>
          <w:sz w:val="24"/>
          <w:szCs w:val="24"/>
          <w:lang w:val="fr-FR"/>
        </w:rPr>
        <w:t>. Pendant les premières années on étudie des ... communes: les mathématiques, la physique, la chimie.</w:t>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a. matières  </w:t>
      </w:r>
      <w:r w:rsidRPr="00D95722">
        <w:rPr>
          <w:sz w:val="24"/>
          <w:szCs w:val="24"/>
          <w:lang w:val="fr-FR"/>
        </w:rPr>
        <w:tab/>
      </w:r>
      <w:r w:rsidRPr="00D95722">
        <w:rPr>
          <w:sz w:val="24"/>
          <w:szCs w:val="24"/>
          <w:lang w:val="fr-FR"/>
        </w:rPr>
        <w:tab/>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b. problèmes  </w:t>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c. professions</w:t>
      </w:r>
    </w:p>
    <w:p w:rsidR="002740A3" w:rsidRPr="00D95722" w:rsidRDefault="002740A3" w:rsidP="002740A3">
      <w:pPr>
        <w:pStyle w:val="30"/>
        <w:spacing w:after="0"/>
        <w:ind w:left="0"/>
        <w:jc w:val="both"/>
        <w:rPr>
          <w:sz w:val="24"/>
          <w:szCs w:val="24"/>
          <w:lang w:val="fr-FR"/>
        </w:rPr>
      </w:pPr>
      <w:r w:rsidRPr="00D95722">
        <w:rPr>
          <w:sz w:val="24"/>
          <w:szCs w:val="24"/>
          <w:lang w:val="en-US"/>
        </w:rPr>
        <w:t>9</w:t>
      </w:r>
      <w:r w:rsidRPr="00D95722">
        <w:rPr>
          <w:sz w:val="24"/>
          <w:szCs w:val="24"/>
          <w:lang w:val="fr-FR"/>
        </w:rPr>
        <w:t>. Pendant les cours de français nous lisons et traduisons des ... techniques et scientifiques.</w:t>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a. textes  </w:t>
      </w:r>
      <w:r w:rsidRPr="00D95722">
        <w:rPr>
          <w:sz w:val="24"/>
          <w:szCs w:val="24"/>
          <w:lang w:val="fr-FR"/>
        </w:rPr>
        <w:tab/>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 xml:space="preserve">b. vers  </w:t>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firstLine="425"/>
        <w:jc w:val="both"/>
        <w:rPr>
          <w:sz w:val="24"/>
          <w:szCs w:val="24"/>
          <w:lang w:val="fr-FR"/>
        </w:rPr>
      </w:pPr>
      <w:r w:rsidRPr="00D95722">
        <w:rPr>
          <w:sz w:val="24"/>
          <w:szCs w:val="24"/>
          <w:lang w:val="fr-FR"/>
        </w:rPr>
        <w:t>c. contes</w:t>
      </w:r>
    </w:p>
    <w:p w:rsidR="002740A3" w:rsidRPr="00D95722" w:rsidRDefault="002740A3" w:rsidP="002740A3">
      <w:pPr>
        <w:pStyle w:val="30"/>
        <w:spacing w:after="0"/>
        <w:ind w:left="0"/>
        <w:jc w:val="both"/>
        <w:rPr>
          <w:sz w:val="24"/>
          <w:szCs w:val="24"/>
          <w:lang w:val="fr-FR"/>
        </w:rPr>
      </w:pPr>
      <w:r>
        <w:rPr>
          <w:sz w:val="24"/>
          <w:szCs w:val="24"/>
          <w:lang w:val="fr-FR"/>
        </w:rPr>
        <w:t>10</w:t>
      </w:r>
      <w:r w:rsidRPr="00D95722">
        <w:rPr>
          <w:sz w:val="24"/>
          <w:szCs w:val="24"/>
          <w:lang w:val="fr-FR"/>
        </w:rPr>
        <w:t>. Il existe la session ... et la session d’hiver.</w:t>
      </w:r>
    </w:p>
    <w:p w:rsidR="002740A3" w:rsidRPr="00D95722" w:rsidRDefault="002740A3" w:rsidP="002740A3">
      <w:pPr>
        <w:pStyle w:val="30"/>
        <w:spacing w:after="0"/>
        <w:ind w:left="0"/>
        <w:jc w:val="both"/>
        <w:rPr>
          <w:sz w:val="24"/>
          <w:szCs w:val="24"/>
          <w:lang w:val="fr-FR"/>
        </w:rPr>
      </w:pPr>
      <w:r w:rsidRPr="00D95722">
        <w:rPr>
          <w:sz w:val="24"/>
          <w:szCs w:val="24"/>
          <w:lang w:val="fr-FR"/>
        </w:rPr>
        <w:t xml:space="preserve">        a. d’hiver  </w:t>
      </w:r>
      <w:r w:rsidRPr="00D95722">
        <w:rPr>
          <w:sz w:val="24"/>
          <w:szCs w:val="24"/>
          <w:lang w:val="fr-FR"/>
        </w:rPr>
        <w:tab/>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jc w:val="both"/>
        <w:rPr>
          <w:sz w:val="24"/>
          <w:szCs w:val="24"/>
          <w:lang w:val="fr-FR"/>
        </w:rPr>
      </w:pPr>
      <w:r w:rsidRPr="00D95722">
        <w:rPr>
          <w:sz w:val="24"/>
          <w:szCs w:val="24"/>
          <w:lang w:val="fr-FR"/>
        </w:rPr>
        <w:t xml:space="preserve">        b. d’été  </w:t>
      </w:r>
      <w:r w:rsidRPr="00D95722">
        <w:rPr>
          <w:sz w:val="24"/>
          <w:szCs w:val="24"/>
          <w:lang w:val="fr-FR"/>
        </w:rPr>
        <w:tab/>
      </w:r>
      <w:r w:rsidRPr="00D95722">
        <w:rPr>
          <w:sz w:val="24"/>
          <w:szCs w:val="24"/>
          <w:lang w:val="fr-FR"/>
        </w:rPr>
        <w:tab/>
      </w:r>
      <w:r w:rsidRPr="00D95722">
        <w:rPr>
          <w:sz w:val="24"/>
          <w:szCs w:val="24"/>
          <w:lang w:val="fr-FR"/>
        </w:rPr>
        <w:tab/>
      </w:r>
    </w:p>
    <w:p w:rsidR="002740A3" w:rsidRPr="00D95722" w:rsidRDefault="002740A3" w:rsidP="002740A3">
      <w:pPr>
        <w:pStyle w:val="30"/>
        <w:spacing w:after="0"/>
        <w:ind w:left="0"/>
        <w:jc w:val="both"/>
        <w:rPr>
          <w:sz w:val="24"/>
          <w:szCs w:val="24"/>
          <w:lang w:val="fr-FR"/>
        </w:rPr>
      </w:pPr>
      <w:r w:rsidRPr="00D95722">
        <w:rPr>
          <w:sz w:val="24"/>
          <w:szCs w:val="24"/>
          <w:lang w:val="fr-FR"/>
        </w:rPr>
        <w:t xml:space="preserve">        c. du printemps</w:t>
      </w:r>
    </w:p>
    <w:p w:rsidR="002740A3" w:rsidRPr="00AC21B9" w:rsidRDefault="002740A3" w:rsidP="002740A3">
      <w:pPr>
        <w:rPr>
          <w:b/>
          <w:color w:val="00000A"/>
          <w:sz w:val="24"/>
          <w:szCs w:val="24"/>
          <w:lang w:val="fr-FR"/>
        </w:rPr>
      </w:pPr>
    </w:p>
    <w:p w:rsidR="002740A3" w:rsidRPr="00AC21B9" w:rsidRDefault="002740A3" w:rsidP="002740A3">
      <w:pPr>
        <w:ind w:firstLine="709"/>
        <w:rPr>
          <w:b/>
          <w:color w:val="00000A"/>
          <w:sz w:val="24"/>
          <w:szCs w:val="24"/>
          <w:lang w:val="fr-FR"/>
        </w:rPr>
      </w:pPr>
    </w:p>
    <w:p w:rsidR="002740A3" w:rsidRDefault="002740A3" w:rsidP="002740A3">
      <w:pPr>
        <w:ind w:firstLine="709"/>
        <w:rPr>
          <w:b/>
          <w:color w:val="00000A"/>
          <w:sz w:val="24"/>
          <w:szCs w:val="24"/>
          <w:lang w:val="en-US"/>
        </w:rPr>
      </w:pPr>
    </w:p>
    <w:p w:rsidR="002740A3" w:rsidRDefault="002740A3" w:rsidP="002740A3">
      <w:pPr>
        <w:ind w:firstLine="709"/>
        <w:jc w:val="both"/>
      </w:pPr>
      <w:r>
        <w:rPr>
          <w:rFonts w:eastAsia="Calibri"/>
          <w:b/>
          <w:sz w:val="24"/>
          <w:szCs w:val="24"/>
          <w:lang w:eastAsia="en-US"/>
        </w:rPr>
        <w:lastRenderedPageBreak/>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УК-4.2. </w:t>
      </w:r>
    </w:p>
    <w:p w:rsidR="002740A3" w:rsidRDefault="002740A3" w:rsidP="002740A3">
      <w:pPr>
        <w:ind w:firstLine="709"/>
        <w:jc w:val="both"/>
        <w:rPr>
          <w:b/>
          <w:color w:val="00000A"/>
          <w:sz w:val="24"/>
          <w:szCs w:val="24"/>
        </w:rPr>
      </w:pPr>
    </w:p>
    <w:p w:rsidR="002740A3" w:rsidRPr="008F4CF4" w:rsidRDefault="002740A3" w:rsidP="002740A3">
      <w:pPr>
        <w:ind w:firstLine="709"/>
        <w:jc w:val="center"/>
      </w:pPr>
      <w:r w:rsidRPr="008F4CF4">
        <w:rPr>
          <w:b/>
          <w:color w:val="00000A"/>
          <w:sz w:val="24"/>
          <w:szCs w:val="24"/>
        </w:rPr>
        <w:t>«</w:t>
      </w:r>
      <w:r>
        <w:rPr>
          <w:b/>
          <w:color w:val="00000A"/>
          <w:sz w:val="24"/>
          <w:szCs w:val="24"/>
        </w:rPr>
        <w:t>Иностранный</w:t>
      </w:r>
      <w:r w:rsidRPr="008F4CF4">
        <w:rPr>
          <w:b/>
          <w:color w:val="00000A"/>
          <w:sz w:val="24"/>
          <w:szCs w:val="24"/>
        </w:rPr>
        <w:t xml:space="preserve"> </w:t>
      </w:r>
      <w:r>
        <w:rPr>
          <w:b/>
          <w:color w:val="00000A"/>
          <w:sz w:val="24"/>
          <w:szCs w:val="24"/>
        </w:rPr>
        <w:t>язык</w:t>
      </w:r>
      <w:r w:rsidRPr="008F4CF4">
        <w:rPr>
          <w:b/>
          <w:color w:val="00000A"/>
          <w:sz w:val="24"/>
          <w:szCs w:val="24"/>
        </w:rPr>
        <w:t xml:space="preserve"> (</w:t>
      </w:r>
      <w:r>
        <w:rPr>
          <w:b/>
          <w:color w:val="00000A"/>
          <w:sz w:val="24"/>
          <w:szCs w:val="24"/>
        </w:rPr>
        <w:t>английский</w:t>
      </w:r>
      <w:r w:rsidRPr="008F4CF4">
        <w:rPr>
          <w:b/>
          <w:color w:val="00000A"/>
          <w:sz w:val="24"/>
          <w:szCs w:val="24"/>
        </w:rPr>
        <w:t>)»</w:t>
      </w:r>
    </w:p>
    <w:p w:rsidR="002740A3" w:rsidRPr="008F4CF4" w:rsidRDefault="002740A3" w:rsidP="002740A3">
      <w:pPr>
        <w:ind w:firstLine="709"/>
        <w:jc w:val="both"/>
        <w:rPr>
          <w:b/>
          <w:color w:val="00000A"/>
          <w:sz w:val="24"/>
          <w:szCs w:val="24"/>
        </w:rPr>
      </w:pPr>
    </w:p>
    <w:p w:rsidR="002740A3" w:rsidRPr="00A655AB" w:rsidRDefault="002740A3" w:rsidP="002740A3">
      <w:pPr>
        <w:jc w:val="both"/>
        <w:rPr>
          <w:lang w:val="en-US"/>
        </w:rPr>
      </w:pPr>
      <w:r w:rsidRPr="008F4CF4">
        <w:rPr>
          <w:bCs/>
          <w:iCs/>
          <w:color w:val="000000"/>
          <w:sz w:val="24"/>
          <w:szCs w:val="24"/>
        </w:rPr>
        <w:t xml:space="preserve">1. </w:t>
      </w:r>
      <w:r>
        <w:rPr>
          <w:bCs/>
          <w:iCs/>
          <w:color w:val="000000"/>
          <w:sz w:val="24"/>
          <w:szCs w:val="24"/>
          <w:lang w:val="en-US"/>
        </w:rPr>
        <w:t>Complete</w:t>
      </w:r>
      <w:r w:rsidRPr="008F4CF4">
        <w:rPr>
          <w:bCs/>
          <w:iCs/>
          <w:color w:val="000000"/>
          <w:sz w:val="24"/>
          <w:szCs w:val="24"/>
        </w:rPr>
        <w:t xml:space="preserve"> </w:t>
      </w:r>
      <w:r>
        <w:rPr>
          <w:bCs/>
          <w:iCs/>
          <w:color w:val="000000"/>
          <w:sz w:val="24"/>
          <w:szCs w:val="24"/>
          <w:lang w:val="en-US"/>
        </w:rPr>
        <w:t>the</w:t>
      </w:r>
      <w:r w:rsidRPr="008F4CF4">
        <w:rPr>
          <w:bCs/>
          <w:iCs/>
          <w:color w:val="000000"/>
          <w:sz w:val="24"/>
          <w:szCs w:val="24"/>
        </w:rPr>
        <w:t xml:space="preserve"> </w:t>
      </w:r>
      <w:r>
        <w:rPr>
          <w:bCs/>
          <w:iCs/>
          <w:color w:val="000000"/>
          <w:sz w:val="24"/>
          <w:szCs w:val="24"/>
          <w:lang w:val="en-US"/>
        </w:rPr>
        <w:t>email</w:t>
      </w:r>
      <w:r w:rsidRPr="008F4CF4">
        <w:rPr>
          <w:bCs/>
          <w:iCs/>
          <w:color w:val="000000"/>
          <w:sz w:val="24"/>
          <w:szCs w:val="24"/>
        </w:rPr>
        <w:t xml:space="preserve"> </w:t>
      </w:r>
      <w:r>
        <w:rPr>
          <w:bCs/>
          <w:iCs/>
          <w:color w:val="000000"/>
          <w:sz w:val="24"/>
          <w:szCs w:val="24"/>
          <w:lang w:val="en-US"/>
        </w:rPr>
        <w:t>with</w:t>
      </w:r>
      <w:r w:rsidRPr="008F4CF4">
        <w:rPr>
          <w:bCs/>
          <w:iCs/>
          <w:color w:val="000000"/>
          <w:sz w:val="24"/>
          <w:szCs w:val="24"/>
        </w:rPr>
        <w:t xml:space="preserve"> </w:t>
      </w:r>
      <w:r>
        <w:rPr>
          <w:bCs/>
          <w:iCs/>
          <w:color w:val="000000"/>
          <w:sz w:val="24"/>
          <w:szCs w:val="24"/>
          <w:lang w:val="en-US"/>
        </w:rPr>
        <w:t>words</w:t>
      </w:r>
      <w:r w:rsidRPr="008F4CF4">
        <w:rPr>
          <w:bCs/>
          <w:iCs/>
          <w:color w:val="000000"/>
          <w:sz w:val="24"/>
          <w:szCs w:val="24"/>
        </w:rPr>
        <w:t xml:space="preserve"> </w:t>
      </w:r>
      <w:r>
        <w:rPr>
          <w:bCs/>
          <w:iCs/>
          <w:color w:val="000000"/>
          <w:sz w:val="24"/>
          <w:szCs w:val="24"/>
          <w:lang w:val="en-US"/>
        </w:rPr>
        <w:t>from</w:t>
      </w:r>
      <w:r w:rsidRPr="008F4CF4">
        <w:rPr>
          <w:bCs/>
          <w:iCs/>
          <w:color w:val="000000"/>
          <w:sz w:val="24"/>
          <w:szCs w:val="24"/>
        </w:rPr>
        <w:t xml:space="preserve"> </w:t>
      </w:r>
      <w:r>
        <w:rPr>
          <w:bCs/>
          <w:iCs/>
          <w:color w:val="000000"/>
          <w:sz w:val="24"/>
          <w:szCs w:val="24"/>
          <w:lang w:val="en-US"/>
        </w:rPr>
        <w:t>the</w:t>
      </w:r>
      <w:r w:rsidRPr="008F4CF4">
        <w:rPr>
          <w:bCs/>
          <w:iCs/>
          <w:color w:val="000000"/>
          <w:sz w:val="24"/>
          <w:szCs w:val="24"/>
        </w:rPr>
        <w:t xml:space="preserve"> </w:t>
      </w:r>
      <w:r>
        <w:rPr>
          <w:bCs/>
          <w:iCs/>
          <w:color w:val="000000"/>
          <w:sz w:val="24"/>
          <w:szCs w:val="24"/>
          <w:lang w:val="en-US"/>
        </w:rPr>
        <w:t>box</w:t>
      </w:r>
      <w:r w:rsidRPr="008F4CF4">
        <w:rPr>
          <w:bCs/>
          <w:iCs/>
          <w:color w:val="000000"/>
          <w:sz w:val="24"/>
          <w:szCs w:val="24"/>
        </w:rPr>
        <w:t xml:space="preserve">. </w:t>
      </w:r>
      <w:r>
        <w:rPr>
          <w:bCs/>
          <w:iCs/>
          <w:color w:val="000000"/>
          <w:sz w:val="24"/>
          <w:szCs w:val="24"/>
          <w:lang w:val="en-US"/>
        </w:rPr>
        <w:t>There are two words you do not need to use.</w:t>
      </w:r>
    </w:p>
    <w:p w:rsidR="002740A3" w:rsidRDefault="002740A3" w:rsidP="002740A3">
      <w:pPr>
        <w:jc w:val="both"/>
        <w:rPr>
          <w:bCs/>
          <w:iCs/>
          <w:color w:val="000000"/>
          <w:sz w:val="24"/>
          <w:szCs w:val="24"/>
          <w:lang w:val="en-US"/>
        </w:rPr>
      </w:pPr>
    </w:p>
    <w:tbl>
      <w:tblPr>
        <w:tblW w:w="0" w:type="auto"/>
        <w:tblInd w:w="-10" w:type="dxa"/>
        <w:tblLayout w:type="fixed"/>
        <w:tblLook w:val="0000" w:firstRow="0" w:lastRow="0" w:firstColumn="0" w:lastColumn="0" w:noHBand="0" w:noVBand="0"/>
      </w:tblPr>
      <w:tblGrid>
        <w:gridCol w:w="9308"/>
      </w:tblGrid>
      <w:tr w:rsidR="002740A3" w:rsidTr="008F4CF4">
        <w:trPr>
          <w:trHeight w:val="841"/>
        </w:trPr>
        <w:tc>
          <w:tcPr>
            <w:tcW w:w="9308" w:type="dxa"/>
            <w:tcBorders>
              <w:top w:val="single" w:sz="4" w:space="0" w:color="000000"/>
              <w:left w:val="single" w:sz="4" w:space="0" w:color="000000"/>
              <w:bottom w:val="single" w:sz="4" w:space="0" w:color="000000"/>
              <w:right w:val="single" w:sz="4" w:space="0" w:color="000000"/>
            </w:tcBorders>
            <w:shd w:val="clear" w:color="auto" w:fill="auto"/>
          </w:tcPr>
          <w:p w:rsidR="002740A3" w:rsidRDefault="002740A3" w:rsidP="008F4CF4">
            <w:pPr>
              <w:pStyle w:val="a8"/>
              <w:numPr>
                <w:ilvl w:val="0"/>
                <w:numId w:val="8"/>
              </w:numPr>
              <w:tabs>
                <w:tab w:val="left" w:pos="229"/>
                <w:tab w:val="left" w:pos="3287"/>
                <w:tab w:val="left" w:pos="4180"/>
                <w:tab w:val="left" w:pos="5231"/>
                <w:tab w:val="left" w:pos="6160"/>
                <w:tab w:val="left" w:pos="7298"/>
              </w:tabs>
              <w:autoSpaceDE/>
              <w:spacing w:after="120" w:line="252" w:lineRule="exact"/>
            </w:pPr>
            <w:r>
              <w:t>advertisement  B) covering C)  hesitate D) interview E) position</w:t>
            </w:r>
          </w:p>
          <w:p w:rsidR="002740A3" w:rsidRDefault="002740A3" w:rsidP="008F4CF4">
            <w:pPr>
              <w:pStyle w:val="a8"/>
              <w:tabs>
                <w:tab w:val="left" w:pos="229"/>
                <w:tab w:val="left" w:pos="3287"/>
                <w:tab w:val="left" w:pos="4180"/>
                <w:tab w:val="left" w:pos="5231"/>
                <w:tab w:val="left" w:pos="6160"/>
                <w:tab w:val="left" w:pos="7298"/>
              </w:tabs>
              <w:spacing w:after="120" w:line="252" w:lineRule="exact"/>
              <w:ind w:left="447"/>
            </w:pPr>
            <w:r>
              <w:t>F) promotion G) recruit</w:t>
            </w:r>
          </w:p>
          <w:p w:rsidR="002740A3" w:rsidRDefault="002740A3" w:rsidP="008F4CF4">
            <w:pPr>
              <w:spacing w:after="120"/>
              <w:ind w:left="283"/>
              <w:jc w:val="both"/>
              <w:rPr>
                <w:color w:val="000000"/>
                <w:sz w:val="24"/>
                <w:szCs w:val="24"/>
                <w:lang w:val="en-US"/>
              </w:rPr>
            </w:pPr>
          </w:p>
        </w:tc>
      </w:tr>
    </w:tbl>
    <w:p w:rsidR="002740A3" w:rsidRDefault="002740A3" w:rsidP="002740A3">
      <w:pPr>
        <w:jc w:val="both"/>
        <w:rPr>
          <w:color w:val="000000"/>
          <w:sz w:val="24"/>
          <w:szCs w:val="24"/>
          <w:lang w:val="en-US"/>
        </w:rPr>
      </w:pPr>
    </w:p>
    <w:p w:rsidR="002740A3" w:rsidRDefault="002740A3" w:rsidP="002740A3">
      <w:pPr>
        <w:pStyle w:val="a8"/>
      </w:pPr>
      <w:r>
        <w:t>Ref: 402 / WB Marketingandsales</w:t>
      </w:r>
    </w:p>
    <w:p w:rsidR="002740A3" w:rsidRDefault="002740A3" w:rsidP="002740A3">
      <w:pPr>
        <w:pStyle w:val="a8"/>
      </w:pPr>
    </w:p>
    <w:p w:rsidR="002740A3" w:rsidRDefault="002740A3" w:rsidP="002740A3">
      <w:pPr>
        <w:pStyle w:val="a8"/>
      </w:pPr>
      <w:r>
        <w:t>Dear Sir / Madam,</w:t>
      </w:r>
    </w:p>
    <w:p w:rsidR="002740A3" w:rsidRDefault="002740A3" w:rsidP="002740A3">
      <w:pPr>
        <w:pStyle w:val="a8"/>
      </w:pPr>
    </w:p>
    <w:p w:rsidR="002740A3" w:rsidRDefault="002740A3" w:rsidP="002740A3">
      <w:pPr>
        <w:pStyle w:val="a8"/>
      </w:pPr>
      <w:r>
        <w:t>I am very interested in (1) ______ in HMC Jobs and I would like to apply for the above (2) _______ . Please find attached a copy of my (3) _______ letter and CV.</w:t>
      </w:r>
    </w:p>
    <w:p w:rsidR="002740A3" w:rsidRDefault="002740A3" w:rsidP="002740A3">
      <w:pPr>
        <w:pStyle w:val="a8"/>
      </w:pPr>
      <w:r>
        <w:t>If you need any more information, please do not (4) ______ to contact me. I look forward to hearing from you regarding a possible (5) ______.</w:t>
      </w:r>
    </w:p>
    <w:p w:rsidR="002740A3" w:rsidRDefault="002740A3" w:rsidP="002740A3">
      <w:pPr>
        <w:pStyle w:val="a8"/>
      </w:pPr>
    </w:p>
    <w:p w:rsidR="002740A3" w:rsidRDefault="002740A3" w:rsidP="002740A3">
      <w:pPr>
        <w:pStyle w:val="a8"/>
      </w:pPr>
      <w:r>
        <w:t>Best</w:t>
      </w:r>
      <w:r w:rsidRPr="00A655AB">
        <w:t xml:space="preserve"> </w:t>
      </w:r>
      <w:r>
        <w:t>regards</w:t>
      </w:r>
      <w:r w:rsidRPr="00A655AB">
        <w:t xml:space="preserve">, </w:t>
      </w:r>
    </w:p>
    <w:p w:rsidR="002740A3" w:rsidRDefault="002740A3" w:rsidP="002740A3">
      <w:pPr>
        <w:pStyle w:val="a8"/>
      </w:pPr>
      <w:r>
        <w:t>Anwar</w:t>
      </w:r>
      <w:r w:rsidRPr="00A655AB">
        <w:t xml:space="preserve"> </w:t>
      </w:r>
      <w:r>
        <w:t>Al</w:t>
      </w:r>
      <w:r w:rsidRPr="00A655AB">
        <w:t>-</w:t>
      </w:r>
      <w:r>
        <w:t>Musari</w:t>
      </w:r>
    </w:p>
    <w:p w:rsidR="002740A3" w:rsidRDefault="002740A3" w:rsidP="002740A3">
      <w:pPr>
        <w:pStyle w:val="a8"/>
      </w:pPr>
    </w:p>
    <w:p w:rsidR="002740A3" w:rsidRPr="00D95722" w:rsidRDefault="002740A3" w:rsidP="002740A3">
      <w:pPr>
        <w:pStyle w:val="Exrubric"/>
        <w:rPr>
          <w:b w:val="0"/>
        </w:rPr>
      </w:pPr>
      <w:r w:rsidRPr="00D95722">
        <w:rPr>
          <w:b w:val="0"/>
          <w:lang w:val="en-US"/>
        </w:rPr>
        <w:t>2</w:t>
      </w:r>
      <w:r w:rsidRPr="00D95722">
        <w:rPr>
          <w:b w:val="0"/>
        </w:rPr>
        <w:tab/>
        <w:t>Make questions and ask your partner.</w:t>
      </w:r>
    </w:p>
    <w:p w:rsidR="002740A3" w:rsidRDefault="002740A3" w:rsidP="002740A3">
      <w:pPr>
        <w:pStyle w:val="NumList"/>
      </w:pPr>
      <w:r w:rsidRPr="00D95722">
        <w:rPr>
          <w:lang w:val="en-US"/>
        </w:rPr>
        <w:t>6</w:t>
      </w:r>
      <w:r>
        <w:tab/>
        <w:t>buy anything online / recently? happy with it?</w:t>
      </w:r>
    </w:p>
    <w:p w:rsidR="002740A3" w:rsidRDefault="002740A3" w:rsidP="002740A3">
      <w:pPr>
        <w:pStyle w:val="NumList"/>
      </w:pPr>
      <w:r w:rsidRPr="003B57EF">
        <w:rPr>
          <w:lang w:val="en-US"/>
        </w:rPr>
        <w:t>7</w:t>
      </w:r>
      <w:r>
        <w:tab/>
        <w:t>When / last buy / present? Who? What?</w:t>
      </w:r>
    </w:p>
    <w:p w:rsidR="002740A3" w:rsidRDefault="002740A3" w:rsidP="002740A3">
      <w:pPr>
        <w:pStyle w:val="NumList"/>
      </w:pPr>
      <w:r w:rsidRPr="00D95722">
        <w:rPr>
          <w:lang w:val="en-US"/>
        </w:rPr>
        <w:t>8</w:t>
      </w:r>
      <w:r>
        <w:tab/>
        <w:t>ever waste money / something / not need? What?</w:t>
      </w:r>
    </w:p>
    <w:p w:rsidR="002740A3" w:rsidRDefault="002740A3" w:rsidP="002740A3">
      <w:pPr>
        <w:pStyle w:val="NumList"/>
      </w:pPr>
      <w:r w:rsidRPr="003B57EF">
        <w:rPr>
          <w:lang w:val="en-US"/>
        </w:rPr>
        <w:t>9</w:t>
      </w:r>
      <w:r>
        <w:tab/>
        <w:t>you terrified / anything? What?</w:t>
      </w:r>
    </w:p>
    <w:p w:rsidR="002740A3" w:rsidRDefault="002740A3" w:rsidP="002740A3">
      <w:pPr>
        <w:pStyle w:val="NumList"/>
      </w:pPr>
      <w:r w:rsidRPr="00D95722">
        <w:rPr>
          <w:lang w:val="en-US"/>
        </w:rPr>
        <w:t>10</w:t>
      </w:r>
      <w:r>
        <w:tab/>
        <w:t>Who / you find / hilarious?</w:t>
      </w:r>
    </w:p>
    <w:p w:rsidR="002740A3" w:rsidRDefault="002740A3" w:rsidP="002740A3">
      <w:pPr>
        <w:pStyle w:val="a8"/>
      </w:pPr>
    </w:p>
    <w:p w:rsidR="002740A3" w:rsidRPr="00A655AB" w:rsidRDefault="002740A3" w:rsidP="002740A3">
      <w:pPr>
        <w:ind w:firstLine="709"/>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A655AB" w:rsidRDefault="002740A3" w:rsidP="002740A3">
      <w:pPr>
        <w:ind w:firstLine="709"/>
        <w:jc w:val="both"/>
        <w:rPr>
          <w:b/>
          <w:color w:val="00000A"/>
          <w:sz w:val="24"/>
          <w:szCs w:val="24"/>
          <w:lang w:val="en-US"/>
        </w:rPr>
      </w:pPr>
    </w:p>
    <w:p w:rsidR="002740A3" w:rsidRPr="00A655AB" w:rsidRDefault="002740A3" w:rsidP="002740A3">
      <w:pPr>
        <w:jc w:val="both"/>
        <w:rPr>
          <w:lang w:val="en-US"/>
        </w:rPr>
      </w:pPr>
      <w:r w:rsidRPr="00A655AB">
        <w:rPr>
          <w:color w:val="00000A"/>
          <w:sz w:val="24"/>
          <w:szCs w:val="24"/>
          <w:lang w:val="en-US"/>
        </w:rPr>
        <w:t>1. Lesen Sie den Text, setzen Sie statt der Lücken das Passende ein</w:t>
      </w:r>
    </w:p>
    <w:p w:rsidR="002740A3" w:rsidRPr="00A655AB" w:rsidRDefault="002740A3" w:rsidP="002740A3">
      <w:pPr>
        <w:widowControl w:val="0"/>
        <w:jc w:val="both"/>
        <w:rPr>
          <w:lang w:val="en-US"/>
        </w:rPr>
      </w:pPr>
      <w:r>
        <w:rPr>
          <w:sz w:val="24"/>
          <w:szCs w:val="24"/>
          <w:lang w:val="en-US"/>
        </w:rPr>
        <w:t xml:space="preserve">Karlrl </w:t>
      </w:r>
      <w:r>
        <w:rPr>
          <w:sz w:val="24"/>
          <w:szCs w:val="24"/>
        </w:rPr>
        <w:t>Мау</w:t>
      </w:r>
      <w:r>
        <w:rPr>
          <w:sz w:val="24"/>
          <w:szCs w:val="24"/>
          <w:lang w:val="en-US"/>
        </w:rPr>
        <w:t xml:space="preserve">, 1842 geboren, interessierte </w:t>
      </w:r>
      <w:r>
        <w:rPr>
          <w:sz w:val="24"/>
          <w:szCs w:val="24"/>
          <w:u w:val="single"/>
          <w:lang w:val="en-US"/>
        </w:rPr>
        <w:t xml:space="preserve">   1     </w:t>
      </w:r>
      <w:r>
        <w:rPr>
          <w:sz w:val="24"/>
          <w:szCs w:val="24"/>
          <w:lang w:val="en-US"/>
        </w:rPr>
        <w:t xml:space="preserve"> schon als Junge  </w:t>
      </w:r>
      <w:r>
        <w:rPr>
          <w:sz w:val="24"/>
          <w:szCs w:val="24"/>
          <w:u w:val="single"/>
          <w:lang w:val="en-US"/>
        </w:rPr>
        <w:t xml:space="preserve">     2    </w:t>
      </w:r>
      <w:r>
        <w:rPr>
          <w:sz w:val="24"/>
          <w:szCs w:val="24"/>
          <w:lang w:val="en-US"/>
        </w:rPr>
        <w:t xml:space="preserve">  fremde Länder. Er las alle Bücher, die er bekommen konnte, über Nord- und  Südamerika, Afrika und den Orient — und eines Tagen fing er selbst an,  Abenteuergeschichten zu schreiben. Er </w:t>
      </w:r>
      <w:r>
        <w:rPr>
          <w:sz w:val="24"/>
          <w:szCs w:val="24"/>
          <w:u w:val="single"/>
          <w:lang w:val="en-US"/>
        </w:rPr>
        <w:t xml:space="preserve">    3     </w:t>
      </w:r>
      <w:r>
        <w:rPr>
          <w:sz w:val="24"/>
          <w:szCs w:val="24"/>
          <w:lang w:val="en-US"/>
        </w:rPr>
        <w:t xml:space="preserve"> den Indianerhauptling «Winnetou»  und seinen Freund «Old Shatterhand», die zusammen Verbrecher jagten und für Gerechtigkeit sorgten. Seine Leser </w:t>
      </w:r>
      <w:r>
        <w:rPr>
          <w:sz w:val="24"/>
          <w:szCs w:val="24"/>
          <w:u w:val="single"/>
          <w:lang w:val="en-US"/>
        </w:rPr>
        <w:t xml:space="preserve">     4     </w:t>
      </w:r>
      <w:r>
        <w:rPr>
          <w:sz w:val="24"/>
          <w:szCs w:val="24"/>
          <w:lang w:val="en-US"/>
        </w:rPr>
        <w:t xml:space="preserve"> , dass er tatsachlich «Old Shatterhand» ist, und schiesslich meinte er das selbst. Er kaufte sich ein Haus, </w:t>
      </w:r>
      <w:r>
        <w:rPr>
          <w:sz w:val="24"/>
          <w:szCs w:val="24"/>
          <w:u w:val="single"/>
          <w:lang w:val="en-US"/>
        </w:rPr>
        <w:t xml:space="preserve">     5      </w:t>
      </w:r>
      <w:r>
        <w:rPr>
          <w:sz w:val="24"/>
          <w:szCs w:val="24"/>
          <w:lang w:val="en-US"/>
        </w:rPr>
        <w:t xml:space="preserve">er «Villa Shatterhand» nannte, liess sich Waffen und Kostüme machen und liess sich als «Old Shatterhand» fotografieren.    </w:t>
      </w:r>
    </w:p>
    <w:p w:rsidR="002740A3" w:rsidRPr="00A655AB" w:rsidRDefault="002740A3" w:rsidP="002740A3">
      <w:pPr>
        <w:widowControl w:val="0"/>
        <w:jc w:val="both"/>
        <w:rPr>
          <w:sz w:val="24"/>
          <w:szCs w:val="24"/>
          <w:lang w:val="en-US"/>
        </w:rPr>
      </w:pPr>
    </w:p>
    <w:p w:rsidR="002740A3" w:rsidRPr="00A655AB" w:rsidRDefault="002740A3" w:rsidP="002740A3">
      <w:pPr>
        <w:widowControl w:val="0"/>
        <w:jc w:val="both"/>
        <w:rPr>
          <w:lang w:val="en-US"/>
        </w:rPr>
      </w:pPr>
      <w:r>
        <w:rPr>
          <w:sz w:val="24"/>
          <w:szCs w:val="24"/>
          <w:lang w:val="en-US"/>
        </w:rPr>
        <w:t>1. A mich             B. sich           C .dich               D. uns</w:t>
      </w:r>
    </w:p>
    <w:p w:rsidR="002740A3" w:rsidRPr="00A655AB" w:rsidRDefault="002740A3" w:rsidP="002740A3">
      <w:pPr>
        <w:widowControl w:val="0"/>
        <w:jc w:val="both"/>
        <w:rPr>
          <w:lang w:val="en-US"/>
        </w:rPr>
      </w:pPr>
      <w:r>
        <w:rPr>
          <w:sz w:val="24"/>
          <w:szCs w:val="24"/>
          <w:lang w:val="en-US"/>
        </w:rPr>
        <w:t>2. A.an                B.um             C, für                D. über</w:t>
      </w:r>
    </w:p>
    <w:p w:rsidR="002740A3" w:rsidRPr="00A655AB" w:rsidRDefault="002740A3" w:rsidP="002740A3">
      <w:pPr>
        <w:widowControl w:val="0"/>
        <w:jc w:val="both"/>
        <w:rPr>
          <w:lang w:val="en-US"/>
        </w:rPr>
      </w:pPr>
      <w:r>
        <w:rPr>
          <w:sz w:val="24"/>
          <w:szCs w:val="24"/>
          <w:lang w:val="en-US"/>
        </w:rPr>
        <w:t>3. A. erfindet          B. erfand         C. erfunden          D. erfinde</w:t>
      </w:r>
    </w:p>
    <w:p w:rsidR="002740A3" w:rsidRPr="00A655AB" w:rsidRDefault="002740A3" w:rsidP="002740A3">
      <w:pPr>
        <w:widowControl w:val="0"/>
        <w:jc w:val="both"/>
        <w:rPr>
          <w:lang w:val="en-US"/>
        </w:rPr>
      </w:pPr>
      <w:r>
        <w:rPr>
          <w:sz w:val="24"/>
          <w:szCs w:val="24"/>
          <w:lang w:val="en-US"/>
        </w:rPr>
        <w:t>4. A. hielten           B. überlegten     C. glaubten          D. bestanden</w:t>
      </w:r>
    </w:p>
    <w:p w:rsidR="002740A3" w:rsidRDefault="002740A3" w:rsidP="002740A3">
      <w:pPr>
        <w:widowControl w:val="0"/>
        <w:jc w:val="both"/>
        <w:rPr>
          <w:sz w:val="24"/>
          <w:szCs w:val="24"/>
          <w:lang w:val="en-US"/>
        </w:rPr>
      </w:pPr>
      <w:r>
        <w:rPr>
          <w:sz w:val="24"/>
          <w:szCs w:val="24"/>
          <w:lang w:val="en-US"/>
        </w:rPr>
        <w:t>5. A die               B. der             C.dem               D. das</w:t>
      </w:r>
    </w:p>
    <w:p w:rsidR="002740A3" w:rsidRPr="003B57EF" w:rsidRDefault="002740A3" w:rsidP="002740A3">
      <w:pPr>
        <w:suppressAutoHyphens w:val="0"/>
        <w:autoSpaceDN w:val="0"/>
        <w:adjustRightInd w:val="0"/>
        <w:jc w:val="both"/>
        <w:rPr>
          <w:b/>
          <w:sz w:val="24"/>
          <w:szCs w:val="24"/>
          <w:lang w:val="en-US" w:eastAsia="ru-RU"/>
        </w:rPr>
      </w:pPr>
    </w:p>
    <w:p w:rsidR="002740A3" w:rsidRPr="00D95722" w:rsidRDefault="002740A3" w:rsidP="002740A3">
      <w:pPr>
        <w:numPr>
          <w:ilvl w:val="1"/>
          <w:numId w:val="15"/>
        </w:numPr>
        <w:suppressAutoHyphens w:val="0"/>
        <w:autoSpaceDN w:val="0"/>
        <w:adjustRightInd w:val="0"/>
        <w:jc w:val="both"/>
        <w:rPr>
          <w:sz w:val="24"/>
          <w:szCs w:val="24"/>
          <w:lang w:eastAsia="ru-RU"/>
        </w:rPr>
      </w:pPr>
      <w:r w:rsidRPr="00D95722">
        <w:rPr>
          <w:sz w:val="24"/>
          <w:szCs w:val="24"/>
          <w:lang w:eastAsia="ru-RU"/>
        </w:rPr>
        <w:t>Из предложенных вариантов ответа выберите правильный.</w:t>
      </w:r>
    </w:p>
    <w:p w:rsidR="002740A3" w:rsidRPr="00D95722" w:rsidRDefault="002740A3" w:rsidP="002740A3">
      <w:pPr>
        <w:suppressAutoHyphens w:val="0"/>
        <w:autoSpaceDE/>
        <w:jc w:val="both"/>
        <w:rPr>
          <w:rFonts w:eastAsia="Calibri"/>
          <w:sz w:val="24"/>
          <w:szCs w:val="24"/>
          <w:lang w:eastAsia="en-US"/>
        </w:rPr>
      </w:pPr>
    </w:p>
    <w:p w:rsidR="002740A3" w:rsidRPr="00D95722" w:rsidRDefault="002740A3" w:rsidP="002740A3">
      <w:pPr>
        <w:suppressAutoHyphens w:val="0"/>
        <w:autoSpaceDE/>
        <w:jc w:val="both"/>
        <w:rPr>
          <w:rFonts w:eastAsia="Calibri"/>
          <w:sz w:val="24"/>
          <w:szCs w:val="24"/>
          <w:lang w:val="de-DE" w:eastAsia="en-US"/>
        </w:rPr>
      </w:pPr>
      <w:r w:rsidRPr="00D95722">
        <w:rPr>
          <w:rFonts w:eastAsia="Calibri"/>
          <w:sz w:val="24"/>
          <w:szCs w:val="24"/>
          <w:lang w:val="de-DE" w:eastAsia="en-US"/>
        </w:rPr>
        <w:t>6. Wie viele Unterrichtsstunden haben Sie täglich?</w:t>
      </w:r>
    </w:p>
    <w:p w:rsidR="002740A3" w:rsidRPr="00D95722" w:rsidRDefault="002740A3" w:rsidP="002740A3">
      <w:pPr>
        <w:numPr>
          <w:ilvl w:val="0"/>
          <w:numId w:val="27"/>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lastRenderedPageBreak/>
        <w:t>10 Unterrichtsstunden</w:t>
      </w:r>
    </w:p>
    <w:p w:rsidR="002740A3" w:rsidRPr="00D95722" w:rsidRDefault="002740A3" w:rsidP="002740A3">
      <w:pPr>
        <w:numPr>
          <w:ilvl w:val="0"/>
          <w:numId w:val="27"/>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keine Unterrichtsstunde</w:t>
      </w:r>
    </w:p>
    <w:p w:rsidR="002740A3" w:rsidRPr="00D95722" w:rsidRDefault="002740A3" w:rsidP="002740A3">
      <w:pPr>
        <w:numPr>
          <w:ilvl w:val="0"/>
          <w:numId w:val="27"/>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3 Unterrichtsstunden</w:t>
      </w:r>
    </w:p>
    <w:p w:rsidR="002740A3" w:rsidRPr="00D95722" w:rsidRDefault="002740A3" w:rsidP="002740A3">
      <w:pPr>
        <w:suppressAutoHyphens w:val="0"/>
        <w:autoSpaceDE/>
        <w:jc w:val="both"/>
        <w:rPr>
          <w:rFonts w:eastAsia="Calibri"/>
          <w:sz w:val="24"/>
          <w:szCs w:val="24"/>
          <w:lang w:eastAsia="en-US"/>
        </w:rPr>
      </w:pPr>
      <w:r w:rsidRPr="00D95722">
        <w:rPr>
          <w:rFonts w:eastAsia="Calibri"/>
          <w:sz w:val="24"/>
          <w:szCs w:val="24"/>
          <w:lang w:eastAsia="en-US"/>
        </w:rPr>
        <w:t>d)  4 - 6 Unterrichtsstunden</w:t>
      </w:r>
    </w:p>
    <w:p w:rsidR="002740A3" w:rsidRPr="00D95722" w:rsidRDefault="002740A3" w:rsidP="002740A3">
      <w:pPr>
        <w:suppressAutoHyphens w:val="0"/>
        <w:autoSpaceDE/>
        <w:jc w:val="both"/>
        <w:rPr>
          <w:rFonts w:eastAsia="Calibri"/>
          <w:sz w:val="24"/>
          <w:szCs w:val="24"/>
          <w:lang w:eastAsia="en-US"/>
        </w:rPr>
      </w:pPr>
      <w:r w:rsidRPr="00D95722">
        <w:rPr>
          <w:rFonts w:eastAsia="Calibri"/>
          <w:sz w:val="24"/>
          <w:szCs w:val="24"/>
          <w:lang w:eastAsia="en-US"/>
        </w:rPr>
        <w:t xml:space="preserve">  7. Welche Fächer studieren Sie?</w:t>
      </w:r>
    </w:p>
    <w:p w:rsidR="002740A3" w:rsidRPr="00D95722" w:rsidRDefault="002740A3" w:rsidP="002740A3">
      <w:pPr>
        <w:numPr>
          <w:ilvl w:val="0"/>
          <w:numId w:val="28"/>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Teologie, Musik und Kunst</w:t>
      </w:r>
    </w:p>
    <w:p w:rsidR="002740A3" w:rsidRPr="00D95722" w:rsidRDefault="002740A3" w:rsidP="002740A3">
      <w:pPr>
        <w:numPr>
          <w:ilvl w:val="0"/>
          <w:numId w:val="28"/>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Darstellende Geometrie, Physik und Mathematik</w:t>
      </w:r>
    </w:p>
    <w:p w:rsidR="002740A3" w:rsidRPr="00D95722" w:rsidRDefault="002740A3" w:rsidP="002740A3">
      <w:pPr>
        <w:numPr>
          <w:ilvl w:val="0"/>
          <w:numId w:val="28"/>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Psychologie, Stilistik und Methodik</w:t>
      </w:r>
    </w:p>
    <w:p w:rsidR="002740A3" w:rsidRPr="00D95722" w:rsidRDefault="002740A3" w:rsidP="002740A3">
      <w:pPr>
        <w:suppressAutoHyphens w:val="0"/>
        <w:autoSpaceDE/>
        <w:jc w:val="both"/>
        <w:rPr>
          <w:rFonts w:eastAsia="Calibri"/>
          <w:sz w:val="24"/>
          <w:szCs w:val="24"/>
          <w:lang w:val="de-DE" w:eastAsia="en-US"/>
        </w:rPr>
      </w:pPr>
      <w:r w:rsidRPr="00D95722">
        <w:rPr>
          <w:rFonts w:eastAsia="Calibri"/>
          <w:sz w:val="24"/>
          <w:szCs w:val="24"/>
          <w:lang w:val="de-DE" w:eastAsia="en-US"/>
        </w:rPr>
        <w:t>d)  Lateinische Sprache und Biologie</w:t>
      </w:r>
    </w:p>
    <w:p w:rsidR="002740A3" w:rsidRPr="00D95722" w:rsidRDefault="002740A3" w:rsidP="002740A3">
      <w:pPr>
        <w:suppressAutoHyphens w:val="0"/>
        <w:autoSpaceDE/>
        <w:jc w:val="both"/>
        <w:rPr>
          <w:rFonts w:eastAsia="Calibri"/>
          <w:sz w:val="24"/>
          <w:szCs w:val="24"/>
          <w:lang w:val="de-DE" w:eastAsia="en-US"/>
        </w:rPr>
      </w:pPr>
      <w:r w:rsidRPr="00D95722">
        <w:rPr>
          <w:rFonts w:eastAsia="Calibri"/>
          <w:sz w:val="24"/>
          <w:szCs w:val="24"/>
          <w:lang w:val="de-DE" w:eastAsia="en-US"/>
        </w:rPr>
        <w:t xml:space="preserve">   8. Wo essen Sie zu Mittag?</w:t>
      </w:r>
    </w:p>
    <w:p w:rsidR="002740A3" w:rsidRPr="00D95722" w:rsidRDefault="002740A3" w:rsidP="002740A3">
      <w:pPr>
        <w:numPr>
          <w:ilvl w:val="0"/>
          <w:numId w:val="29"/>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in der Mensa</w:t>
      </w:r>
    </w:p>
    <w:p w:rsidR="002740A3" w:rsidRPr="00D95722" w:rsidRDefault="002740A3" w:rsidP="002740A3">
      <w:pPr>
        <w:numPr>
          <w:ilvl w:val="0"/>
          <w:numId w:val="29"/>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im Rest</w:t>
      </w:r>
      <w:r w:rsidRPr="00D95722">
        <w:rPr>
          <w:rFonts w:eastAsia="Calibri"/>
          <w:sz w:val="24"/>
          <w:szCs w:val="24"/>
          <w:lang w:val="de-DE" w:eastAsia="en-US"/>
        </w:rPr>
        <w:t>a</w:t>
      </w:r>
      <w:r w:rsidRPr="00D95722">
        <w:rPr>
          <w:rFonts w:eastAsia="Calibri"/>
          <w:sz w:val="24"/>
          <w:szCs w:val="24"/>
          <w:lang w:eastAsia="en-US"/>
        </w:rPr>
        <w:t>urant</w:t>
      </w:r>
    </w:p>
    <w:p w:rsidR="002740A3" w:rsidRPr="00D95722" w:rsidRDefault="002740A3" w:rsidP="002740A3">
      <w:pPr>
        <w:numPr>
          <w:ilvl w:val="0"/>
          <w:numId w:val="29"/>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im Theater</w:t>
      </w:r>
    </w:p>
    <w:p w:rsidR="002740A3" w:rsidRPr="00D95722" w:rsidRDefault="002740A3" w:rsidP="002740A3">
      <w:pPr>
        <w:suppressAutoHyphens w:val="0"/>
        <w:autoSpaceDE/>
        <w:jc w:val="both"/>
        <w:rPr>
          <w:rFonts w:eastAsia="Calibri"/>
          <w:sz w:val="24"/>
          <w:szCs w:val="24"/>
          <w:lang w:eastAsia="en-US"/>
        </w:rPr>
      </w:pPr>
      <w:r w:rsidRPr="00D95722">
        <w:rPr>
          <w:rFonts w:eastAsia="Calibri"/>
          <w:sz w:val="24"/>
          <w:szCs w:val="24"/>
          <w:lang w:eastAsia="en-US"/>
        </w:rPr>
        <w:t>d)  in der  Sporthalle</w:t>
      </w:r>
    </w:p>
    <w:p w:rsidR="002740A3" w:rsidRPr="00D95722" w:rsidRDefault="002740A3" w:rsidP="002740A3">
      <w:pPr>
        <w:tabs>
          <w:tab w:val="center" w:pos="4536"/>
        </w:tabs>
        <w:suppressAutoHyphens w:val="0"/>
        <w:autoSpaceDE/>
        <w:jc w:val="both"/>
        <w:rPr>
          <w:rFonts w:eastAsia="Calibri"/>
          <w:sz w:val="24"/>
          <w:szCs w:val="24"/>
          <w:lang w:val="de-DE" w:eastAsia="en-US"/>
        </w:rPr>
      </w:pPr>
      <w:r w:rsidRPr="00D95722">
        <w:rPr>
          <w:rFonts w:eastAsia="Calibri"/>
          <w:sz w:val="24"/>
          <w:szCs w:val="24"/>
          <w:lang w:val="de-DE" w:eastAsia="en-US"/>
        </w:rPr>
        <w:t xml:space="preserve">   9. Was machen Sie nach dem Unterricht?</w:t>
      </w:r>
      <w:r w:rsidRPr="00D95722">
        <w:rPr>
          <w:rFonts w:eastAsia="Calibri"/>
          <w:sz w:val="24"/>
          <w:szCs w:val="24"/>
          <w:lang w:val="de-DE" w:eastAsia="en-US"/>
        </w:rPr>
        <w:tab/>
      </w:r>
    </w:p>
    <w:p w:rsidR="002740A3" w:rsidRPr="00D95722" w:rsidRDefault="002740A3" w:rsidP="002740A3">
      <w:pPr>
        <w:numPr>
          <w:ilvl w:val="0"/>
          <w:numId w:val="30"/>
        </w:numPr>
        <w:suppressAutoHyphens w:val="0"/>
        <w:autoSpaceDE/>
        <w:autoSpaceDN w:val="0"/>
        <w:ind w:left="0" w:firstLine="0"/>
        <w:jc w:val="both"/>
        <w:rPr>
          <w:rFonts w:eastAsia="Calibri"/>
          <w:sz w:val="24"/>
          <w:szCs w:val="24"/>
          <w:lang w:val="de-DE" w:eastAsia="en-US"/>
        </w:rPr>
      </w:pPr>
      <w:r w:rsidRPr="00D95722">
        <w:rPr>
          <w:rFonts w:eastAsia="Calibri"/>
          <w:sz w:val="24"/>
          <w:szCs w:val="24"/>
          <w:lang w:val="de-DE" w:eastAsia="en-US"/>
        </w:rPr>
        <w:t>ich gehe in die Bibliothek, um zu schlafen</w:t>
      </w:r>
    </w:p>
    <w:p w:rsidR="002740A3" w:rsidRPr="00D95722" w:rsidRDefault="002740A3" w:rsidP="002740A3">
      <w:pPr>
        <w:numPr>
          <w:ilvl w:val="0"/>
          <w:numId w:val="30"/>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ich gehe nach Hause</w:t>
      </w:r>
    </w:p>
    <w:p w:rsidR="002740A3" w:rsidRPr="00D95722" w:rsidRDefault="002740A3" w:rsidP="002740A3">
      <w:pPr>
        <w:numPr>
          <w:ilvl w:val="0"/>
          <w:numId w:val="30"/>
        </w:numPr>
        <w:suppressAutoHyphens w:val="0"/>
        <w:autoSpaceDE/>
        <w:autoSpaceDN w:val="0"/>
        <w:ind w:left="0" w:firstLine="0"/>
        <w:jc w:val="both"/>
        <w:rPr>
          <w:rFonts w:eastAsia="Calibri"/>
          <w:sz w:val="24"/>
          <w:szCs w:val="24"/>
          <w:lang w:val="de-DE" w:eastAsia="en-US"/>
        </w:rPr>
      </w:pPr>
      <w:r w:rsidRPr="00D95722">
        <w:rPr>
          <w:rFonts w:eastAsia="Calibri"/>
          <w:sz w:val="24"/>
          <w:szCs w:val="24"/>
          <w:lang w:val="de-DE" w:eastAsia="en-US"/>
        </w:rPr>
        <w:t>ich bleibe an der Uni  bis zum Morgen</w:t>
      </w:r>
    </w:p>
    <w:p w:rsidR="002740A3" w:rsidRPr="00D95722" w:rsidRDefault="002740A3" w:rsidP="002740A3">
      <w:pPr>
        <w:suppressAutoHyphens w:val="0"/>
        <w:autoSpaceDE/>
        <w:jc w:val="both"/>
        <w:rPr>
          <w:rFonts w:eastAsia="Calibri"/>
          <w:sz w:val="24"/>
          <w:szCs w:val="24"/>
          <w:lang w:val="de-DE" w:eastAsia="en-US"/>
        </w:rPr>
      </w:pPr>
      <w:r w:rsidRPr="00D95722">
        <w:rPr>
          <w:rFonts w:eastAsia="Calibri"/>
          <w:sz w:val="24"/>
          <w:szCs w:val="24"/>
          <w:lang w:val="de-DE" w:eastAsia="en-US"/>
        </w:rPr>
        <w:t>d)  ich  fahre täglich nach Moskau</w:t>
      </w:r>
    </w:p>
    <w:p w:rsidR="002740A3" w:rsidRPr="00D95722" w:rsidRDefault="002740A3" w:rsidP="002740A3">
      <w:pPr>
        <w:suppressAutoHyphens w:val="0"/>
        <w:autoSpaceDE/>
        <w:jc w:val="both"/>
        <w:rPr>
          <w:rFonts w:eastAsia="Calibri"/>
          <w:sz w:val="24"/>
          <w:szCs w:val="24"/>
          <w:lang w:val="de-DE" w:eastAsia="en-US"/>
        </w:rPr>
      </w:pPr>
      <w:r w:rsidRPr="00D95722">
        <w:rPr>
          <w:rFonts w:eastAsia="Calibri"/>
          <w:sz w:val="24"/>
          <w:szCs w:val="24"/>
          <w:lang w:val="de-DE" w:eastAsia="en-US"/>
        </w:rPr>
        <w:t xml:space="preserve">  </w:t>
      </w:r>
      <w:r w:rsidRPr="00D95722">
        <w:rPr>
          <w:rFonts w:eastAsia="Calibri"/>
          <w:sz w:val="24"/>
          <w:szCs w:val="24"/>
          <w:lang w:val="en-US" w:eastAsia="en-US"/>
        </w:rPr>
        <w:t>1</w:t>
      </w:r>
      <w:r w:rsidRPr="00D95722">
        <w:rPr>
          <w:rFonts w:eastAsia="Calibri"/>
          <w:sz w:val="24"/>
          <w:szCs w:val="24"/>
          <w:lang w:val="de-DE" w:eastAsia="en-US"/>
        </w:rPr>
        <w:t>0. Wann gehen Sie zu Bett?</w:t>
      </w:r>
    </w:p>
    <w:p w:rsidR="002740A3" w:rsidRPr="00D95722" w:rsidRDefault="002740A3" w:rsidP="002740A3">
      <w:pPr>
        <w:numPr>
          <w:ilvl w:val="0"/>
          <w:numId w:val="31"/>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um 23 Uhr</w:t>
      </w:r>
    </w:p>
    <w:p w:rsidR="002740A3" w:rsidRPr="00D95722" w:rsidRDefault="002740A3" w:rsidP="002740A3">
      <w:pPr>
        <w:numPr>
          <w:ilvl w:val="0"/>
          <w:numId w:val="31"/>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ich schlafe nicht</w:t>
      </w:r>
    </w:p>
    <w:p w:rsidR="002740A3" w:rsidRPr="00D95722" w:rsidRDefault="002740A3" w:rsidP="002740A3">
      <w:pPr>
        <w:numPr>
          <w:ilvl w:val="0"/>
          <w:numId w:val="31"/>
        </w:numPr>
        <w:suppressAutoHyphens w:val="0"/>
        <w:autoSpaceDE/>
        <w:autoSpaceDN w:val="0"/>
        <w:ind w:left="0" w:firstLine="0"/>
        <w:jc w:val="both"/>
        <w:rPr>
          <w:rFonts w:eastAsia="Calibri"/>
          <w:sz w:val="24"/>
          <w:szCs w:val="24"/>
          <w:lang w:eastAsia="en-US"/>
        </w:rPr>
      </w:pPr>
      <w:r w:rsidRPr="00D95722">
        <w:rPr>
          <w:rFonts w:eastAsia="Calibri"/>
          <w:sz w:val="24"/>
          <w:szCs w:val="24"/>
          <w:lang w:eastAsia="en-US"/>
        </w:rPr>
        <w:t xml:space="preserve">um 6 Uhr  </w:t>
      </w:r>
    </w:p>
    <w:p w:rsidR="002740A3" w:rsidRPr="00D95722" w:rsidRDefault="002740A3" w:rsidP="002740A3">
      <w:pPr>
        <w:suppressAutoHyphens w:val="0"/>
        <w:autoSpaceDE/>
        <w:jc w:val="both"/>
        <w:rPr>
          <w:rFonts w:eastAsia="Calibri"/>
          <w:sz w:val="24"/>
          <w:szCs w:val="24"/>
          <w:lang w:eastAsia="en-US"/>
        </w:rPr>
      </w:pPr>
      <w:r w:rsidRPr="00D95722">
        <w:rPr>
          <w:rFonts w:eastAsia="Calibri"/>
          <w:sz w:val="24"/>
          <w:szCs w:val="24"/>
          <w:lang w:eastAsia="en-US"/>
        </w:rPr>
        <w:t>d)  im Winter</w:t>
      </w:r>
    </w:p>
    <w:p w:rsidR="002740A3" w:rsidRPr="00D95722" w:rsidRDefault="002740A3" w:rsidP="002740A3">
      <w:pPr>
        <w:tabs>
          <w:tab w:val="left" w:pos="1440"/>
        </w:tabs>
        <w:suppressAutoHyphens w:val="0"/>
        <w:autoSpaceDE/>
        <w:spacing w:after="200" w:line="276" w:lineRule="auto"/>
        <w:rPr>
          <w:rFonts w:eastAsia="Calibri"/>
          <w:sz w:val="28"/>
          <w:szCs w:val="28"/>
          <w:lang w:eastAsia="en-US"/>
        </w:rPr>
      </w:pPr>
    </w:p>
    <w:p w:rsidR="002740A3" w:rsidRDefault="002740A3" w:rsidP="002740A3">
      <w:pPr>
        <w:widowControl w:val="0"/>
        <w:jc w:val="both"/>
        <w:rPr>
          <w:sz w:val="24"/>
          <w:szCs w:val="24"/>
          <w:lang w:val="en-US"/>
        </w:rPr>
      </w:pPr>
    </w:p>
    <w:p w:rsidR="002740A3" w:rsidRDefault="002740A3" w:rsidP="002740A3">
      <w:pPr>
        <w:widowControl w:val="0"/>
        <w:jc w:val="both"/>
        <w:rPr>
          <w:sz w:val="24"/>
          <w:szCs w:val="24"/>
          <w:lang w:val="en-US"/>
        </w:rPr>
      </w:pPr>
    </w:p>
    <w:p w:rsidR="002740A3" w:rsidRDefault="002740A3" w:rsidP="002740A3">
      <w:pPr>
        <w:widowControl w:val="0"/>
        <w:jc w:val="both"/>
        <w:rPr>
          <w:sz w:val="24"/>
          <w:szCs w:val="24"/>
          <w:lang w:val="en-US"/>
        </w:rPr>
      </w:pPr>
    </w:p>
    <w:p w:rsidR="002740A3" w:rsidRPr="00FA68FE" w:rsidRDefault="002740A3" w:rsidP="002740A3">
      <w:pPr>
        <w:ind w:firstLine="709"/>
        <w:jc w:val="center"/>
        <w:rPr>
          <w:b/>
          <w:color w:val="00000A"/>
          <w:sz w:val="24"/>
          <w:szCs w:val="24"/>
        </w:rPr>
      </w:pPr>
      <w:r>
        <w:rPr>
          <w:b/>
          <w:color w:val="00000A"/>
          <w:sz w:val="24"/>
          <w:szCs w:val="24"/>
        </w:rPr>
        <w:t>«Иностранный язык (французский)»</w:t>
      </w:r>
    </w:p>
    <w:p w:rsidR="002740A3" w:rsidRPr="00401476" w:rsidRDefault="002740A3" w:rsidP="002740A3">
      <w:pPr>
        <w:pStyle w:val="30"/>
        <w:suppressAutoHyphens w:val="0"/>
        <w:autoSpaceDE/>
        <w:spacing w:after="0"/>
        <w:ind w:left="0"/>
        <w:jc w:val="both"/>
        <w:rPr>
          <w:sz w:val="24"/>
          <w:szCs w:val="24"/>
          <w:lang w:val="fr-FR"/>
        </w:rPr>
      </w:pPr>
      <w:r>
        <w:rPr>
          <w:sz w:val="24"/>
          <w:szCs w:val="24"/>
          <w:lang w:val="fr-FR"/>
        </w:rPr>
        <w:t>1.</w:t>
      </w:r>
      <w:r w:rsidRPr="00401476">
        <w:rPr>
          <w:sz w:val="24"/>
          <w:szCs w:val="24"/>
          <w:lang w:val="fr-FR"/>
        </w:rPr>
        <w:t xml:space="preserve">Compréhension de l’audition   </w:t>
      </w:r>
    </w:p>
    <w:p w:rsidR="002740A3" w:rsidRPr="00401476" w:rsidRDefault="002740A3" w:rsidP="002740A3">
      <w:pPr>
        <w:pStyle w:val="30"/>
        <w:suppressAutoHyphens w:val="0"/>
        <w:autoSpaceDE/>
        <w:spacing w:after="0"/>
        <w:ind w:left="0"/>
        <w:jc w:val="center"/>
        <w:rPr>
          <w:b/>
          <w:bCs/>
          <w:iCs/>
          <w:sz w:val="24"/>
          <w:szCs w:val="24"/>
          <w:lang w:val="en-US"/>
        </w:rPr>
      </w:pPr>
      <w:r w:rsidRPr="00401476">
        <w:rPr>
          <w:b/>
          <w:bCs/>
          <w:iCs/>
          <w:sz w:val="24"/>
          <w:szCs w:val="24"/>
          <w:lang w:val="en-US"/>
        </w:rPr>
        <w:t>Problèmes de famille.</w:t>
      </w:r>
    </w:p>
    <w:p w:rsidR="002740A3" w:rsidRDefault="002740A3" w:rsidP="002740A3">
      <w:pPr>
        <w:pStyle w:val="af9"/>
        <w:jc w:val="both"/>
        <w:rPr>
          <w:bCs/>
          <w:iCs/>
          <w:szCs w:val="28"/>
        </w:rPr>
      </w:pPr>
    </w:p>
    <w:p w:rsidR="002740A3" w:rsidRPr="00FA68FE" w:rsidRDefault="002740A3" w:rsidP="002740A3">
      <w:pPr>
        <w:pStyle w:val="af9"/>
        <w:ind w:firstLine="708"/>
        <w:jc w:val="both"/>
        <w:rPr>
          <w:bCs/>
          <w:iCs/>
          <w:sz w:val="24"/>
        </w:rPr>
      </w:pPr>
      <w:r w:rsidRPr="00FA68FE">
        <w:rPr>
          <w:bCs/>
          <w:iCs/>
          <w:sz w:val="24"/>
        </w:rPr>
        <w:t>Aujourd'hui dans la famille française il y a moins d'enfants. Mais les parents font plus pour élever leurs enfants. Pour eux, les relations avec leurs enfants est l'essentiel dans leur vie. Les parents s'intéressent aux études,</w:t>
      </w:r>
      <w:r>
        <w:rPr>
          <w:bCs/>
          <w:iCs/>
          <w:sz w:val="24"/>
        </w:rPr>
        <w:t>_____________</w:t>
      </w:r>
      <w:r w:rsidRPr="00FA68FE">
        <w:rPr>
          <w:bCs/>
          <w:iCs/>
          <w:sz w:val="24"/>
        </w:rPr>
        <w:t>, ils parlent aux professeurs.</w:t>
      </w:r>
    </w:p>
    <w:p w:rsidR="002740A3" w:rsidRPr="00FA68FE" w:rsidRDefault="002740A3" w:rsidP="002740A3">
      <w:pPr>
        <w:pStyle w:val="af9"/>
        <w:ind w:firstLine="708"/>
        <w:jc w:val="both"/>
        <w:rPr>
          <w:bCs/>
          <w:iCs/>
          <w:sz w:val="24"/>
        </w:rPr>
      </w:pPr>
      <w:r w:rsidRPr="00FA68FE">
        <w:rPr>
          <w:bCs/>
          <w:iCs/>
          <w:sz w:val="24"/>
        </w:rPr>
        <w:t>Les parents consacrent beaucoup de temps aux loisirs des enfants. Ils choisissent des livres et des préoccupations, par exemple, la musique, la danse, les sports. Les parents payent des cours particuliers, des voyages, des vêtements. Ils</w:t>
      </w:r>
      <w:r>
        <w:rPr>
          <w:bCs/>
          <w:iCs/>
          <w:sz w:val="24"/>
        </w:rPr>
        <w:t>______________</w:t>
      </w:r>
      <w:r w:rsidRPr="00FA68FE">
        <w:rPr>
          <w:bCs/>
          <w:iCs/>
          <w:sz w:val="24"/>
        </w:rPr>
        <w:t>, de leur future vie professionnelle et familiale.</w:t>
      </w:r>
    </w:p>
    <w:p w:rsidR="002740A3" w:rsidRPr="00FA68FE" w:rsidRDefault="002740A3" w:rsidP="002740A3">
      <w:pPr>
        <w:pStyle w:val="af9"/>
        <w:ind w:firstLine="708"/>
        <w:jc w:val="both"/>
        <w:rPr>
          <w:bCs/>
          <w:iCs/>
          <w:sz w:val="24"/>
        </w:rPr>
      </w:pPr>
      <w:r w:rsidRPr="00FA68FE">
        <w:rPr>
          <w:bCs/>
          <w:iCs/>
          <w:sz w:val="24"/>
        </w:rPr>
        <w:t>Parfois les parents ne sont pas d'accord dans le choix des amis. Les conflits arrivent quand il s'agit des sorties du soir, de l'argent de poche et des émissions de télévision. Mais les problèmes réels en famille sont liés</w:t>
      </w:r>
      <w:r>
        <w:rPr>
          <w:bCs/>
          <w:iCs/>
          <w:sz w:val="24"/>
        </w:rPr>
        <w:t>_____________</w:t>
      </w:r>
      <w:r w:rsidRPr="00FA68FE">
        <w:rPr>
          <w:bCs/>
          <w:iCs/>
          <w:sz w:val="24"/>
        </w:rPr>
        <w:t xml:space="preserve"> aux tâches de la maison. Souvent, les parents ne comprennent pas les intérêts et les goûts de leurs enfants, leur mode.</w:t>
      </w:r>
    </w:p>
    <w:p w:rsidR="002740A3" w:rsidRPr="00FA68FE" w:rsidRDefault="002740A3" w:rsidP="002740A3">
      <w:pPr>
        <w:pStyle w:val="af9"/>
        <w:ind w:firstLine="708"/>
        <w:jc w:val="both"/>
        <w:rPr>
          <w:bCs/>
          <w:iCs/>
          <w:sz w:val="24"/>
        </w:rPr>
      </w:pPr>
      <w:r w:rsidRPr="00FA68FE">
        <w:rPr>
          <w:bCs/>
          <w:iCs/>
          <w:sz w:val="24"/>
        </w:rPr>
        <w:t xml:space="preserve">Quand les enfants disent qu'ils veulent être plus indépendants, les parents répondent </w:t>
      </w:r>
      <w:r>
        <w:rPr>
          <w:bCs/>
          <w:iCs/>
          <w:sz w:val="24"/>
        </w:rPr>
        <w:t>_</w:t>
      </w:r>
      <w:r w:rsidRPr="00FA68FE">
        <w:rPr>
          <w:bCs/>
          <w:iCs/>
          <w:sz w:val="24"/>
        </w:rPr>
        <w:t xml:space="preserve"> </w:t>
      </w:r>
      <w:r>
        <w:rPr>
          <w:bCs/>
          <w:iCs/>
          <w:sz w:val="24"/>
        </w:rPr>
        <w:t>___________</w:t>
      </w:r>
      <w:r w:rsidRPr="00FA68FE">
        <w:rPr>
          <w:bCs/>
          <w:iCs/>
          <w:sz w:val="24"/>
        </w:rPr>
        <w:t xml:space="preserve">(crime, drogue). Les parents tâchent de plus communiquer avec leurs enfants . </w:t>
      </w:r>
      <w:r>
        <w:rPr>
          <w:bCs/>
          <w:iCs/>
          <w:sz w:val="24"/>
        </w:rPr>
        <w:t>___________</w:t>
      </w:r>
      <w:r w:rsidRPr="00FA68FE">
        <w:rPr>
          <w:bCs/>
          <w:iCs/>
          <w:sz w:val="24"/>
        </w:rPr>
        <w:t>Mais ils n'arrivent pas souvent à le faire surtout, quand il s'agit de leur langage et de leur mode de vie.</w:t>
      </w:r>
    </w:p>
    <w:p w:rsidR="002740A3" w:rsidRPr="00FA68FE" w:rsidRDefault="002740A3" w:rsidP="002740A3">
      <w:pPr>
        <w:pStyle w:val="af9"/>
        <w:rPr>
          <w:sz w:val="24"/>
          <w:lang w:val="en-US"/>
        </w:rPr>
      </w:pPr>
    </w:p>
    <w:p w:rsidR="002740A3" w:rsidRPr="00FA68FE" w:rsidRDefault="002740A3" w:rsidP="002740A3">
      <w:pPr>
        <w:rPr>
          <w:sz w:val="24"/>
          <w:szCs w:val="24"/>
          <w:lang w:val="fr-FR"/>
        </w:rPr>
      </w:pPr>
      <w:r w:rsidRPr="00FA68FE">
        <w:rPr>
          <w:sz w:val="24"/>
          <w:szCs w:val="24"/>
          <w:lang w:val="fr-FR"/>
        </w:rPr>
        <w:t>1. Les parents s'intéressent aux études, ..., ils parlent aux professeurs.</w:t>
      </w:r>
    </w:p>
    <w:p w:rsidR="002740A3" w:rsidRPr="00FA68FE" w:rsidRDefault="002740A3" w:rsidP="002740A3">
      <w:pPr>
        <w:ind w:firstLine="708"/>
        <w:rPr>
          <w:sz w:val="24"/>
          <w:szCs w:val="24"/>
          <w:lang w:val="fr-FR"/>
        </w:rPr>
      </w:pPr>
      <w:r w:rsidRPr="00FA68FE">
        <w:rPr>
          <w:sz w:val="24"/>
          <w:szCs w:val="24"/>
          <w:lang w:val="fr-FR"/>
        </w:rPr>
        <w:t>a. ils font du ski</w:t>
      </w:r>
    </w:p>
    <w:p w:rsidR="002740A3" w:rsidRPr="00FA68FE" w:rsidRDefault="002740A3" w:rsidP="002740A3">
      <w:pPr>
        <w:ind w:firstLine="708"/>
        <w:rPr>
          <w:sz w:val="24"/>
          <w:szCs w:val="24"/>
          <w:lang w:val="fr-FR"/>
        </w:rPr>
      </w:pPr>
      <w:r w:rsidRPr="00FA68FE">
        <w:rPr>
          <w:sz w:val="24"/>
          <w:szCs w:val="24"/>
          <w:lang w:val="fr-FR"/>
        </w:rPr>
        <w:t>b. ils sont en retraite</w:t>
      </w:r>
    </w:p>
    <w:p w:rsidR="002740A3" w:rsidRPr="00FA68FE" w:rsidRDefault="002740A3" w:rsidP="002740A3">
      <w:pPr>
        <w:ind w:firstLine="708"/>
        <w:rPr>
          <w:sz w:val="24"/>
          <w:szCs w:val="24"/>
          <w:lang w:val="fr-FR"/>
        </w:rPr>
      </w:pPr>
      <w:r w:rsidRPr="00FA68FE">
        <w:rPr>
          <w:sz w:val="24"/>
          <w:szCs w:val="24"/>
          <w:lang w:val="fr-FR"/>
        </w:rPr>
        <w:lastRenderedPageBreak/>
        <w:t>c. ils contrôlent des devoirs et des leçons</w:t>
      </w:r>
    </w:p>
    <w:p w:rsidR="002740A3" w:rsidRPr="00FA68FE" w:rsidRDefault="002740A3" w:rsidP="002740A3">
      <w:pPr>
        <w:rPr>
          <w:sz w:val="24"/>
          <w:szCs w:val="24"/>
          <w:lang w:val="fr-FR"/>
        </w:rPr>
      </w:pPr>
      <w:r w:rsidRPr="00FA68FE">
        <w:rPr>
          <w:sz w:val="24"/>
          <w:szCs w:val="24"/>
          <w:lang w:val="fr-FR"/>
        </w:rPr>
        <w:t>2. Les parents sont inquiets du choix du métier ..., de leur future vie professionnelle et familiale.</w:t>
      </w:r>
    </w:p>
    <w:p w:rsidR="002740A3" w:rsidRDefault="002740A3" w:rsidP="002740A3">
      <w:pPr>
        <w:ind w:firstLine="708"/>
        <w:rPr>
          <w:sz w:val="24"/>
          <w:szCs w:val="24"/>
          <w:lang w:val="fr-FR"/>
        </w:rPr>
      </w:pPr>
      <w:r w:rsidRPr="00FA68FE">
        <w:rPr>
          <w:sz w:val="24"/>
          <w:szCs w:val="24"/>
          <w:lang w:val="fr-FR"/>
        </w:rPr>
        <w:t>a. de leurs enfants</w:t>
      </w:r>
      <w:r w:rsidRPr="00FA68FE">
        <w:rPr>
          <w:sz w:val="24"/>
          <w:szCs w:val="24"/>
          <w:lang w:val="fr-FR"/>
        </w:rPr>
        <w:tab/>
      </w:r>
      <w:r w:rsidRPr="00FA68FE">
        <w:rPr>
          <w:sz w:val="24"/>
          <w:szCs w:val="24"/>
          <w:lang w:val="fr-FR"/>
        </w:rPr>
        <w:tab/>
      </w:r>
    </w:p>
    <w:p w:rsidR="002740A3" w:rsidRDefault="002740A3" w:rsidP="002740A3">
      <w:pPr>
        <w:ind w:firstLine="708"/>
        <w:rPr>
          <w:sz w:val="24"/>
          <w:szCs w:val="24"/>
          <w:lang w:val="fr-FR"/>
        </w:rPr>
      </w:pPr>
      <w:r w:rsidRPr="00FA68FE">
        <w:rPr>
          <w:sz w:val="24"/>
          <w:szCs w:val="24"/>
          <w:lang w:val="fr-FR"/>
        </w:rPr>
        <w:t>b. de leurs professeurs</w:t>
      </w:r>
      <w:r w:rsidRPr="00FA68FE">
        <w:rPr>
          <w:sz w:val="24"/>
          <w:szCs w:val="24"/>
          <w:lang w:val="fr-FR"/>
        </w:rPr>
        <w:tab/>
      </w:r>
      <w:r w:rsidRPr="00FA68FE">
        <w:rPr>
          <w:sz w:val="24"/>
          <w:szCs w:val="24"/>
          <w:lang w:val="fr-FR"/>
        </w:rPr>
        <w:tab/>
      </w:r>
    </w:p>
    <w:p w:rsidR="002740A3" w:rsidRPr="00FA68FE" w:rsidRDefault="002740A3" w:rsidP="002740A3">
      <w:pPr>
        <w:ind w:firstLine="708"/>
        <w:rPr>
          <w:sz w:val="24"/>
          <w:szCs w:val="24"/>
          <w:lang w:val="fr-FR"/>
        </w:rPr>
      </w:pPr>
      <w:r w:rsidRPr="00FA68FE">
        <w:rPr>
          <w:sz w:val="24"/>
          <w:szCs w:val="24"/>
          <w:lang w:val="fr-FR"/>
        </w:rPr>
        <w:t>c. de leurs parents</w:t>
      </w:r>
    </w:p>
    <w:p w:rsidR="002740A3" w:rsidRPr="00FA68FE" w:rsidRDefault="002740A3" w:rsidP="002740A3">
      <w:pPr>
        <w:rPr>
          <w:sz w:val="24"/>
          <w:szCs w:val="24"/>
          <w:lang w:val="fr-FR"/>
        </w:rPr>
      </w:pPr>
      <w:r w:rsidRPr="00FA68FE">
        <w:rPr>
          <w:sz w:val="24"/>
          <w:szCs w:val="24"/>
          <w:lang w:val="fr-FR"/>
        </w:rPr>
        <w:t>3. Mais les problèmes réels en famille sont liés aux résultats scolaires et à la participation ... .</w:t>
      </w:r>
    </w:p>
    <w:p w:rsidR="002740A3" w:rsidRPr="00FA68FE" w:rsidRDefault="002740A3" w:rsidP="002740A3">
      <w:pPr>
        <w:ind w:firstLine="708"/>
        <w:rPr>
          <w:sz w:val="24"/>
          <w:szCs w:val="24"/>
          <w:lang w:val="fr-FR"/>
        </w:rPr>
      </w:pPr>
      <w:r w:rsidRPr="00FA68FE">
        <w:rPr>
          <w:sz w:val="24"/>
          <w:szCs w:val="24"/>
          <w:lang w:val="fr-FR"/>
        </w:rPr>
        <w:t>a. aux tâches de la maison</w:t>
      </w:r>
      <w:r w:rsidRPr="00FA68FE">
        <w:rPr>
          <w:sz w:val="24"/>
          <w:szCs w:val="24"/>
          <w:lang w:val="fr-FR"/>
        </w:rPr>
        <w:tab/>
      </w:r>
    </w:p>
    <w:p w:rsidR="002740A3" w:rsidRPr="00FA68FE" w:rsidRDefault="002740A3" w:rsidP="002740A3">
      <w:pPr>
        <w:ind w:firstLine="708"/>
        <w:rPr>
          <w:sz w:val="24"/>
          <w:szCs w:val="24"/>
          <w:lang w:val="fr-FR"/>
        </w:rPr>
      </w:pPr>
      <w:r w:rsidRPr="00FA68FE">
        <w:rPr>
          <w:sz w:val="24"/>
          <w:szCs w:val="24"/>
          <w:lang w:val="fr-FR"/>
        </w:rPr>
        <w:t xml:space="preserve">b. aux compétitions sportives     </w:t>
      </w:r>
    </w:p>
    <w:p w:rsidR="002740A3" w:rsidRPr="00FA68FE" w:rsidRDefault="002740A3" w:rsidP="002740A3">
      <w:pPr>
        <w:ind w:firstLine="708"/>
        <w:rPr>
          <w:sz w:val="24"/>
          <w:szCs w:val="24"/>
          <w:lang w:val="fr-FR"/>
        </w:rPr>
      </w:pPr>
      <w:r w:rsidRPr="00FA68FE">
        <w:rPr>
          <w:sz w:val="24"/>
          <w:szCs w:val="24"/>
          <w:lang w:val="fr-FR"/>
        </w:rPr>
        <w:t>c. aux fêtes françaises</w:t>
      </w:r>
    </w:p>
    <w:p w:rsidR="002740A3" w:rsidRPr="00FA68FE" w:rsidRDefault="002740A3" w:rsidP="002740A3">
      <w:pPr>
        <w:rPr>
          <w:sz w:val="24"/>
          <w:szCs w:val="24"/>
          <w:lang w:val="fr-FR"/>
        </w:rPr>
      </w:pPr>
      <w:r w:rsidRPr="00FA68FE">
        <w:rPr>
          <w:sz w:val="24"/>
          <w:szCs w:val="24"/>
          <w:lang w:val="fr-FR"/>
        </w:rPr>
        <w:t>4. Quand  les enfants disent qu'ils veulent être plus indépendants, les parents répondent ... .</w:t>
      </w:r>
    </w:p>
    <w:p w:rsidR="002740A3" w:rsidRPr="00FA68FE" w:rsidRDefault="002740A3" w:rsidP="002740A3">
      <w:pPr>
        <w:ind w:firstLine="708"/>
        <w:rPr>
          <w:sz w:val="24"/>
          <w:szCs w:val="24"/>
          <w:lang w:val="fr-FR"/>
        </w:rPr>
      </w:pPr>
      <w:r w:rsidRPr="00FA68FE">
        <w:rPr>
          <w:sz w:val="24"/>
          <w:szCs w:val="24"/>
          <w:lang w:val="fr-FR"/>
        </w:rPr>
        <w:t>a. qu'ils sont d’accord</w:t>
      </w:r>
    </w:p>
    <w:p w:rsidR="002740A3" w:rsidRPr="00FA68FE" w:rsidRDefault="002740A3" w:rsidP="002740A3">
      <w:pPr>
        <w:ind w:firstLine="708"/>
        <w:rPr>
          <w:sz w:val="24"/>
          <w:szCs w:val="24"/>
          <w:lang w:val="fr-FR"/>
        </w:rPr>
      </w:pPr>
      <w:r w:rsidRPr="00FA68FE">
        <w:rPr>
          <w:sz w:val="24"/>
          <w:szCs w:val="24"/>
          <w:lang w:val="fr-FR"/>
        </w:rPr>
        <w:t>b. qu'ils tâchent de les protéger contre le monde souvent agressif</w:t>
      </w:r>
    </w:p>
    <w:p w:rsidR="002740A3" w:rsidRPr="00FA68FE" w:rsidRDefault="002740A3" w:rsidP="002740A3">
      <w:pPr>
        <w:ind w:firstLine="708"/>
        <w:rPr>
          <w:sz w:val="24"/>
          <w:szCs w:val="24"/>
          <w:lang w:val="fr-FR"/>
        </w:rPr>
      </w:pPr>
      <w:r w:rsidRPr="00FA68FE">
        <w:rPr>
          <w:sz w:val="24"/>
          <w:szCs w:val="24"/>
          <w:lang w:val="fr-FR"/>
        </w:rPr>
        <w:t>c. qu'ils sont très contents</w:t>
      </w:r>
    </w:p>
    <w:p w:rsidR="002740A3" w:rsidRPr="00FA68FE" w:rsidRDefault="002740A3" w:rsidP="002740A3">
      <w:pPr>
        <w:rPr>
          <w:sz w:val="24"/>
          <w:szCs w:val="24"/>
          <w:lang w:val="fr-FR"/>
        </w:rPr>
      </w:pPr>
      <w:r w:rsidRPr="00FA68FE">
        <w:rPr>
          <w:sz w:val="24"/>
          <w:szCs w:val="24"/>
          <w:lang w:val="fr-FR"/>
        </w:rPr>
        <w:t>5. Les parents tâchent de plus communiquer avec leurs enfants ... .</w:t>
      </w:r>
    </w:p>
    <w:p w:rsidR="002740A3" w:rsidRPr="00FA68FE" w:rsidRDefault="002740A3" w:rsidP="002740A3">
      <w:pPr>
        <w:ind w:firstLine="708"/>
        <w:rPr>
          <w:sz w:val="24"/>
          <w:szCs w:val="24"/>
          <w:lang w:val="fr-FR"/>
        </w:rPr>
      </w:pPr>
      <w:r w:rsidRPr="00FA68FE">
        <w:rPr>
          <w:sz w:val="24"/>
          <w:szCs w:val="24"/>
          <w:lang w:val="fr-FR"/>
        </w:rPr>
        <w:t>a. pour mieux les comprendre</w:t>
      </w:r>
    </w:p>
    <w:p w:rsidR="002740A3" w:rsidRPr="00FA68FE" w:rsidRDefault="002740A3" w:rsidP="002740A3">
      <w:pPr>
        <w:ind w:firstLine="708"/>
        <w:rPr>
          <w:sz w:val="24"/>
          <w:szCs w:val="24"/>
          <w:lang w:val="fr-FR"/>
        </w:rPr>
      </w:pPr>
      <w:r w:rsidRPr="00FA68FE">
        <w:rPr>
          <w:sz w:val="24"/>
          <w:szCs w:val="24"/>
          <w:lang w:val="fr-FR"/>
        </w:rPr>
        <w:t>b. pour s’occuper du ménage</w:t>
      </w:r>
    </w:p>
    <w:p w:rsidR="002740A3" w:rsidRDefault="002740A3" w:rsidP="002740A3">
      <w:pPr>
        <w:ind w:firstLine="708"/>
        <w:rPr>
          <w:sz w:val="24"/>
          <w:szCs w:val="24"/>
          <w:lang w:val="fr-FR"/>
        </w:rPr>
      </w:pPr>
      <w:r w:rsidRPr="00FA68FE">
        <w:rPr>
          <w:sz w:val="24"/>
          <w:szCs w:val="24"/>
          <w:lang w:val="fr-FR"/>
        </w:rPr>
        <w:t>c. pour préparer le déjeuner</w:t>
      </w:r>
    </w:p>
    <w:p w:rsidR="002740A3" w:rsidRDefault="002740A3" w:rsidP="002740A3">
      <w:pPr>
        <w:ind w:firstLine="708"/>
        <w:rPr>
          <w:sz w:val="24"/>
          <w:szCs w:val="24"/>
          <w:lang w:val="fr-FR"/>
        </w:rPr>
      </w:pP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3B57EF">
        <w:rPr>
          <w:rFonts w:eastAsia="Arial Unicode MS" w:cs="Mangal"/>
          <w:sz w:val="24"/>
          <w:szCs w:val="24"/>
          <w:lang w:val="en-US" w:bidi="hi-IN"/>
        </w:rPr>
        <w:t>2</w:t>
      </w:r>
      <w:r w:rsidRPr="00D95722">
        <w:rPr>
          <w:rFonts w:eastAsia="Arial Unicode MS" w:cs="Mangal"/>
          <w:sz w:val="24"/>
          <w:szCs w:val="24"/>
          <w:lang w:val="fr-FR" w:bidi="hi-IN"/>
        </w:rPr>
        <w:t>.     Test lexical</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6</w:t>
      </w:r>
      <w:r w:rsidRPr="00D95722">
        <w:rPr>
          <w:rFonts w:eastAsia="Arial Unicode MS" w:cs="Mangal"/>
          <w:sz w:val="24"/>
          <w:szCs w:val="24"/>
          <w:lang w:val="fr-FR" w:bidi="hi-IN"/>
        </w:rPr>
        <w:t>. Notre Université possède plusieurs bâtiments qui comprennent ..., des laboratoires, des centres de calcul, des bibliothèques.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des salles de bain                b. des salles d'attente    c. des salles d'études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7</w:t>
      </w:r>
      <w:r w:rsidRPr="00D95722">
        <w:rPr>
          <w:rFonts w:eastAsia="Arial Unicode MS" w:cs="Mangal"/>
          <w:sz w:val="24"/>
          <w:szCs w:val="24"/>
          <w:lang w:val="fr-FR" w:bidi="hi-IN"/>
        </w:rPr>
        <w:t>. L'année d'études est divisée en ... .</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horaire des cours                b. deux semestres                   c. deux trimestres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8</w:t>
      </w:r>
      <w:r w:rsidRPr="00D95722">
        <w:rPr>
          <w:rFonts w:eastAsia="Arial Unicode MS" w:cs="Mangal"/>
          <w:sz w:val="24"/>
          <w:szCs w:val="24"/>
          <w:lang w:val="fr-FR" w:bidi="hi-IN"/>
        </w:rPr>
        <w:t>. Notre horaire des cours est très ... .</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compliqué                           b. différent                              c. etudié</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en-US" w:bidi="hi-IN"/>
        </w:rPr>
        <w:t>9</w:t>
      </w:r>
      <w:r w:rsidRPr="00D95722">
        <w:rPr>
          <w:rFonts w:eastAsia="Arial Unicode MS" w:cs="Mangal"/>
          <w:sz w:val="24"/>
          <w:szCs w:val="24"/>
          <w:lang w:val="fr-FR" w:bidi="hi-IN"/>
        </w:rPr>
        <w:t>. À la fin de chaque semestre on passe des examens et des ... .</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sessions                              b. recherches                  c. épreuves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10. On enseigne à l’Université trois langues étrangères, ce sont: ..., l’anglais et le français.</w:t>
      </w:r>
    </w:p>
    <w:p w:rsidR="002740A3" w:rsidRPr="00D95722" w:rsidRDefault="002740A3" w:rsidP="002740A3">
      <w:pPr>
        <w:widowControl w:val="0"/>
        <w:autoSpaceDE/>
        <w:spacing w:line="288" w:lineRule="auto"/>
        <w:rPr>
          <w:rFonts w:ascii="Liberation Serif" w:eastAsia="Arial Unicode MS" w:hAnsi="Liberation Serif" w:cs="Mangal"/>
          <w:sz w:val="24"/>
          <w:szCs w:val="24"/>
          <w:lang w:val="fr-FR" w:bidi="hi-IN"/>
        </w:rPr>
      </w:pPr>
      <w:r w:rsidRPr="00D95722">
        <w:rPr>
          <w:rFonts w:eastAsia="Arial Unicode MS" w:cs="Mangal"/>
          <w:sz w:val="24"/>
          <w:szCs w:val="24"/>
          <w:lang w:val="fr-FR" w:bidi="hi-IN"/>
        </w:rPr>
        <w:t>a. l’allemand                           b. le portugais                 c. l’ukrainien</w:t>
      </w:r>
    </w:p>
    <w:p w:rsidR="002740A3" w:rsidRPr="00D95722" w:rsidRDefault="002740A3" w:rsidP="002740A3">
      <w:pPr>
        <w:widowControl w:val="0"/>
        <w:jc w:val="both"/>
        <w:rPr>
          <w:sz w:val="24"/>
          <w:szCs w:val="24"/>
          <w:lang w:val="fr-FR"/>
        </w:rPr>
      </w:pPr>
    </w:p>
    <w:p w:rsidR="002740A3" w:rsidRPr="00D95722" w:rsidRDefault="002740A3" w:rsidP="002740A3">
      <w:pPr>
        <w:widowControl w:val="0"/>
        <w:jc w:val="both"/>
        <w:rPr>
          <w:sz w:val="24"/>
          <w:szCs w:val="24"/>
          <w:lang w:val="en-US"/>
        </w:rPr>
      </w:pPr>
    </w:p>
    <w:p w:rsidR="002740A3"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УК-4.3. </w:t>
      </w:r>
    </w:p>
    <w:p w:rsidR="002740A3" w:rsidRDefault="002740A3" w:rsidP="002740A3">
      <w:pPr>
        <w:ind w:left="302"/>
        <w:jc w:val="both"/>
        <w:rPr>
          <w:rFonts w:eastAsia="Calibri"/>
          <w:b/>
          <w:bCs/>
          <w:i/>
          <w:iCs/>
          <w:sz w:val="28"/>
          <w:szCs w:val="28"/>
          <w:lang w:eastAsia="ar-SA"/>
        </w:rPr>
      </w:pPr>
    </w:p>
    <w:p w:rsidR="002740A3" w:rsidRDefault="002740A3" w:rsidP="002740A3">
      <w:pPr>
        <w:ind w:firstLine="709"/>
        <w:jc w:val="center"/>
      </w:pPr>
      <w:r w:rsidRPr="00A655AB">
        <w:rPr>
          <w:b/>
          <w:color w:val="00000A"/>
          <w:sz w:val="24"/>
          <w:szCs w:val="24"/>
        </w:rPr>
        <w:t>«</w:t>
      </w:r>
      <w:r>
        <w:rPr>
          <w:b/>
          <w:color w:val="00000A"/>
          <w:sz w:val="24"/>
          <w:szCs w:val="24"/>
        </w:rPr>
        <w:t>Иностранный</w:t>
      </w:r>
      <w:r w:rsidRPr="00A655AB">
        <w:rPr>
          <w:b/>
          <w:color w:val="00000A"/>
          <w:sz w:val="24"/>
          <w:szCs w:val="24"/>
        </w:rPr>
        <w:t xml:space="preserve"> </w:t>
      </w:r>
      <w:r>
        <w:rPr>
          <w:b/>
          <w:color w:val="00000A"/>
          <w:sz w:val="24"/>
          <w:szCs w:val="24"/>
        </w:rPr>
        <w:t>язык</w:t>
      </w:r>
      <w:r w:rsidRPr="00A655AB">
        <w:rPr>
          <w:b/>
          <w:color w:val="00000A"/>
          <w:sz w:val="24"/>
          <w:szCs w:val="24"/>
        </w:rPr>
        <w:t xml:space="preserve"> (</w:t>
      </w:r>
      <w:r>
        <w:rPr>
          <w:b/>
          <w:color w:val="00000A"/>
          <w:sz w:val="24"/>
          <w:szCs w:val="24"/>
        </w:rPr>
        <w:t>английский</w:t>
      </w:r>
      <w:r w:rsidRPr="00A655AB">
        <w:rPr>
          <w:b/>
          <w:color w:val="00000A"/>
          <w:sz w:val="24"/>
          <w:szCs w:val="24"/>
        </w:rPr>
        <w:t>)»</w:t>
      </w:r>
    </w:p>
    <w:p w:rsidR="002740A3" w:rsidRPr="00A655AB" w:rsidRDefault="002740A3" w:rsidP="002740A3">
      <w:pPr>
        <w:ind w:firstLine="709"/>
        <w:jc w:val="both"/>
        <w:rPr>
          <w:b/>
          <w:color w:val="00000A"/>
          <w:sz w:val="24"/>
          <w:szCs w:val="24"/>
        </w:rPr>
      </w:pPr>
    </w:p>
    <w:p w:rsidR="002740A3" w:rsidRPr="00EB0D01" w:rsidRDefault="002740A3" w:rsidP="002740A3">
      <w:pPr>
        <w:pStyle w:val="ac"/>
        <w:numPr>
          <w:ilvl w:val="2"/>
          <w:numId w:val="15"/>
        </w:numPr>
        <w:tabs>
          <w:tab w:val="left" w:pos="1211"/>
        </w:tabs>
        <w:rPr>
          <w:sz w:val="24"/>
          <w:szCs w:val="24"/>
        </w:rPr>
      </w:pPr>
      <w:r w:rsidRPr="00EB0D01">
        <w:rPr>
          <w:sz w:val="24"/>
          <w:szCs w:val="24"/>
        </w:rPr>
        <w:t>Read the article and tick (</w:t>
      </w:r>
      <w:r w:rsidRPr="00EB0D01">
        <w:rPr>
          <w:sz w:val="24"/>
          <w:szCs w:val="24"/>
        </w:rPr>
        <w:t>) A, B, or C.</w:t>
      </w:r>
    </w:p>
    <w:p w:rsidR="002740A3" w:rsidRPr="00EB0D01" w:rsidRDefault="002740A3" w:rsidP="002740A3">
      <w:pPr>
        <w:pStyle w:val="ac"/>
        <w:tabs>
          <w:tab w:val="left" w:pos="1211"/>
        </w:tabs>
        <w:rPr>
          <w:sz w:val="24"/>
          <w:szCs w:val="24"/>
        </w:rPr>
      </w:pPr>
      <w:r w:rsidRPr="00EB0D01">
        <w:rPr>
          <w:sz w:val="24"/>
          <w:szCs w:val="24"/>
        </w:rPr>
        <w:t>In 1990, the World Bank published a report showing that there were over a billion people in the world with an income of just one dollar a day. At the start of this century, the United Nations promised to halve this figure by 2015. It has been working hard to keep this promise ever since. A series of short films was made to show what you can buy in different countries with this tiny amount. In a market in Nepal, for example, they could only buy four bananas and a loaf of bread. It was impossible to buy meat or any protein.</w:t>
      </w:r>
    </w:p>
    <w:p w:rsidR="002740A3" w:rsidRPr="00EB0D01" w:rsidRDefault="002740A3" w:rsidP="002740A3">
      <w:pPr>
        <w:pStyle w:val="ac"/>
        <w:tabs>
          <w:tab w:val="left" w:pos="1211"/>
        </w:tabs>
        <w:rPr>
          <w:sz w:val="24"/>
          <w:szCs w:val="24"/>
        </w:rPr>
      </w:pPr>
      <w:r w:rsidRPr="00EB0D01">
        <w:rPr>
          <w:sz w:val="24"/>
          <w:szCs w:val="24"/>
        </w:rPr>
        <w:t>Other people have been horrified to learn how enormous the problem is and have taken action in different ways. A UK charity called 1 Dollar a Day has been raising money to invest in projects to improve health, clean water, education, etc. They have also given people loans to help them set up a business as it is difficult to borrow money if you have no bank account.</w:t>
      </w:r>
    </w:p>
    <w:p w:rsidR="002740A3" w:rsidRPr="00EB0D01" w:rsidRDefault="002740A3" w:rsidP="002740A3">
      <w:pPr>
        <w:pStyle w:val="ac"/>
        <w:tabs>
          <w:tab w:val="left" w:pos="1211"/>
        </w:tabs>
        <w:rPr>
          <w:sz w:val="24"/>
          <w:szCs w:val="24"/>
        </w:rPr>
      </w:pPr>
      <w:r w:rsidRPr="00EB0D01">
        <w:rPr>
          <w:sz w:val="24"/>
          <w:szCs w:val="24"/>
        </w:rPr>
        <w:t xml:space="preserve">In the US, two school teachers decided to try spending only one dollar each day on food for a month and have now written a book about their experience. They say they were often starving, </w:t>
      </w:r>
      <w:r w:rsidRPr="00EB0D01">
        <w:rPr>
          <w:sz w:val="24"/>
          <w:szCs w:val="24"/>
        </w:rPr>
        <w:lastRenderedPageBreak/>
        <w:t>and got bored with eating the same food. And they couldn’t afford to buy healthy foods such as fresh fruit and vegetables. The book describes how much rich countries waste, and how they try to save money by buying cheap food from other countries.</w:t>
      </w:r>
    </w:p>
    <w:p w:rsidR="002740A3" w:rsidRPr="00EB0D01" w:rsidRDefault="002740A3" w:rsidP="002740A3">
      <w:pPr>
        <w:pStyle w:val="ac"/>
        <w:tabs>
          <w:tab w:val="left" w:pos="1211"/>
        </w:tabs>
        <w:rPr>
          <w:sz w:val="24"/>
          <w:szCs w:val="24"/>
        </w:rPr>
      </w:pPr>
      <w:r w:rsidRPr="00EB0D01">
        <w:rPr>
          <w:sz w:val="24"/>
          <w:szCs w:val="24"/>
        </w:rPr>
        <w:t>The World Bank has recently published another report on how the situation has changed since 1990. One dollar is worth less now, and food and fuel cost more, so it is difficult to work out exactly how much progress there has been. However, there have clearly been some amazing changes. Between 1990 and 2008, the number of people who earned salaries below the poverty line went down from 43% of the developing world to 22%, so the UN has already made a big difference. Of course there is still a huge amount to do to improve the lives of millions of people throughout the world.</w:t>
      </w:r>
    </w:p>
    <w:p w:rsidR="002740A3" w:rsidRPr="00EB0D01" w:rsidRDefault="002740A3" w:rsidP="002740A3">
      <w:pPr>
        <w:pStyle w:val="ac"/>
        <w:tabs>
          <w:tab w:val="left" w:pos="1211"/>
        </w:tabs>
        <w:rPr>
          <w:sz w:val="24"/>
          <w:szCs w:val="24"/>
        </w:rPr>
      </w:pPr>
      <w:r w:rsidRPr="00EB0D01">
        <w:rPr>
          <w:sz w:val="24"/>
          <w:szCs w:val="24"/>
        </w:rPr>
        <w:t>1</w:t>
      </w:r>
      <w:r w:rsidRPr="00EB0D01">
        <w:rPr>
          <w:sz w:val="24"/>
          <w:szCs w:val="24"/>
        </w:rPr>
        <w:tab/>
        <w:t>In _____ the UN made a promise to cut the poverty figures by half.</w:t>
      </w:r>
    </w:p>
    <w:p w:rsidR="002740A3" w:rsidRPr="00EB0D01" w:rsidRDefault="002740A3" w:rsidP="002740A3">
      <w:pPr>
        <w:pStyle w:val="ac"/>
        <w:tabs>
          <w:tab w:val="left" w:pos="1211"/>
        </w:tabs>
        <w:rPr>
          <w:sz w:val="24"/>
          <w:szCs w:val="24"/>
        </w:rPr>
      </w:pPr>
      <w:r w:rsidRPr="00EB0D01">
        <w:rPr>
          <w:sz w:val="24"/>
          <w:szCs w:val="24"/>
        </w:rPr>
        <w:tab/>
        <w:t xml:space="preserve">A  2000  </w:t>
      </w:r>
      <w:r w:rsidRPr="00EB0D01">
        <w:rPr>
          <w:sz w:val="24"/>
          <w:szCs w:val="24"/>
        </w:rPr>
        <w:t xml:space="preserve">    B  1900  </w:t>
      </w:r>
      <w:r w:rsidRPr="00EB0D01">
        <w:rPr>
          <w:sz w:val="24"/>
          <w:szCs w:val="24"/>
        </w:rPr>
        <w:t xml:space="preserve">    C  2015  </w:t>
      </w:r>
      <w:r w:rsidRPr="00EB0D01">
        <w:rPr>
          <w:sz w:val="24"/>
          <w:szCs w:val="24"/>
        </w:rPr>
        <w:t></w:t>
      </w:r>
    </w:p>
    <w:p w:rsidR="002740A3" w:rsidRPr="00EB0D01" w:rsidRDefault="002740A3" w:rsidP="002740A3">
      <w:pPr>
        <w:pStyle w:val="ac"/>
        <w:tabs>
          <w:tab w:val="left" w:pos="1211"/>
        </w:tabs>
        <w:rPr>
          <w:sz w:val="24"/>
          <w:szCs w:val="24"/>
        </w:rPr>
      </w:pPr>
      <w:r w:rsidRPr="00EB0D01">
        <w:rPr>
          <w:sz w:val="24"/>
          <w:szCs w:val="24"/>
        </w:rPr>
        <w:t>2</w:t>
      </w:r>
      <w:r w:rsidRPr="00EB0D01">
        <w:rPr>
          <w:sz w:val="24"/>
          <w:szCs w:val="24"/>
        </w:rPr>
        <w:tab/>
        <w:t>In Nepal it costs one dollar to buy _____ and some bread.</w:t>
      </w:r>
    </w:p>
    <w:p w:rsidR="002740A3" w:rsidRPr="00EB0D01" w:rsidRDefault="002740A3" w:rsidP="002740A3">
      <w:pPr>
        <w:pStyle w:val="ac"/>
        <w:tabs>
          <w:tab w:val="left" w:pos="1211"/>
        </w:tabs>
        <w:rPr>
          <w:sz w:val="24"/>
          <w:szCs w:val="24"/>
        </w:rPr>
      </w:pPr>
      <w:r w:rsidRPr="00EB0D01">
        <w:rPr>
          <w:sz w:val="24"/>
          <w:szCs w:val="24"/>
        </w:rPr>
        <w:tab/>
        <w:t xml:space="preserve">A  cheese  </w:t>
      </w:r>
      <w:r w:rsidRPr="00EB0D01">
        <w:rPr>
          <w:sz w:val="24"/>
          <w:szCs w:val="24"/>
        </w:rPr>
        <w:t xml:space="preserve">    B  meat  </w:t>
      </w:r>
      <w:r w:rsidRPr="00EB0D01">
        <w:rPr>
          <w:sz w:val="24"/>
          <w:szCs w:val="24"/>
        </w:rPr>
        <w:t xml:space="preserve">    C  a few bananas  </w:t>
      </w:r>
      <w:r w:rsidRPr="00EB0D01">
        <w:rPr>
          <w:sz w:val="24"/>
          <w:szCs w:val="24"/>
        </w:rPr>
        <w:t></w:t>
      </w:r>
    </w:p>
    <w:p w:rsidR="002740A3" w:rsidRPr="00EB0D01" w:rsidRDefault="002740A3" w:rsidP="002740A3">
      <w:pPr>
        <w:pStyle w:val="ac"/>
        <w:tabs>
          <w:tab w:val="left" w:pos="1211"/>
        </w:tabs>
        <w:rPr>
          <w:sz w:val="24"/>
          <w:szCs w:val="24"/>
        </w:rPr>
      </w:pPr>
      <w:r w:rsidRPr="00EB0D01">
        <w:rPr>
          <w:sz w:val="24"/>
          <w:szCs w:val="24"/>
        </w:rPr>
        <w:t>3</w:t>
      </w:r>
      <w:r w:rsidRPr="00EB0D01">
        <w:rPr>
          <w:sz w:val="24"/>
          <w:szCs w:val="24"/>
        </w:rPr>
        <w:tab/>
        <w:t>The charity 1 Dollar a Day lends people money to _____.</w:t>
      </w:r>
    </w:p>
    <w:p w:rsidR="002740A3" w:rsidRPr="00EB0D01" w:rsidRDefault="002740A3" w:rsidP="002740A3">
      <w:pPr>
        <w:pStyle w:val="ac"/>
        <w:tabs>
          <w:tab w:val="left" w:pos="1211"/>
        </w:tabs>
        <w:rPr>
          <w:sz w:val="24"/>
          <w:szCs w:val="24"/>
        </w:rPr>
      </w:pPr>
      <w:r w:rsidRPr="00EB0D01">
        <w:rPr>
          <w:sz w:val="24"/>
          <w:szCs w:val="24"/>
        </w:rPr>
        <w:tab/>
        <w:t xml:space="preserve">A  get water  </w:t>
      </w:r>
      <w:r w:rsidRPr="00EB0D01">
        <w:rPr>
          <w:sz w:val="24"/>
          <w:szCs w:val="24"/>
        </w:rPr>
        <w:t xml:space="preserve">    B  start a business  </w:t>
      </w:r>
      <w:r w:rsidRPr="00EB0D01">
        <w:rPr>
          <w:sz w:val="24"/>
          <w:szCs w:val="24"/>
        </w:rPr>
        <w:t xml:space="preserve">    C  buy food  </w:t>
      </w:r>
      <w:r w:rsidRPr="00EB0D01">
        <w:rPr>
          <w:sz w:val="24"/>
          <w:szCs w:val="24"/>
        </w:rPr>
        <w:t></w:t>
      </w:r>
    </w:p>
    <w:p w:rsidR="002740A3" w:rsidRPr="00EB0D01" w:rsidRDefault="002740A3" w:rsidP="002740A3">
      <w:pPr>
        <w:pStyle w:val="ac"/>
        <w:tabs>
          <w:tab w:val="left" w:pos="1211"/>
        </w:tabs>
        <w:rPr>
          <w:sz w:val="24"/>
          <w:szCs w:val="24"/>
        </w:rPr>
      </w:pPr>
      <w:r w:rsidRPr="00EB0D01">
        <w:rPr>
          <w:sz w:val="24"/>
          <w:szCs w:val="24"/>
        </w:rPr>
        <w:t>4</w:t>
      </w:r>
      <w:r w:rsidRPr="00EB0D01">
        <w:rPr>
          <w:sz w:val="24"/>
          <w:szCs w:val="24"/>
        </w:rPr>
        <w:tab/>
        <w:t>Two school teachers spent one dollar a day on _____.</w:t>
      </w:r>
    </w:p>
    <w:p w:rsidR="002740A3" w:rsidRPr="00EB0D01" w:rsidRDefault="002740A3" w:rsidP="002740A3">
      <w:pPr>
        <w:pStyle w:val="ac"/>
        <w:tabs>
          <w:tab w:val="left" w:pos="1211"/>
        </w:tabs>
        <w:rPr>
          <w:sz w:val="24"/>
          <w:szCs w:val="24"/>
        </w:rPr>
      </w:pPr>
      <w:r w:rsidRPr="00EB0D01">
        <w:rPr>
          <w:sz w:val="24"/>
          <w:szCs w:val="24"/>
        </w:rPr>
        <w:tab/>
        <w:t xml:space="preserve">A  a book  </w:t>
      </w:r>
      <w:r w:rsidRPr="00EB0D01">
        <w:rPr>
          <w:sz w:val="24"/>
          <w:szCs w:val="24"/>
        </w:rPr>
        <w:t xml:space="preserve">    B  vegetables  </w:t>
      </w:r>
      <w:r w:rsidRPr="00EB0D01">
        <w:rPr>
          <w:sz w:val="24"/>
          <w:szCs w:val="24"/>
        </w:rPr>
        <w:t xml:space="preserve">    C  eating  </w:t>
      </w:r>
      <w:r w:rsidRPr="00EB0D01">
        <w:rPr>
          <w:sz w:val="24"/>
          <w:szCs w:val="24"/>
        </w:rPr>
        <w:t></w:t>
      </w:r>
    </w:p>
    <w:p w:rsidR="002740A3" w:rsidRPr="00EB0D01" w:rsidRDefault="002740A3" w:rsidP="002740A3">
      <w:pPr>
        <w:pStyle w:val="ac"/>
        <w:tabs>
          <w:tab w:val="left" w:pos="1211"/>
        </w:tabs>
        <w:rPr>
          <w:sz w:val="24"/>
          <w:szCs w:val="24"/>
        </w:rPr>
      </w:pPr>
      <w:r w:rsidRPr="00EB0D01">
        <w:rPr>
          <w:sz w:val="24"/>
          <w:szCs w:val="24"/>
        </w:rPr>
        <w:t>5</w:t>
      </w:r>
      <w:r w:rsidRPr="00EB0D01">
        <w:rPr>
          <w:sz w:val="24"/>
          <w:szCs w:val="24"/>
        </w:rPr>
        <w:tab/>
        <w:t>They were often very _____.</w:t>
      </w:r>
    </w:p>
    <w:p w:rsidR="002740A3" w:rsidRPr="00EB0D01" w:rsidRDefault="002740A3" w:rsidP="002740A3">
      <w:pPr>
        <w:pStyle w:val="ac"/>
        <w:tabs>
          <w:tab w:val="left" w:pos="1211"/>
        </w:tabs>
        <w:rPr>
          <w:sz w:val="24"/>
          <w:szCs w:val="24"/>
        </w:rPr>
      </w:pPr>
      <w:r w:rsidRPr="00EB0D01">
        <w:rPr>
          <w:sz w:val="24"/>
          <w:szCs w:val="24"/>
        </w:rPr>
        <w:tab/>
        <w:t xml:space="preserve">A  tired  </w:t>
      </w:r>
      <w:r w:rsidRPr="00EB0D01">
        <w:rPr>
          <w:sz w:val="24"/>
          <w:szCs w:val="24"/>
        </w:rPr>
        <w:t xml:space="preserve">    B  hungry  </w:t>
      </w:r>
      <w:r w:rsidRPr="00EB0D01">
        <w:rPr>
          <w:sz w:val="24"/>
          <w:szCs w:val="24"/>
        </w:rPr>
        <w:t xml:space="preserve">    C  healthy  </w:t>
      </w:r>
      <w:r w:rsidRPr="00EB0D01">
        <w:rPr>
          <w:sz w:val="24"/>
          <w:szCs w:val="24"/>
        </w:rPr>
        <w:t></w:t>
      </w:r>
    </w:p>
    <w:p w:rsidR="002740A3" w:rsidRPr="00EB0D01" w:rsidRDefault="002740A3" w:rsidP="002740A3">
      <w:pPr>
        <w:pStyle w:val="ac"/>
        <w:tabs>
          <w:tab w:val="left" w:pos="1211"/>
        </w:tabs>
        <w:rPr>
          <w:sz w:val="24"/>
          <w:szCs w:val="24"/>
        </w:rPr>
      </w:pPr>
    </w:p>
    <w:p w:rsidR="002740A3" w:rsidRDefault="002740A3" w:rsidP="002740A3">
      <w:pPr>
        <w:pStyle w:val="ac"/>
        <w:tabs>
          <w:tab w:val="left" w:pos="1211"/>
        </w:tabs>
        <w:rPr>
          <w:sz w:val="24"/>
          <w:szCs w:val="24"/>
        </w:rPr>
      </w:pPr>
      <w:r w:rsidRPr="00EB0D01">
        <w:rPr>
          <w:sz w:val="24"/>
          <w:szCs w:val="24"/>
        </w:rPr>
        <w:t>2</w:t>
      </w:r>
      <w:r w:rsidRPr="00EB0D01">
        <w:rPr>
          <w:sz w:val="24"/>
          <w:szCs w:val="24"/>
        </w:rPr>
        <w:tab/>
        <w:t>Read the article again. Mark the sentences T (true) or F (false).</w:t>
      </w:r>
    </w:p>
    <w:p w:rsidR="002740A3" w:rsidRPr="00EB0D01" w:rsidRDefault="002740A3" w:rsidP="002740A3">
      <w:pPr>
        <w:pStyle w:val="ac"/>
        <w:tabs>
          <w:tab w:val="left" w:pos="1211"/>
        </w:tabs>
        <w:rPr>
          <w:sz w:val="24"/>
          <w:szCs w:val="24"/>
        </w:rPr>
      </w:pPr>
    </w:p>
    <w:p w:rsidR="002740A3" w:rsidRPr="00EB0D01" w:rsidRDefault="002740A3" w:rsidP="002740A3">
      <w:pPr>
        <w:pStyle w:val="ac"/>
        <w:tabs>
          <w:tab w:val="left" w:pos="1211"/>
        </w:tabs>
        <w:rPr>
          <w:sz w:val="24"/>
          <w:szCs w:val="24"/>
        </w:rPr>
      </w:pPr>
      <w:r w:rsidRPr="00EB0D01">
        <w:rPr>
          <w:sz w:val="24"/>
          <w:szCs w:val="24"/>
        </w:rPr>
        <w:t>6</w:t>
      </w:r>
      <w:r w:rsidRPr="00EB0D01">
        <w:rPr>
          <w:sz w:val="24"/>
          <w:szCs w:val="24"/>
        </w:rPr>
        <w:tab/>
        <w:t>In Nepal, you can buy fruit and bread for one dollar.  _____</w:t>
      </w:r>
    </w:p>
    <w:p w:rsidR="002740A3" w:rsidRPr="00EB0D01" w:rsidRDefault="002740A3" w:rsidP="002740A3">
      <w:pPr>
        <w:pStyle w:val="ac"/>
        <w:tabs>
          <w:tab w:val="left" w:pos="1211"/>
        </w:tabs>
        <w:rPr>
          <w:sz w:val="24"/>
          <w:szCs w:val="24"/>
        </w:rPr>
      </w:pPr>
      <w:r w:rsidRPr="00EB0D01">
        <w:rPr>
          <w:sz w:val="24"/>
          <w:szCs w:val="24"/>
        </w:rPr>
        <w:t>7</w:t>
      </w:r>
      <w:r w:rsidRPr="00EB0D01">
        <w:rPr>
          <w:sz w:val="24"/>
          <w:szCs w:val="24"/>
        </w:rPr>
        <w:tab/>
        <w:t>To borrow money, you have to have a business.  _____</w:t>
      </w:r>
    </w:p>
    <w:p w:rsidR="002740A3" w:rsidRPr="00EB0D01" w:rsidRDefault="002740A3" w:rsidP="002740A3">
      <w:pPr>
        <w:pStyle w:val="ac"/>
        <w:tabs>
          <w:tab w:val="left" w:pos="1211"/>
        </w:tabs>
        <w:rPr>
          <w:sz w:val="24"/>
          <w:szCs w:val="24"/>
        </w:rPr>
      </w:pPr>
      <w:r w:rsidRPr="00EB0D01">
        <w:rPr>
          <w:sz w:val="24"/>
          <w:szCs w:val="24"/>
        </w:rPr>
        <w:t>8</w:t>
      </w:r>
      <w:r w:rsidRPr="00EB0D01">
        <w:rPr>
          <w:sz w:val="24"/>
          <w:szCs w:val="24"/>
        </w:rPr>
        <w:tab/>
        <w:t>1 Dollar a Day wants to improve schools.  _____</w:t>
      </w:r>
    </w:p>
    <w:p w:rsidR="002740A3" w:rsidRPr="00EB0D01" w:rsidRDefault="002740A3" w:rsidP="002740A3">
      <w:pPr>
        <w:pStyle w:val="ac"/>
        <w:tabs>
          <w:tab w:val="left" w:pos="1211"/>
        </w:tabs>
        <w:rPr>
          <w:sz w:val="24"/>
          <w:szCs w:val="24"/>
        </w:rPr>
      </w:pPr>
      <w:r>
        <w:rPr>
          <w:sz w:val="24"/>
          <w:szCs w:val="24"/>
        </w:rPr>
        <w:t>9</w:t>
      </w:r>
      <w:r w:rsidRPr="00EB0D01">
        <w:rPr>
          <w:sz w:val="24"/>
          <w:szCs w:val="24"/>
        </w:rPr>
        <w:tab/>
        <w:t>To save money, rich countries pay lower prices for food from other countries.  _____</w:t>
      </w:r>
    </w:p>
    <w:p w:rsidR="002740A3" w:rsidRPr="00EB0D01" w:rsidRDefault="002740A3" w:rsidP="002740A3">
      <w:pPr>
        <w:pStyle w:val="ac"/>
        <w:tabs>
          <w:tab w:val="left" w:pos="1211"/>
        </w:tabs>
        <w:rPr>
          <w:sz w:val="24"/>
          <w:szCs w:val="24"/>
        </w:rPr>
      </w:pPr>
      <w:r>
        <w:rPr>
          <w:sz w:val="24"/>
          <w:szCs w:val="24"/>
        </w:rPr>
        <w:t>10</w:t>
      </w:r>
      <w:r w:rsidRPr="00EB0D01">
        <w:rPr>
          <w:sz w:val="24"/>
          <w:szCs w:val="24"/>
        </w:rPr>
        <w:tab/>
        <w:t>Food has been less expensive since 1990.  _____</w:t>
      </w:r>
    </w:p>
    <w:p w:rsidR="002740A3" w:rsidRDefault="002740A3" w:rsidP="002740A3">
      <w:pPr>
        <w:pStyle w:val="ac"/>
        <w:tabs>
          <w:tab w:val="left" w:pos="1211"/>
        </w:tabs>
        <w:rPr>
          <w:sz w:val="24"/>
          <w:szCs w:val="24"/>
        </w:rPr>
      </w:pPr>
    </w:p>
    <w:p w:rsidR="002740A3" w:rsidRPr="00EB0D01" w:rsidRDefault="002740A3" w:rsidP="002740A3">
      <w:pPr>
        <w:pStyle w:val="ac"/>
        <w:tabs>
          <w:tab w:val="left" w:pos="1211"/>
        </w:tabs>
      </w:pPr>
    </w:p>
    <w:p w:rsidR="002740A3" w:rsidRDefault="002740A3" w:rsidP="002740A3">
      <w:pPr>
        <w:pStyle w:val="ac"/>
        <w:tabs>
          <w:tab w:val="left" w:pos="1211"/>
        </w:tabs>
        <w:rPr>
          <w:sz w:val="24"/>
          <w:szCs w:val="24"/>
        </w:rPr>
      </w:pPr>
    </w:p>
    <w:p w:rsidR="002740A3" w:rsidRPr="00A655AB" w:rsidRDefault="002740A3" w:rsidP="002740A3">
      <w:pPr>
        <w:ind w:firstLine="709"/>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A655AB" w:rsidRDefault="002740A3" w:rsidP="002740A3">
      <w:pPr>
        <w:ind w:firstLine="709"/>
        <w:jc w:val="center"/>
        <w:rPr>
          <w:b/>
          <w:color w:val="00000A"/>
          <w:sz w:val="24"/>
          <w:szCs w:val="24"/>
          <w:lang w:val="en-US"/>
        </w:rPr>
      </w:pPr>
    </w:p>
    <w:p w:rsidR="002740A3" w:rsidRPr="00A655AB" w:rsidRDefault="002740A3" w:rsidP="002740A3">
      <w:pPr>
        <w:ind w:firstLine="709"/>
        <w:rPr>
          <w:lang w:val="en-US"/>
        </w:rPr>
      </w:pPr>
      <w:r w:rsidRPr="00A655AB">
        <w:rPr>
          <w:color w:val="00000A"/>
          <w:sz w:val="24"/>
          <w:szCs w:val="24"/>
          <w:lang w:val="en-US"/>
        </w:rPr>
        <w:t>1. Lesen Sie den Text und wählen Sie die richtige Antwort:</w:t>
      </w:r>
    </w:p>
    <w:p w:rsidR="002740A3" w:rsidRPr="00A655AB" w:rsidRDefault="002740A3" w:rsidP="002740A3">
      <w:pPr>
        <w:ind w:firstLine="709"/>
        <w:jc w:val="center"/>
        <w:rPr>
          <w:b/>
          <w:color w:val="00000A"/>
          <w:sz w:val="24"/>
          <w:szCs w:val="24"/>
          <w:lang w:val="en-US"/>
        </w:rPr>
      </w:pPr>
    </w:p>
    <w:p w:rsidR="002740A3" w:rsidRPr="00D639AA" w:rsidRDefault="002740A3" w:rsidP="002740A3">
      <w:pPr>
        <w:ind w:firstLine="709"/>
        <w:jc w:val="center"/>
        <w:rPr>
          <w:sz w:val="24"/>
          <w:szCs w:val="24"/>
          <w:lang w:val="en-US"/>
        </w:rPr>
      </w:pPr>
      <w:r w:rsidRPr="00D639AA">
        <w:rPr>
          <w:color w:val="00000A"/>
          <w:sz w:val="24"/>
          <w:szCs w:val="24"/>
          <w:lang w:val="de-DE"/>
        </w:rPr>
        <w:t>Internationale Küche</w:t>
      </w:r>
    </w:p>
    <w:p w:rsidR="002740A3" w:rsidRPr="00A655AB" w:rsidRDefault="002740A3" w:rsidP="002740A3">
      <w:pPr>
        <w:rPr>
          <w:lang w:val="en-US"/>
        </w:rPr>
      </w:pPr>
    </w:p>
    <w:p w:rsidR="002740A3" w:rsidRPr="00A655AB" w:rsidRDefault="002740A3" w:rsidP="002740A3">
      <w:pPr>
        <w:ind w:firstLine="624"/>
        <w:jc w:val="both"/>
        <w:rPr>
          <w:lang w:val="en-US"/>
        </w:rPr>
      </w:pPr>
      <w:r>
        <w:rPr>
          <w:sz w:val="24"/>
          <w:szCs w:val="24"/>
          <w:lang w:val="de-DE"/>
        </w:rPr>
        <w:t>Gerichte wie Pizza und Hamburger sind beliebt, aber ihre Erfinder sind leider meistens unbekannt. Trotzdem  - einige Legenden und Tatsachen gibt es vom Fast Food zu berichten.</w:t>
      </w:r>
    </w:p>
    <w:p w:rsidR="002740A3" w:rsidRPr="00A655AB" w:rsidRDefault="002740A3" w:rsidP="002740A3">
      <w:pPr>
        <w:ind w:firstLine="624"/>
        <w:jc w:val="both"/>
        <w:rPr>
          <w:lang w:val="en-US"/>
        </w:rPr>
      </w:pPr>
      <w:r>
        <w:rPr>
          <w:sz w:val="24"/>
          <w:szCs w:val="24"/>
          <w:lang w:val="de-DE"/>
        </w:rPr>
        <w:t>Zu einem Besuch der Königin Margherita in Neapel schuf der Koch Massimo Alberini ein Gericht in den Nationalfarben: er belegte sein Hefeteigbrot mit Basilikum (grün), Mozzarella (weiß) und Tomaten (rot) und es wurde unter dem Namen Pizza Margherita zum Nationalgericht. Tatsächlich entstand die Pizza aus einem Armeleutegericht, das im ganzen Mittelmeerraum verbreitet war: Ein überbackenes Fladenbrot mit schmackhaften Zutaten wie Knoblauch, Oregano, Wurst, Käse und Tomaten. Daher kommt auch die sprachliche Verwandschaft von Pizza und Pita (Fladenbrot).</w:t>
      </w:r>
    </w:p>
    <w:p w:rsidR="002740A3" w:rsidRPr="00A655AB" w:rsidRDefault="002740A3" w:rsidP="002740A3">
      <w:pPr>
        <w:ind w:firstLine="624"/>
        <w:jc w:val="both"/>
        <w:rPr>
          <w:lang w:val="en-US"/>
        </w:rPr>
      </w:pPr>
      <w:r>
        <w:rPr>
          <w:sz w:val="24"/>
          <w:szCs w:val="24"/>
          <w:lang w:val="de-DE"/>
        </w:rPr>
        <w:t>Sandwich entstand im 19. Jahrhundert, als sich die Mode verbreitete, mit einem Picknickkorb von der Stadt aufs Land zu fliehen. Erfinder des Sandwiches war der Koch von Sir John Montagu des Vierten Earl von Sandwich . Sein Lord war ein begeisterter Kartenspieler, der sein Kartenspiel für das Essen nicht unterbrechen wollte. Sein Koch servierte ihm deswegen Wurst oder Käse zwischen zwei Weißbrotscheiben, damit der Lord die Karten nicht schmutzig machte.</w:t>
      </w:r>
    </w:p>
    <w:p w:rsidR="002740A3" w:rsidRPr="00A655AB" w:rsidRDefault="002740A3" w:rsidP="002740A3">
      <w:pPr>
        <w:ind w:firstLine="709"/>
        <w:jc w:val="center"/>
        <w:rPr>
          <w:b/>
          <w:color w:val="00000A"/>
          <w:sz w:val="24"/>
          <w:szCs w:val="24"/>
          <w:lang w:val="en-US"/>
        </w:rPr>
      </w:pPr>
    </w:p>
    <w:p w:rsidR="002740A3" w:rsidRPr="00A655AB" w:rsidRDefault="002740A3" w:rsidP="002740A3">
      <w:pPr>
        <w:ind w:firstLine="57"/>
        <w:rPr>
          <w:lang w:val="en-US"/>
        </w:rPr>
      </w:pPr>
      <w:r>
        <w:rPr>
          <w:color w:val="00000A"/>
          <w:sz w:val="24"/>
          <w:szCs w:val="24"/>
          <w:lang w:val="de-DE"/>
        </w:rPr>
        <w:lastRenderedPageBreak/>
        <w:t>1.</w:t>
      </w:r>
      <w:r w:rsidRPr="00A655AB">
        <w:rPr>
          <w:color w:val="00000A"/>
          <w:sz w:val="24"/>
          <w:szCs w:val="24"/>
          <w:lang w:val="en-US"/>
        </w:rPr>
        <w:t xml:space="preserve"> </w:t>
      </w:r>
      <w:r>
        <w:rPr>
          <w:color w:val="00000A"/>
          <w:sz w:val="24"/>
          <w:szCs w:val="24"/>
          <w:lang w:val="de-DE"/>
        </w:rPr>
        <w:t>Der Koch Massimo Alberini schuf . . . .</w:t>
      </w:r>
    </w:p>
    <w:p w:rsidR="002740A3" w:rsidRPr="00A655AB" w:rsidRDefault="002740A3" w:rsidP="002740A3">
      <w:pPr>
        <w:rPr>
          <w:lang w:val="en-US"/>
        </w:rPr>
      </w:pPr>
      <w:r>
        <w:rPr>
          <w:sz w:val="24"/>
          <w:szCs w:val="24"/>
          <w:lang w:val="de-DE"/>
        </w:rPr>
        <w:t>1) Fladenbrot 2) Pizza 3) Brot mit Mozzarella</w:t>
      </w:r>
    </w:p>
    <w:p w:rsidR="002740A3" w:rsidRPr="00A655AB" w:rsidRDefault="002740A3" w:rsidP="002740A3">
      <w:pPr>
        <w:rPr>
          <w:sz w:val="24"/>
          <w:szCs w:val="24"/>
          <w:lang w:val="en-US"/>
        </w:rPr>
      </w:pPr>
    </w:p>
    <w:p w:rsidR="002740A3" w:rsidRPr="00A655AB" w:rsidRDefault="002740A3" w:rsidP="002740A3">
      <w:pPr>
        <w:rPr>
          <w:lang w:val="en-US"/>
        </w:rPr>
      </w:pPr>
      <w:r>
        <w:rPr>
          <w:sz w:val="24"/>
          <w:szCs w:val="24"/>
          <w:lang w:val="de-DE"/>
        </w:rPr>
        <w:t>2. Pizza war . . . verbreitet.</w:t>
      </w:r>
    </w:p>
    <w:p w:rsidR="002740A3" w:rsidRPr="00A655AB" w:rsidRDefault="002740A3" w:rsidP="002740A3">
      <w:pPr>
        <w:rPr>
          <w:lang w:val="en-US"/>
        </w:rPr>
      </w:pPr>
      <w:r>
        <w:rPr>
          <w:sz w:val="24"/>
          <w:szCs w:val="24"/>
          <w:lang w:val="de-DE"/>
        </w:rPr>
        <w:t>1) in Italien 2) in Europa 3) im Mittelmeerraum</w:t>
      </w:r>
    </w:p>
    <w:p w:rsidR="002740A3" w:rsidRPr="00A655AB" w:rsidRDefault="002740A3" w:rsidP="002740A3">
      <w:pPr>
        <w:rPr>
          <w:sz w:val="24"/>
          <w:szCs w:val="24"/>
          <w:lang w:val="en-US"/>
        </w:rPr>
      </w:pPr>
    </w:p>
    <w:p w:rsidR="002740A3" w:rsidRPr="00A655AB" w:rsidRDefault="002740A3" w:rsidP="002740A3">
      <w:pPr>
        <w:rPr>
          <w:lang w:val="en-US"/>
        </w:rPr>
      </w:pPr>
      <w:r>
        <w:rPr>
          <w:sz w:val="24"/>
          <w:szCs w:val="24"/>
          <w:lang w:val="de-DE"/>
        </w:rPr>
        <w:t>3. Sandwich entstand . . . .</w:t>
      </w:r>
    </w:p>
    <w:p w:rsidR="002740A3" w:rsidRPr="00A655AB" w:rsidRDefault="002740A3" w:rsidP="002740A3">
      <w:pPr>
        <w:rPr>
          <w:lang w:val="en-US"/>
        </w:rPr>
      </w:pPr>
      <w:r>
        <w:rPr>
          <w:sz w:val="24"/>
          <w:szCs w:val="24"/>
          <w:lang w:val="de-DE"/>
        </w:rPr>
        <w:t>1) als Mode auf Picknick 2) als Brot mit Wurst und Käse 3) als Brot für Lord</w:t>
      </w:r>
    </w:p>
    <w:p w:rsidR="002740A3" w:rsidRPr="00A655AB" w:rsidRDefault="002740A3" w:rsidP="002740A3">
      <w:pPr>
        <w:rPr>
          <w:sz w:val="24"/>
          <w:szCs w:val="24"/>
          <w:lang w:val="en-US"/>
        </w:rPr>
      </w:pPr>
    </w:p>
    <w:p w:rsidR="002740A3" w:rsidRPr="00A655AB" w:rsidRDefault="002740A3" w:rsidP="002740A3">
      <w:pPr>
        <w:rPr>
          <w:lang w:val="en-US"/>
        </w:rPr>
      </w:pPr>
      <w:r w:rsidRPr="00A655AB">
        <w:rPr>
          <w:sz w:val="24"/>
          <w:szCs w:val="24"/>
          <w:lang w:val="en-US"/>
        </w:rPr>
        <w:t xml:space="preserve">4. </w:t>
      </w:r>
      <w:r>
        <w:rPr>
          <w:sz w:val="24"/>
          <w:szCs w:val="24"/>
        </w:rPr>
        <w:t>Определите</w:t>
      </w:r>
      <w:r w:rsidRPr="00A655AB">
        <w:rPr>
          <w:sz w:val="24"/>
          <w:szCs w:val="24"/>
          <w:lang w:val="en-US"/>
        </w:rPr>
        <w:t xml:space="preserve"> </w:t>
      </w:r>
      <w:r>
        <w:rPr>
          <w:sz w:val="24"/>
          <w:szCs w:val="24"/>
        </w:rPr>
        <w:t>жанр</w:t>
      </w:r>
      <w:r w:rsidRPr="00A655AB">
        <w:rPr>
          <w:sz w:val="24"/>
          <w:szCs w:val="24"/>
          <w:lang w:val="en-US"/>
        </w:rPr>
        <w:t xml:space="preserve"> </w:t>
      </w:r>
      <w:r>
        <w:rPr>
          <w:sz w:val="24"/>
          <w:szCs w:val="24"/>
        </w:rPr>
        <w:t>прочитанного</w:t>
      </w:r>
      <w:r w:rsidRPr="00A655AB">
        <w:rPr>
          <w:sz w:val="24"/>
          <w:szCs w:val="24"/>
          <w:lang w:val="en-US"/>
        </w:rPr>
        <w:t xml:space="preserve"> </w:t>
      </w:r>
      <w:r>
        <w:rPr>
          <w:sz w:val="24"/>
          <w:szCs w:val="24"/>
        </w:rPr>
        <w:t>текста</w:t>
      </w:r>
      <w:r w:rsidRPr="00A655AB">
        <w:rPr>
          <w:sz w:val="24"/>
          <w:szCs w:val="24"/>
          <w:lang w:val="en-US"/>
        </w:rPr>
        <w:t>.</w:t>
      </w:r>
    </w:p>
    <w:p w:rsidR="002740A3" w:rsidRPr="00A655AB" w:rsidRDefault="002740A3" w:rsidP="002740A3">
      <w:pPr>
        <w:rPr>
          <w:lang w:val="en-US"/>
        </w:rPr>
      </w:pPr>
      <w:r>
        <w:rPr>
          <w:sz w:val="24"/>
          <w:szCs w:val="24"/>
          <w:lang w:val="de-DE"/>
        </w:rPr>
        <w:t>1) ein Krimi 2) eine Erzählung 3) ein Info - Text</w:t>
      </w:r>
    </w:p>
    <w:p w:rsidR="002740A3" w:rsidRPr="00A655AB" w:rsidRDefault="002740A3" w:rsidP="002740A3">
      <w:pPr>
        <w:rPr>
          <w:sz w:val="24"/>
          <w:szCs w:val="24"/>
          <w:lang w:val="en-US"/>
        </w:rPr>
      </w:pPr>
    </w:p>
    <w:p w:rsidR="002740A3" w:rsidRDefault="002740A3" w:rsidP="002740A3">
      <w:r>
        <w:rPr>
          <w:sz w:val="24"/>
          <w:szCs w:val="24"/>
        </w:rPr>
        <w:t>5. Определите значение выделенного слова в предложении.</w:t>
      </w:r>
    </w:p>
    <w:p w:rsidR="002740A3" w:rsidRPr="00A655AB" w:rsidRDefault="002740A3" w:rsidP="002740A3">
      <w:pPr>
        <w:rPr>
          <w:lang w:val="en-US"/>
        </w:rPr>
      </w:pPr>
      <w:r>
        <w:rPr>
          <w:sz w:val="24"/>
          <w:szCs w:val="24"/>
        </w:rPr>
        <w:t xml:space="preserve"> </w:t>
      </w:r>
      <w:r>
        <w:rPr>
          <w:sz w:val="24"/>
          <w:szCs w:val="24"/>
          <w:lang w:val="de-DE"/>
        </w:rPr>
        <w:t xml:space="preserve">Pizza war im ganzen </w:t>
      </w:r>
      <w:r w:rsidRPr="00EB0D01">
        <w:rPr>
          <w:b/>
          <w:sz w:val="24"/>
          <w:szCs w:val="24"/>
          <w:lang w:val="de-DE"/>
        </w:rPr>
        <w:t>Mittelmeerraum</w:t>
      </w:r>
      <w:r>
        <w:rPr>
          <w:sz w:val="24"/>
          <w:szCs w:val="24"/>
          <w:lang w:val="de-DE"/>
        </w:rPr>
        <w:t xml:space="preserve"> verbreitet.</w:t>
      </w:r>
    </w:p>
    <w:p w:rsidR="002740A3" w:rsidRDefault="002740A3" w:rsidP="002740A3">
      <w:r w:rsidRPr="00A655AB">
        <w:rPr>
          <w:sz w:val="24"/>
          <w:szCs w:val="24"/>
          <w:lang w:val="en-US"/>
        </w:rPr>
        <w:t xml:space="preserve"> </w:t>
      </w:r>
      <w:r>
        <w:rPr>
          <w:sz w:val="24"/>
          <w:szCs w:val="24"/>
        </w:rPr>
        <w:t>1) на Средиземном море 2) на побережье Средиземного моря</w:t>
      </w:r>
    </w:p>
    <w:p w:rsidR="002740A3" w:rsidRDefault="002740A3" w:rsidP="002740A3">
      <w:r>
        <w:rPr>
          <w:sz w:val="24"/>
          <w:szCs w:val="24"/>
        </w:rPr>
        <w:t>3) вокруг Средиземного моря</w:t>
      </w:r>
    </w:p>
    <w:p w:rsidR="002740A3" w:rsidRDefault="002740A3" w:rsidP="002740A3">
      <w:pPr>
        <w:ind w:firstLine="709"/>
        <w:rPr>
          <w:b/>
          <w:color w:val="00000A"/>
          <w:sz w:val="24"/>
          <w:szCs w:val="24"/>
        </w:rPr>
      </w:pPr>
    </w:p>
    <w:p w:rsidR="002740A3" w:rsidRDefault="002740A3" w:rsidP="002740A3">
      <w:pPr>
        <w:ind w:firstLine="709"/>
        <w:jc w:val="center"/>
        <w:rPr>
          <w:b/>
          <w:color w:val="00000A"/>
          <w:sz w:val="24"/>
          <w:szCs w:val="24"/>
        </w:rPr>
      </w:pPr>
    </w:p>
    <w:p w:rsidR="002740A3" w:rsidRPr="00EB0D01" w:rsidRDefault="002740A3" w:rsidP="002740A3">
      <w:pPr>
        <w:suppressAutoHyphens w:val="0"/>
        <w:autoSpaceDN w:val="0"/>
        <w:adjustRightInd w:val="0"/>
        <w:jc w:val="both"/>
        <w:rPr>
          <w:sz w:val="24"/>
          <w:szCs w:val="24"/>
          <w:lang w:eastAsia="ru-RU"/>
        </w:rPr>
      </w:pPr>
      <w:r w:rsidRPr="00EB0D01">
        <w:rPr>
          <w:sz w:val="24"/>
          <w:szCs w:val="24"/>
          <w:lang w:eastAsia="ru-RU"/>
        </w:rPr>
        <w:t>2. Из предложенных вариантов ответа выберите правильный.</w:t>
      </w:r>
    </w:p>
    <w:p w:rsidR="002740A3" w:rsidRPr="00EB0D01" w:rsidRDefault="002740A3" w:rsidP="002740A3">
      <w:pPr>
        <w:suppressAutoHyphens w:val="0"/>
        <w:autoSpaceDE/>
        <w:jc w:val="both"/>
        <w:rPr>
          <w:rFonts w:eastAsia="Calibri"/>
          <w:sz w:val="24"/>
          <w:szCs w:val="24"/>
          <w:lang w:eastAsia="de-DE"/>
        </w:rPr>
      </w:pPr>
      <w:r w:rsidRPr="00EB0D01">
        <w:rPr>
          <w:rFonts w:eastAsia="Calibri"/>
          <w:sz w:val="24"/>
          <w:szCs w:val="24"/>
          <w:lang w:eastAsia="en-US"/>
        </w:rPr>
        <w:t xml:space="preserve">   6. Wann stehen Sie auf?</w:t>
      </w:r>
    </w:p>
    <w:p w:rsidR="002740A3" w:rsidRPr="00EB0D01" w:rsidRDefault="002740A3" w:rsidP="002740A3">
      <w:pPr>
        <w:numPr>
          <w:ilvl w:val="0"/>
          <w:numId w:val="22"/>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gestern</w:t>
      </w:r>
    </w:p>
    <w:p w:rsidR="002740A3" w:rsidRPr="00EB0D01" w:rsidRDefault="002740A3" w:rsidP="002740A3">
      <w:pPr>
        <w:numPr>
          <w:ilvl w:val="0"/>
          <w:numId w:val="22"/>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um halb sieben</w:t>
      </w:r>
    </w:p>
    <w:p w:rsidR="002740A3" w:rsidRPr="00EB0D01" w:rsidRDefault="002740A3" w:rsidP="002740A3">
      <w:pPr>
        <w:numPr>
          <w:ilvl w:val="0"/>
          <w:numId w:val="22"/>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am Sonntag</w:t>
      </w:r>
    </w:p>
    <w:p w:rsidR="002740A3" w:rsidRPr="00EB0D01" w:rsidRDefault="002740A3" w:rsidP="002740A3">
      <w:pPr>
        <w:suppressAutoHyphens w:val="0"/>
        <w:autoSpaceDE/>
        <w:jc w:val="both"/>
        <w:rPr>
          <w:rFonts w:eastAsia="Calibri"/>
          <w:sz w:val="24"/>
          <w:szCs w:val="24"/>
          <w:lang w:eastAsia="en-US"/>
        </w:rPr>
      </w:pPr>
      <w:r w:rsidRPr="00EB0D01">
        <w:rPr>
          <w:rFonts w:eastAsia="Calibri"/>
          <w:sz w:val="24"/>
          <w:szCs w:val="24"/>
          <w:lang w:eastAsia="en-US"/>
        </w:rPr>
        <w:t>d ) im Sommer</w:t>
      </w:r>
    </w:p>
    <w:p w:rsidR="002740A3" w:rsidRPr="00EB0D01" w:rsidRDefault="002740A3" w:rsidP="002740A3">
      <w:pPr>
        <w:suppressAutoHyphens w:val="0"/>
        <w:autoSpaceDE/>
        <w:jc w:val="both"/>
        <w:rPr>
          <w:rFonts w:eastAsia="Calibri"/>
          <w:sz w:val="24"/>
          <w:szCs w:val="24"/>
          <w:lang w:val="de-DE" w:eastAsia="en-US"/>
        </w:rPr>
      </w:pPr>
      <w:r w:rsidRPr="00EB0D01">
        <w:rPr>
          <w:rFonts w:eastAsia="Calibri"/>
          <w:sz w:val="24"/>
          <w:szCs w:val="24"/>
          <w:lang w:val="de-DE" w:eastAsia="en-US"/>
        </w:rPr>
        <w:t xml:space="preserve"> </w:t>
      </w:r>
      <w:r w:rsidRPr="00EB0D01">
        <w:rPr>
          <w:rFonts w:eastAsia="Calibri"/>
          <w:sz w:val="24"/>
          <w:szCs w:val="24"/>
          <w:lang w:val="en-US" w:eastAsia="en-US"/>
        </w:rPr>
        <w:t>7</w:t>
      </w:r>
      <w:r w:rsidRPr="00EB0D01">
        <w:rPr>
          <w:rFonts w:eastAsia="Calibri"/>
          <w:sz w:val="24"/>
          <w:szCs w:val="24"/>
          <w:lang w:val="de-DE" w:eastAsia="en-US"/>
        </w:rPr>
        <w:t>. Was machen Sie nach dem Aufstehen?</w:t>
      </w:r>
    </w:p>
    <w:p w:rsidR="002740A3" w:rsidRPr="00EB0D01" w:rsidRDefault="002740A3" w:rsidP="002740A3">
      <w:pPr>
        <w:numPr>
          <w:ilvl w:val="0"/>
          <w:numId w:val="23"/>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ich gehe ins Kino</w:t>
      </w:r>
    </w:p>
    <w:p w:rsidR="002740A3" w:rsidRPr="00EB0D01" w:rsidRDefault="002740A3" w:rsidP="002740A3">
      <w:pPr>
        <w:numPr>
          <w:ilvl w:val="0"/>
          <w:numId w:val="23"/>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ich sc</w:t>
      </w:r>
      <w:r w:rsidRPr="00EB0D01">
        <w:rPr>
          <w:rFonts w:eastAsia="Calibri"/>
          <w:sz w:val="24"/>
          <w:szCs w:val="24"/>
          <w:lang w:val="de-DE" w:eastAsia="en-US"/>
        </w:rPr>
        <w:t>h</w:t>
      </w:r>
      <w:r w:rsidRPr="00EB0D01">
        <w:rPr>
          <w:rFonts w:eastAsia="Calibri"/>
          <w:sz w:val="24"/>
          <w:szCs w:val="24"/>
          <w:lang w:eastAsia="en-US"/>
        </w:rPr>
        <w:t>lafe noch 3 Stunden</w:t>
      </w:r>
    </w:p>
    <w:p w:rsidR="002740A3" w:rsidRPr="00EB0D01" w:rsidRDefault="002740A3" w:rsidP="002740A3">
      <w:pPr>
        <w:numPr>
          <w:ilvl w:val="0"/>
          <w:numId w:val="23"/>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ich mache meine Morgentoilette</w:t>
      </w:r>
    </w:p>
    <w:p w:rsidR="002740A3" w:rsidRPr="00EB0D01" w:rsidRDefault="002740A3" w:rsidP="002740A3">
      <w:pPr>
        <w:suppressAutoHyphens w:val="0"/>
        <w:autoSpaceDE/>
        <w:jc w:val="both"/>
        <w:rPr>
          <w:rFonts w:eastAsia="Calibri"/>
          <w:sz w:val="24"/>
          <w:szCs w:val="24"/>
          <w:lang w:eastAsia="en-US"/>
        </w:rPr>
      </w:pPr>
      <w:r w:rsidRPr="00EB0D01">
        <w:rPr>
          <w:rFonts w:eastAsia="Calibri"/>
          <w:sz w:val="24"/>
          <w:szCs w:val="24"/>
          <w:lang w:eastAsia="en-US"/>
        </w:rPr>
        <w:t>d)  ich besuche Spielkasino</w:t>
      </w:r>
    </w:p>
    <w:p w:rsidR="002740A3" w:rsidRPr="00EB0D01" w:rsidRDefault="002740A3" w:rsidP="002740A3">
      <w:pPr>
        <w:suppressAutoHyphens w:val="0"/>
        <w:autoSpaceDE/>
        <w:jc w:val="both"/>
        <w:rPr>
          <w:rFonts w:eastAsia="Calibri"/>
          <w:sz w:val="24"/>
          <w:szCs w:val="24"/>
          <w:lang w:val="de-DE" w:eastAsia="en-US"/>
        </w:rPr>
      </w:pPr>
      <w:r w:rsidRPr="00EB0D01">
        <w:rPr>
          <w:rFonts w:eastAsia="Calibri"/>
          <w:sz w:val="24"/>
          <w:szCs w:val="24"/>
          <w:lang w:val="de-DE" w:eastAsia="en-US"/>
        </w:rPr>
        <w:t xml:space="preserve">  </w:t>
      </w:r>
      <w:r w:rsidRPr="00EB0D01">
        <w:rPr>
          <w:rFonts w:eastAsia="Calibri"/>
          <w:sz w:val="24"/>
          <w:szCs w:val="24"/>
          <w:lang w:val="en-US" w:eastAsia="en-US"/>
        </w:rPr>
        <w:t>8</w:t>
      </w:r>
      <w:r w:rsidRPr="00EB0D01">
        <w:rPr>
          <w:rFonts w:eastAsia="Calibri"/>
          <w:sz w:val="24"/>
          <w:szCs w:val="24"/>
          <w:lang w:val="de-DE" w:eastAsia="en-US"/>
        </w:rPr>
        <w:t xml:space="preserve"> Wozu gehen Sie ins Bad?</w:t>
      </w:r>
    </w:p>
    <w:p w:rsidR="002740A3" w:rsidRPr="00EB0D01" w:rsidRDefault="002740A3" w:rsidP="002740A3">
      <w:pPr>
        <w:numPr>
          <w:ilvl w:val="0"/>
          <w:numId w:val="24"/>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um zu rauchen</w:t>
      </w:r>
    </w:p>
    <w:p w:rsidR="002740A3" w:rsidRPr="00EB0D01" w:rsidRDefault="002740A3" w:rsidP="002740A3">
      <w:pPr>
        <w:numPr>
          <w:ilvl w:val="0"/>
          <w:numId w:val="24"/>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um zu frűhstűcken</w:t>
      </w:r>
    </w:p>
    <w:p w:rsidR="002740A3" w:rsidRPr="00EB0D01" w:rsidRDefault="002740A3" w:rsidP="002740A3">
      <w:pPr>
        <w:numPr>
          <w:ilvl w:val="0"/>
          <w:numId w:val="24"/>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um sich zu waschen</w:t>
      </w:r>
    </w:p>
    <w:p w:rsidR="002740A3" w:rsidRPr="00EB0D01" w:rsidRDefault="002740A3" w:rsidP="002740A3">
      <w:pPr>
        <w:suppressAutoHyphens w:val="0"/>
        <w:autoSpaceDE/>
        <w:jc w:val="both"/>
        <w:rPr>
          <w:rFonts w:eastAsia="Calibri"/>
          <w:sz w:val="24"/>
          <w:szCs w:val="24"/>
          <w:lang w:val="de-DE" w:eastAsia="en-US"/>
        </w:rPr>
      </w:pPr>
      <w:r w:rsidRPr="00EB0D01">
        <w:rPr>
          <w:rFonts w:eastAsia="Calibri"/>
          <w:sz w:val="24"/>
          <w:szCs w:val="24"/>
          <w:lang w:val="de-DE" w:eastAsia="en-US"/>
        </w:rPr>
        <w:t>d)  um Schach zu spielen</w:t>
      </w:r>
    </w:p>
    <w:p w:rsidR="002740A3" w:rsidRPr="00EB0D01" w:rsidRDefault="002740A3" w:rsidP="002740A3">
      <w:pPr>
        <w:suppressAutoHyphens w:val="0"/>
        <w:autoSpaceDE/>
        <w:jc w:val="both"/>
        <w:rPr>
          <w:rFonts w:eastAsia="Calibri"/>
          <w:sz w:val="24"/>
          <w:szCs w:val="24"/>
          <w:lang w:val="de-DE" w:eastAsia="en-US"/>
        </w:rPr>
      </w:pPr>
      <w:r w:rsidRPr="00EB0D01">
        <w:rPr>
          <w:rFonts w:eastAsia="Calibri"/>
          <w:sz w:val="24"/>
          <w:szCs w:val="24"/>
          <w:lang w:val="de-DE" w:eastAsia="en-US"/>
        </w:rPr>
        <w:t xml:space="preserve">  </w:t>
      </w:r>
      <w:r w:rsidRPr="00EB0D01">
        <w:rPr>
          <w:rFonts w:eastAsia="Calibri"/>
          <w:sz w:val="24"/>
          <w:szCs w:val="24"/>
          <w:lang w:val="en-US" w:eastAsia="en-US"/>
        </w:rPr>
        <w:t>9</w:t>
      </w:r>
      <w:r w:rsidRPr="00EB0D01">
        <w:rPr>
          <w:rFonts w:eastAsia="Calibri"/>
          <w:sz w:val="24"/>
          <w:szCs w:val="24"/>
          <w:lang w:val="de-DE" w:eastAsia="en-US"/>
        </w:rPr>
        <w:t>. Was essen Sie zum Frűhstűck?</w:t>
      </w:r>
    </w:p>
    <w:p w:rsidR="002740A3" w:rsidRPr="00EB0D01" w:rsidRDefault="002740A3" w:rsidP="002740A3">
      <w:pPr>
        <w:numPr>
          <w:ilvl w:val="0"/>
          <w:numId w:val="25"/>
        </w:numPr>
        <w:suppressAutoHyphens w:val="0"/>
        <w:autoSpaceDE/>
        <w:autoSpaceDN w:val="0"/>
        <w:ind w:left="0" w:firstLine="0"/>
        <w:jc w:val="both"/>
        <w:rPr>
          <w:rFonts w:eastAsia="Calibri"/>
          <w:sz w:val="24"/>
          <w:szCs w:val="24"/>
          <w:lang w:val="de-DE" w:eastAsia="en-US"/>
        </w:rPr>
      </w:pPr>
      <w:r w:rsidRPr="00EB0D01">
        <w:rPr>
          <w:rFonts w:eastAsia="Calibri"/>
          <w:sz w:val="24"/>
          <w:szCs w:val="24"/>
          <w:lang w:val="de-DE" w:eastAsia="en-US"/>
        </w:rPr>
        <w:t>eine Tasse Kaffee und belegtes Brot</w:t>
      </w:r>
    </w:p>
    <w:p w:rsidR="002740A3" w:rsidRPr="00EB0D01" w:rsidRDefault="002740A3" w:rsidP="002740A3">
      <w:pPr>
        <w:numPr>
          <w:ilvl w:val="0"/>
          <w:numId w:val="25"/>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nur 10 Eier</w:t>
      </w:r>
    </w:p>
    <w:p w:rsidR="002740A3" w:rsidRPr="00EB0D01" w:rsidRDefault="002740A3" w:rsidP="002740A3">
      <w:pPr>
        <w:numPr>
          <w:ilvl w:val="0"/>
          <w:numId w:val="25"/>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ich hőre nur Musik</w:t>
      </w:r>
    </w:p>
    <w:p w:rsidR="002740A3" w:rsidRPr="00EB0D01" w:rsidRDefault="002740A3" w:rsidP="002740A3">
      <w:pPr>
        <w:suppressAutoHyphens w:val="0"/>
        <w:autoSpaceDE/>
        <w:jc w:val="both"/>
        <w:rPr>
          <w:rFonts w:eastAsia="Calibri"/>
          <w:sz w:val="24"/>
          <w:szCs w:val="24"/>
          <w:lang w:eastAsia="en-US"/>
        </w:rPr>
      </w:pPr>
      <w:r w:rsidRPr="00EB0D01">
        <w:rPr>
          <w:rFonts w:eastAsia="Calibri"/>
          <w:sz w:val="24"/>
          <w:szCs w:val="24"/>
          <w:lang w:eastAsia="en-US"/>
        </w:rPr>
        <w:t>d)  Gummi</w:t>
      </w:r>
    </w:p>
    <w:p w:rsidR="002740A3" w:rsidRPr="00EB0D01" w:rsidRDefault="002740A3" w:rsidP="002740A3">
      <w:pPr>
        <w:suppressAutoHyphens w:val="0"/>
        <w:autoSpaceDE/>
        <w:jc w:val="both"/>
        <w:rPr>
          <w:rFonts w:eastAsia="Calibri"/>
          <w:sz w:val="24"/>
          <w:szCs w:val="24"/>
          <w:lang w:val="de-DE" w:eastAsia="en-US"/>
        </w:rPr>
      </w:pPr>
      <w:r w:rsidRPr="00EB0D01">
        <w:rPr>
          <w:rFonts w:eastAsia="Calibri"/>
          <w:sz w:val="24"/>
          <w:szCs w:val="24"/>
          <w:lang w:val="de-DE" w:eastAsia="en-US"/>
        </w:rPr>
        <w:t xml:space="preserve">   1</w:t>
      </w:r>
      <w:r w:rsidRPr="00EB0D01">
        <w:rPr>
          <w:rFonts w:eastAsia="Calibri"/>
          <w:sz w:val="24"/>
          <w:szCs w:val="24"/>
          <w:lang w:val="en-US" w:eastAsia="en-US"/>
        </w:rPr>
        <w:t>0</w:t>
      </w:r>
      <w:r w:rsidRPr="00EB0D01">
        <w:rPr>
          <w:rFonts w:eastAsia="Calibri"/>
          <w:sz w:val="24"/>
          <w:szCs w:val="24"/>
          <w:lang w:val="de-DE" w:eastAsia="en-US"/>
        </w:rPr>
        <w:t>. Womit fahren Sie an die Uni?</w:t>
      </w:r>
    </w:p>
    <w:p w:rsidR="002740A3" w:rsidRPr="00EB0D01" w:rsidRDefault="002740A3" w:rsidP="002740A3">
      <w:pPr>
        <w:numPr>
          <w:ilvl w:val="0"/>
          <w:numId w:val="26"/>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mit der U-Bahn</w:t>
      </w:r>
    </w:p>
    <w:p w:rsidR="002740A3" w:rsidRPr="00EB0D01" w:rsidRDefault="002740A3" w:rsidP="002740A3">
      <w:pPr>
        <w:numPr>
          <w:ilvl w:val="0"/>
          <w:numId w:val="26"/>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mit der Stra</w:t>
      </w:r>
      <w:r w:rsidRPr="00EB0D01">
        <w:rPr>
          <w:rFonts w:eastAsia="Calibri"/>
          <w:sz w:val="24"/>
          <w:szCs w:val="24"/>
          <w:lang w:val="en-US" w:eastAsia="en-US"/>
        </w:rPr>
        <w:t>β</w:t>
      </w:r>
      <w:r w:rsidRPr="00EB0D01">
        <w:rPr>
          <w:rFonts w:eastAsia="Calibri"/>
          <w:sz w:val="24"/>
          <w:szCs w:val="24"/>
          <w:lang w:eastAsia="en-US"/>
        </w:rPr>
        <w:t>enbahn</w:t>
      </w:r>
    </w:p>
    <w:p w:rsidR="002740A3" w:rsidRPr="00EB0D01" w:rsidRDefault="002740A3" w:rsidP="002740A3">
      <w:pPr>
        <w:numPr>
          <w:ilvl w:val="0"/>
          <w:numId w:val="26"/>
        </w:numPr>
        <w:suppressAutoHyphens w:val="0"/>
        <w:autoSpaceDE/>
        <w:autoSpaceDN w:val="0"/>
        <w:ind w:left="0" w:firstLine="0"/>
        <w:jc w:val="both"/>
        <w:rPr>
          <w:rFonts w:eastAsia="Calibri"/>
          <w:sz w:val="24"/>
          <w:szCs w:val="24"/>
          <w:lang w:eastAsia="en-US"/>
        </w:rPr>
      </w:pPr>
      <w:r w:rsidRPr="00EB0D01">
        <w:rPr>
          <w:rFonts w:eastAsia="Calibri"/>
          <w:sz w:val="24"/>
          <w:szCs w:val="24"/>
          <w:lang w:eastAsia="en-US"/>
        </w:rPr>
        <w:t>mit dem Flugzeug</w:t>
      </w:r>
    </w:p>
    <w:p w:rsidR="002740A3" w:rsidRPr="00EB0D01" w:rsidRDefault="002740A3" w:rsidP="002740A3">
      <w:pPr>
        <w:suppressAutoHyphens w:val="0"/>
        <w:autoSpaceDE/>
        <w:jc w:val="both"/>
        <w:rPr>
          <w:rFonts w:eastAsia="Calibri"/>
          <w:sz w:val="24"/>
          <w:szCs w:val="24"/>
          <w:lang w:eastAsia="en-US"/>
        </w:rPr>
      </w:pPr>
      <w:r w:rsidRPr="00EB0D01">
        <w:rPr>
          <w:rFonts w:eastAsia="Calibri"/>
          <w:sz w:val="24"/>
          <w:szCs w:val="24"/>
          <w:lang w:eastAsia="en-US"/>
        </w:rPr>
        <w:t>d)  mit dem Schiff</w:t>
      </w:r>
    </w:p>
    <w:p w:rsidR="002740A3" w:rsidRDefault="002740A3" w:rsidP="002740A3">
      <w:pPr>
        <w:ind w:firstLine="709"/>
        <w:jc w:val="center"/>
        <w:rPr>
          <w:b/>
          <w:color w:val="00000A"/>
          <w:sz w:val="24"/>
          <w:szCs w:val="24"/>
        </w:rPr>
      </w:pPr>
    </w:p>
    <w:p w:rsidR="002740A3" w:rsidRDefault="002740A3" w:rsidP="002740A3">
      <w:pPr>
        <w:ind w:firstLine="709"/>
        <w:jc w:val="center"/>
        <w:rPr>
          <w:b/>
          <w:color w:val="00000A"/>
          <w:sz w:val="24"/>
          <w:szCs w:val="24"/>
        </w:rPr>
      </w:pPr>
    </w:p>
    <w:p w:rsidR="002740A3" w:rsidRDefault="002740A3" w:rsidP="002740A3">
      <w:pPr>
        <w:ind w:firstLine="709"/>
        <w:jc w:val="center"/>
        <w:rPr>
          <w:b/>
          <w:color w:val="00000A"/>
          <w:sz w:val="24"/>
          <w:szCs w:val="24"/>
          <w:lang w:val="en-US"/>
        </w:rPr>
      </w:pPr>
      <w:r>
        <w:rPr>
          <w:b/>
          <w:color w:val="00000A"/>
          <w:sz w:val="24"/>
          <w:szCs w:val="24"/>
        </w:rPr>
        <w:t>«Иностранный язык (французский)»</w:t>
      </w:r>
    </w:p>
    <w:p w:rsidR="002740A3" w:rsidRPr="0068113B" w:rsidRDefault="002740A3" w:rsidP="002740A3">
      <w:pPr>
        <w:ind w:firstLine="709"/>
        <w:jc w:val="center"/>
        <w:rPr>
          <w:b/>
          <w:color w:val="00000A"/>
          <w:sz w:val="24"/>
          <w:szCs w:val="24"/>
          <w:lang w:val="en-US"/>
        </w:rPr>
      </w:pPr>
    </w:p>
    <w:p w:rsidR="002740A3" w:rsidRPr="00FA68FE" w:rsidRDefault="002740A3" w:rsidP="002740A3">
      <w:pPr>
        <w:ind w:firstLine="709"/>
        <w:rPr>
          <w:lang w:val="en-US"/>
        </w:rPr>
      </w:pPr>
      <w:r>
        <w:rPr>
          <w:sz w:val="24"/>
          <w:szCs w:val="24"/>
          <w:lang w:val="fr-FR"/>
        </w:rPr>
        <w:t>1.</w:t>
      </w:r>
      <w:r w:rsidRPr="00401476">
        <w:rPr>
          <w:sz w:val="24"/>
          <w:szCs w:val="24"/>
          <w:lang w:val="fr-FR"/>
        </w:rPr>
        <w:t>Compréhension de</w:t>
      </w:r>
      <w:r>
        <w:rPr>
          <w:sz w:val="24"/>
          <w:szCs w:val="24"/>
          <w:lang w:val="fr-FR"/>
        </w:rPr>
        <w:t xml:space="preserve"> text</w:t>
      </w:r>
    </w:p>
    <w:p w:rsidR="002740A3" w:rsidRPr="00D639AA" w:rsidRDefault="002740A3" w:rsidP="002740A3">
      <w:pPr>
        <w:jc w:val="center"/>
        <w:rPr>
          <w:sz w:val="24"/>
          <w:szCs w:val="24"/>
          <w:lang w:val="fr-FR"/>
        </w:rPr>
      </w:pPr>
      <w:r w:rsidRPr="00D639AA">
        <w:rPr>
          <w:sz w:val="24"/>
          <w:szCs w:val="24"/>
          <w:lang w:val="fr-FR"/>
        </w:rPr>
        <w:t>Pierre Curie</w:t>
      </w:r>
    </w:p>
    <w:p w:rsidR="002740A3" w:rsidRPr="00401476" w:rsidRDefault="002740A3" w:rsidP="002740A3">
      <w:pPr>
        <w:ind w:left="142" w:firstLine="708"/>
        <w:jc w:val="both"/>
        <w:rPr>
          <w:sz w:val="24"/>
          <w:szCs w:val="24"/>
          <w:lang w:val="fr-FR"/>
        </w:rPr>
      </w:pPr>
      <w:r w:rsidRPr="00401476">
        <w:rPr>
          <w:sz w:val="24"/>
          <w:szCs w:val="24"/>
          <w:lang w:val="fr-FR"/>
        </w:rPr>
        <w:t xml:space="preserve">Pierre Curie est né, le 15 mai 1859. Son père exerçait la profession de médecin. La mère de Pierre était la fille d'industriels qui avaient été ruinés à la suite de la Révolution de 1848. Tout </w:t>
      </w:r>
      <w:r w:rsidRPr="00401476">
        <w:rPr>
          <w:sz w:val="24"/>
          <w:szCs w:val="24"/>
          <w:lang w:val="fr-FR"/>
        </w:rPr>
        <w:lastRenderedPageBreak/>
        <w:t>enfant, Pierre avait connu la guerre de 1870. Il avait aidé son père et son frère aîné Jacques à ramener les blessés d'une barricade voisine de leur maison à l'infirmerie que son père avait établie près de là.</w:t>
      </w:r>
    </w:p>
    <w:p w:rsidR="002740A3" w:rsidRPr="00401476" w:rsidRDefault="002740A3" w:rsidP="002740A3">
      <w:pPr>
        <w:ind w:left="142" w:firstLine="708"/>
        <w:jc w:val="both"/>
        <w:rPr>
          <w:sz w:val="24"/>
          <w:szCs w:val="24"/>
          <w:lang w:val="fr-FR"/>
        </w:rPr>
      </w:pPr>
      <w:r w:rsidRPr="00401476">
        <w:rPr>
          <w:sz w:val="24"/>
          <w:szCs w:val="24"/>
          <w:lang w:val="fr-FR"/>
        </w:rPr>
        <w:t>Jacques et Pierre passèrent toute leur enfance dans leur famille, sans connaître l'école ni le lycée. Leur instruction première leur fut donnée par leurs parents. Le docteur donna à ses enfants une éducation plus libre qui développait leur goût pour la recherche et pour les sciences. En lisant au hasard les ouvrages de la bibliothèque familiale, Pierre apprit l'histoire et la littérature. Son père lui enseigna rapidement les mathématiques pour lesquelles i1 montrait un grand talent.</w:t>
      </w:r>
    </w:p>
    <w:p w:rsidR="002740A3" w:rsidRPr="00401476" w:rsidRDefault="002740A3" w:rsidP="002740A3">
      <w:pPr>
        <w:ind w:left="142" w:firstLine="708"/>
        <w:jc w:val="both"/>
        <w:rPr>
          <w:sz w:val="24"/>
          <w:szCs w:val="24"/>
          <w:lang w:val="fr-FR"/>
        </w:rPr>
      </w:pPr>
      <w:r w:rsidRPr="00401476">
        <w:rPr>
          <w:sz w:val="24"/>
          <w:szCs w:val="24"/>
          <w:lang w:val="fr-FR"/>
        </w:rPr>
        <w:t>Ses progrès furent tels qu'à 16 ans i1 passa avec succès ses examens du baccalauréat et à 18 ans, ceux de la licence. À 19 ans, en raison de la situation difficile de la famille, il dut accepter un emploi dans un laboratoire et il ne put donc poursuivre librement ses études.</w:t>
      </w:r>
    </w:p>
    <w:p w:rsidR="002740A3" w:rsidRPr="00401476" w:rsidRDefault="002740A3" w:rsidP="002740A3">
      <w:pPr>
        <w:ind w:left="142" w:firstLine="708"/>
        <w:jc w:val="both"/>
        <w:rPr>
          <w:sz w:val="24"/>
          <w:szCs w:val="24"/>
          <w:lang w:val="fr-FR"/>
        </w:rPr>
      </w:pPr>
      <w:r w:rsidRPr="00401476">
        <w:rPr>
          <w:sz w:val="24"/>
          <w:szCs w:val="24"/>
          <w:lang w:val="fr-FR"/>
        </w:rPr>
        <w:t>À l'âge où les futurs savants sont encore sur les bancs des universités, Pierre et Jacques avaient déjà des travaux de recherches. Tous deux avaient découvert un phénomène nouveau, la «Piézoélectricité». Mais en 1883, les deux frères durent se quitter. Jacques avait reçu un emploi dans le Midi de la France. Pierre fut nommé à l'École de Physique où il travaillait encore en 1884.</w:t>
      </w:r>
    </w:p>
    <w:p w:rsidR="002740A3" w:rsidRPr="00401476" w:rsidRDefault="002740A3" w:rsidP="002740A3">
      <w:pPr>
        <w:ind w:left="142" w:firstLine="708"/>
        <w:jc w:val="both"/>
        <w:rPr>
          <w:sz w:val="24"/>
          <w:szCs w:val="24"/>
          <w:lang w:val="fr-FR"/>
        </w:rPr>
      </w:pPr>
      <w:r w:rsidRPr="00401476">
        <w:rPr>
          <w:sz w:val="24"/>
          <w:szCs w:val="24"/>
          <w:lang w:val="fr-FR"/>
        </w:rPr>
        <w:t>Seul à Paris, Pierre continua ses travaux. En 1884 et 1885, il exposa un principe, appelé «Principe de Symétrie» qui devait transformer l'étude des phénomènes physiques et devenir une des bases de la science moderne. Il inventa également et construisit une balance de laboratoire qui porte son nom. Un peu plus tard, en 1891, il commença une longue série d'études sur les propriétés magnétiques des corps, à diverses températures. Ces travaux eurent pour résultat une grande loi physique, dite «Loi de Curie».</w:t>
      </w:r>
    </w:p>
    <w:p w:rsidR="002740A3" w:rsidRPr="00401476" w:rsidRDefault="002740A3" w:rsidP="002740A3">
      <w:pPr>
        <w:ind w:left="142" w:firstLine="708"/>
        <w:jc w:val="both"/>
        <w:rPr>
          <w:sz w:val="24"/>
          <w:szCs w:val="24"/>
          <w:lang w:val="fr-FR"/>
        </w:rPr>
      </w:pPr>
      <w:r w:rsidRPr="00401476">
        <w:rPr>
          <w:sz w:val="24"/>
          <w:szCs w:val="24"/>
          <w:lang w:val="fr-FR"/>
        </w:rPr>
        <w:t>En 1902 Pierre Curie et sa femme Marie Curie réussirent à découvrir le radium. La découverte du radium provoqua une véritable révolution dans le monde scientifique.</w:t>
      </w:r>
    </w:p>
    <w:p w:rsidR="002740A3" w:rsidRPr="00401476" w:rsidRDefault="002740A3" w:rsidP="002740A3">
      <w:pPr>
        <w:ind w:left="142"/>
        <w:rPr>
          <w:sz w:val="24"/>
          <w:szCs w:val="24"/>
          <w:lang w:val="fr-FR"/>
        </w:rPr>
      </w:pPr>
    </w:p>
    <w:p w:rsidR="002740A3" w:rsidRPr="00401476" w:rsidRDefault="002740A3" w:rsidP="002740A3">
      <w:pPr>
        <w:ind w:left="142"/>
        <w:rPr>
          <w:sz w:val="24"/>
          <w:szCs w:val="24"/>
          <w:lang w:val="fr-FR"/>
        </w:rPr>
      </w:pPr>
      <w:r>
        <w:rPr>
          <w:sz w:val="24"/>
          <w:szCs w:val="24"/>
          <w:lang w:val="fr-FR"/>
        </w:rPr>
        <w:t>1</w:t>
      </w:r>
      <w:r w:rsidRPr="00401476">
        <w:rPr>
          <w:sz w:val="24"/>
          <w:szCs w:val="24"/>
          <w:lang w:val="fr-FR"/>
        </w:rPr>
        <w:t>. Tout enfant, Pierre avait connu la guerre de 1870. Il avait aidé son père et son frère aîné Jacques à ... .</w:t>
      </w:r>
    </w:p>
    <w:p w:rsidR="002740A3" w:rsidRPr="00401476" w:rsidRDefault="002740A3" w:rsidP="002740A3">
      <w:pPr>
        <w:ind w:left="142" w:firstLine="708"/>
        <w:rPr>
          <w:sz w:val="24"/>
          <w:szCs w:val="24"/>
          <w:lang w:val="fr-FR"/>
        </w:rPr>
      </w:pPr>
      <w:r w:rsidRPr="00401476">
        <w:rPr>
          <w:sz w:val="24"/>
          <w:szCs w:val="24"/>
          <w:lang w:val="fr-FR"/>
        </w:rPr>
        <w:t>a. s’occuper des recherches scientifiques</w:t>
      </w:r>
    </w:p>
    <w:p w:rsidR="002740A3" w:rsidRPr="00401476" w:rsidRDefault="002740A3" w:rsidP="002740A3">
      <w:pPr>
        <w:ind w:left="142" w:firstLine="708"/>
        <w:rPr>
          <w:sz w:val="24"/>
          <w:szCs w:val="24"/>
          <w:lang w:val="fr-FR"/>
        </w:rPr>
      </w:pPr>
      <w:r w:rsidRPr="00401476">
        <w:rPr>
          <w:sz w:val="24"/>
          <w:szCs w:val="24"/>
          <w:lang w:val="fr-FR"/>
        </w:rPr>
        <w:t>b. gagner de l’argent</w:t>
      </w:r>
    </w:p>
    <w:p w:rsidR="002740A3" w:rsidRPr="00401476" w:rsidRDefault="002740A3" w:rsidP="002740A3">
      <w:pPr>
        <w:ind w:left="142" w:firstLine="708"/>
        <w:rPr>
          <w:sz w:val="24"/>
          <w:szCs w:val="24"/>
          <w:lang w:val="fr-FR"/>
        </w:rPr>
      </w:pPr>
      <w:r w:rsidRPr="00401476">
        <w:rPr>
          <w:sz w:val="24"/>
          <w:szCs w:val="24"/>
          <w:lang w:val="fr-FR"/>
        </w:rPr>
        <w:t>c. ramener les blessés d'une barricade</w:t>
      </w:r>
    </w:p>
    <w:p w:rsidR="002740A3" w:rsidRPr="00401476" w:rsidRDefault="002740A3" w:rsidP="002740A3">
      <w:pPr>
        <w:ind w:left="142"/>
        <w:rPr>
          <w:sz w:val="24"/>
          <w:szCs w:val="24"/>
          <w:lang w:val="fr-FR"/>
        </w:rPr>
      </w:pPr>
      <w:r>
        <w:rPr>
          <w:sz w:val="24"/>
          <w:szCs w:val="24"/>
          <w:lang w:val="fr-FR"/>
        </w:rPr>
        <w:t>2</w:t>
      </w:r>
      <w:r w:rsidRPr="00401476">
        <w:rPr>
          <w:sz w:val="24"/>
          <w:szCs w:val="24"/>
          <w:lang w:val="fr-FR"/>
        </w:rPr>
        <w:t>. Le docteur Curie donna à ses enfants une éducation plus libre qui développait leur goût pour ... .</w:t>
      </w:r>
    </w:p>
    <w:p w:rsidR="002740A3" w:rsidRPr="00401476" w:rsidRDefault="002740A3" w:rsidP="002740A3">
      <w:pPr>
        <w:ind w:left="142" w:firstLine="708"/>
        <w:rPr>
          <w:sz w:val="24"/>
          <w:szCs w:val="24"/>
          <w:lang w:val="fr-FR"/>
        </w:rPr>
      </w:pPr>
      <w:r w:rsidRPr="00401476">
        <w:rPr>
          <w:sz w:val="24"/>
          <w:szCs w:val="24"/>
          <w:lang w:val="fr-FR"/>
        </w:rPr>
        <w:t>a. passer leur enfance dans leur famille</w:t>
      </w:r>
    </w:p>
    <w:p w:rsidR="002740A3" w:rsidRPr="00401476" w:rsidRDefault="002740A3" w:rsidP="002740A3">
      <w:pPr>
        <w:ind w:left="142" w:firstLine="708"/>
        <w:rPr>
          <w:sz w:val="24"/>
          <w:szCs w:val="24"/>
          <w:lang w:val="fr-FR"/>
        </w:rPr>
      </w:pPr>
      <w:r w:rsidRPr="00401476">
        <w:rPr>
          <w:sz w:val="24"/>
          <w:szCs w:val="24"/>
          <w:lang w:val="fr-FR"/>
        </w:rPr>
        <w:t>b. la recherche et pour les sciences</w:t>
      </w:r>
    </w:p>
    <w:p w:rsidR="002740A3" w:rsidRPr="00401476" w:rsidRDefault="002740A3" w:rsidP="002740A3">
      <w:pPr>
        <w:ind w:left="142" w:firstLine="708"/>
        <w:rPr>
          <w:sz w:val="24"/>
          <w:szCs w:val="24"/>
          <w:lang w:val="fr-FR"/>
        </w:rPr>
      </w:pPr>
      <w:r w:rsidRPr="00401476">
        <w:rPr>
          <w:sz w:val="24"/>
          <w:szCs w:val="24"/>
          <w:lang w:val="fr-FR"/>
        </w:rPr>
        <w:t>c. connaître l'école et le lycée</w:t>
      </w:r>
    </w:p>
    <w:p w:rsidR="002740A3" w:rsidRPr="00401476" w:rsidRDefault="002740A3" w:rsidP="002740A3">
      <w:pPr>
        <w:ind w:left="142"/>
        <w:rPr>
          <w:sz w:val="24"/>
          <w:szCs w:val="24"/>
          <w:lang w:val="fr-FR"/>
        </w:rPr>
      </w:pPr>
      <w:r>
        <w:rPr>
          <w:sz w:val="24"/>
          <w:szCs w:val="24"/>
          <w:lang w:val="fr-FR"/>
        </w:rPr>
        <w:t>3</w:t>
      </w:r>
      <w:r w:rsidRPr="00401476">
        <w:rPr>
          <w:sz w:val="24"/>
          <w:szCs w:val="24"/>
          <w:lang w:val="fr-FR"/>
        </w:rPr>
        <w:t>. Les progrès de Pierre furent tels qu'à 16 ans i1 ... et à 18 ans, ceux de la licence.</w:t>
      </w:r>
    </w:p>
    <w:p w:rsidR="002740A3" w:rsidRPr="00401476" w:rsidRDefault="002740A3" w:rsidP="002740A3">
      <w:pPr>
        <w:ind w:left="142" w:firstLine="708"/>
        <w:rPr>
          <w:sz w:val="24"/>
          <w:szCs w:val="24"/>
          <w:lang w:val="fr-FR"/>
        </w:rPr>
      </w:pPr>
      <w:r w:rsidRPr="00401476">
        <w:rPr>
          <w:sz w:val="24"/>
          <w:szCs w:val="24"/>
          <w:lang w:val="fr-FR"/>
        </w:rPr>
        <w:t>a. passa avec succès ses examens du baccalauréat</w:t>
      </w:r>
    </w:p>
    <w:p w:rsidR="002740A3" w:rsidRPr="00401476" w:rsidRDefault="002740A3" w:rsidP="002740A3">
      <w:pPr>
        <w:ind w:left="142" w:firstLine="708"/>
        <w:rPr>
          <w:sz w:val="24"/>
          <w:szCs w:val="24"/>
          <w:lang w:val="fr-FR"/>
        </w:rPr>
      </w:pPr>
      <w:r w:rsidRPr="00401476">
        <w:rPr>
          <w:sz w:val="24"/>
          <w:szCs w:val="24"/>
          <w:lang w:val="fr-FR"/>
        </w:rPr>
        <w:t>b. ne put donc poursuivre librement ses études</w:t>
      </w:r>
    </w:p>
    <w:p w:rsidR="002740A3" w:rsidRPr="00401476" w:rsidRDefault="002740A3" w:rsidP="002740A3">
      <w:pPr>
        <w:ind w:left="142" w:firstLine="708"/>
        <w:rPr>
          <w:sz w:val="24"/>
          <w:szCs w:val="24"/>
          <w:lang w:val="fr-FR"/>
        </w:rPr>
      </w:pPr>
      <w:r w:rsidRPr="00401476">
        <w:rPr>
          <w:sz w:val="24"/>
          <w:szCs w:val="24"/>
          <w:lang w:val="fr-FR"/>
        </w:rPr>
        <w:t>c. dut accepter un emploi dans un laboratoire</w:t>
      </w:r>
    </w:p>
    <w:p w:rsidR="002740A3" w:rsidRPr="00401476" w:rsidRDefault="002740A3" w:rsidP="002740A3">
      <w:pPr>
        <w:ind w:left="142"/>
        <w:rPr>
          <w:sz w:val="24"/>
          <w:szCs w:val="24"/>
          <w:lang w:val="fr-FR"/>
        </w:rPr>
      </w:pPr>
      <w:r>
        <w:rPr>
          <w:sz w:val="24"/>
          <w:szCs w:val="24"/>
          <w:lang w:val="fr-FR"/>
        </w:rPr>
        <w:t>4</w:t>
      </w:r>
      <w:r w:rsidRPr="00401476">
        <w:rPr>
          <w:sz w:val="24"/>
          <w:szCs w:val="24"/>
          <w:lang w:val="fr-FR"/>
        </w:rPr>
        <w:t>. En 1891, Pierre commença ... sur les propriétés magnétiques des corps, à diverses températures.</w:t>
      </w:r>
    </w:p>
    <w:p w:rsidR="002740A3" w:rsidRPr="00401476" w:rsidRDefault="002740A3" w:rsidP="002740A3">
      <w:pPr>
        <w:ind w:left="142" w:firstLine="708"/>
        <w:rPr>
          <w:sz w:val="24"/>
          <w:szCs w:val="24"/>
          <w:lang w:val="fr-FR"/>
        </w:rPr>
      </w:pPr>
      <w:r w:rsidRPr="00401476">
        <w:rPr>
          <w:sz w:val="24"/>
          <w:szCs w:val="24"/>
          <w:lang w:val="fr-FR"/>
        </w:rPr>
        <w:t>a. à transformer l'étude des phénomènes physiques</w:t>
      </w:r>
    </w:p>
    <w:p w:rsidR="002740A3" w:rsidRPr="00401476" w:rsidRDefault="002740A3" w:rsidP="002740A3">
      <w:pPr>
        <w:ind w:left="142" w:firstLine="708"/>
        <w:rPr>
          <w:sz w:val="24"/>
          <w:szCs w:val="24"/>
          <w:lang w:val="fr-FR"/>
        </w:rPr>
      </w:pPr>
      <w:r w:rsidRPr="00401476">
        <w:rPr>
          <w:sz w:val="24"/>
          <w:szCs w:val="24"/>
          <w:lang w:val="fr-FR"/>
        </w:rPr>
        <w:t>b. une longue série d'études</w:t>
      </w:r>
    </w:p>
    <w:p w:rsidR="002740A3" w:rsidRPr="00401476" w:rsidRDefault="002740A3" w:rsidP="002740A3">
      <w:pPr>
        <w:ind w:left="142" w:firstLine="708"/>
        <w:rPr>
          <w:sz w:val="24"/>
          <w:szCs w:val="24"/>
          <w:lang w:val="fr-FR"/>
        </w:rPr>
      </w:pPr>
      <w:r w:rsidRPr="00401476">
        <w:rPr>
          <w:sz w:val="24"/>
          <w:szCs w:val="24"/>
          <w:lang w:val="fr-FR"/>
        </w:rPr>
        <w:t>c. à construire une balance de laboratoire</w:t>
      </w:r>
    </w:p>
    <w:p w:rsidR="002740A3" w:rsidRPr="00401476" w:rsidRDefault="002740A3" w:rsidP="002740A3">
      <w:pPr>
        <w:ind w:left="142"/>
        <w:rPr>
          <w:sz w:val="24"/>
          <w:szCs w:val="24"/>
          <w:lang w:val="fr-FR"/>
        </w:rPr>
      </w:pPr>
      <w:r>
        <w:rPr>
          <w:sz w:val="24"/>
          <w:szCs w:val="24"/>
          <w:lang w:val="fr-FR"/>
        </w:rPr>
        <w:t xml:space="preserve"> 5</w:t>
      </w:r>
      <w:r w:rsidRPr="00401476">
        <w:rPr>
          <w:sz w:val="24"/>
          <w:szCs w:val="24"/>
          <w:lang w:val="fr-FR"/>
        </w:rPr>
        <w:t>. La découverte du radium ... dans le monde scientifique.</w:t>
      </w:r>
    </w:p>
    <w:p w:rsidR="002740A3" w:rsidRPr="00401476" w:rsidRDefault="002740A3" w:rsidP="002740A3">
      <w:pPr>
        <w:ind w:left="142" w:firstLine="708"/>
        <w:rPr>
          <w:sz w:val="24"/>
          <w:szCs w:val="24"/>
          <w:lang w:val="fr-FR"/>
        </w:rPr>
      </w:pPr>
      <w:r w:rsidRPr="00401476">
        <w:rPr>
          <w:sz w:val="24"/>
          <w:szCs w:val="24"/>
          <w:lang w:val="fr-FR"/>
        </w:rPr>
        <w:t>a. eurent pour résultat une grande loi physique, dite «Loi de Curie»</w:t>
      </w:r>
    </w:p>
    <w:p w:rsidR="002740A3" w:rsidRPr="00401476" w:rsidRDefault="002740A3" w:rsidP="002740A3">
      <w:pPr>
        <w:ind w:left="142" w:firstLine="708"/>
        <w:rPr>
          <w:sz w:val="24"/>
          <w:szCs w:val="24"/>
          <w:lang w:val="fr-FR"/>
        </w:rPr>
      </w:pPr>
      <w:r w:rsidRPr="00401476">
        <w:rPr>
          <w:sz w:val="24"/>
          <w:szCs w:val="24"/>
          <w:lang w:val="fr-FR"/>
        </w:rPr>
        <w:t>b. montra un phénomène nouveau, la «Piézoélectricité»</w:t>
      </w:r>
    </w:p>
    <w:p w:rsidR="002740A3" w:rsidRDefault="002740A3" w:rsidP="002740A3">
      <w:pPr>
        <w:ind w:left="142" w:firstLine="708"/>
        <w:rPr>
          <w:sz w:val="24"/>
          <w:szCs w:val="24"/>
          <w:lang w:val="fr-FR"/>
        </w:rPr>
      </w:pPr>
      <w:r w:rsidRPr="00401476">
        <w:rPr>
          <w:sz w:val="24"/>
          <w:szCs w:val="24"/>
          <w:lang w:val="fr-FR"/>
        </w:rPr>
        <w:t>c. provoqua une véritable révolution</w:t>
      </w:r>
    </w:p>
    <w:p w:rsidR="002740A3" w:rsidRPr="00401476" w:rsidRDefault="002740A3" w:rsidP="002740A3">
      <w:pPr>
        <w:ind w:left="142" w:firstLine="708"/>
        <w:rPr>
          <w:sz w:val="24"/>
          <w:szCs w:val="24"/>
          <w:lang w:val="fr-FR"/>
        </w:rPr>
      </w:pP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3B57EF">
        <w:rPr>
          <w:rFonts w:eastAsia="Arial Unicode MS" w:cs="Mangal"/>
          <w:sz w:val="24"/>
          <w:szCs w:val="24"/>
          <w:lang w:val="en-US" w:bidi="hi-IN"/>
        </w:rPr>
        <w:t>2</w:t>
      </w:r>
      <w:r w:rsidRPr="00EB0D01">
        <w:rPr>
          <w:rFonts w:eastAsia="Arial Unicode MS" w:cs="Mangal"/>
          <w:sz w:val="24"/>
          <w:szCs w:val="24"/>
          <w:lang w:val="fr-FR" w:bidi="hi-IN"/>
        </w:rPr>
        <w:t>.  Test grammatical</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6. Parfois ... automne est froid à Moscou.</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l’                               b. un                                                c. une</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 xml:space="preserve">7. Vous ... à la gare? </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lastRenderedPageBreak/>
        <w:t xml:space="preserve">a. vous rencontrez                  b. vous rencontrerez               c. rencontrez </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8. Il avalait morceaux ... pain sans les mâcher.</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du                                       b. de                                                 c. de la</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9. On ... beaucoup de grands édifices dans les nouveaux quartiers.</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construis                             b. construisent                        c. construit</w:t>
      </w:r>
    </w:p>
    <w:p w:rsidR="002740A3" w:rsidRPr="00EB0D01" w:rsidRDefault="003B57EF" w:rsidP="002740A3">
      <w:pPr>
        <w:widowControl w:val="0"/>
        <w:autoSpaceDE/>
        <w:spacing w:line="288" w:lineRule="auto"/>
        <w:rPr>
          <w:rFonts w:ascii="Liberation Serif" w:eastAsia="Arial Unicode MS" w:hAnsi="Liberation Serif" w:cs="Mangal"/>
          <w:sz w:val="24"/>
          <w:szCs w:val="24"/>
          <w:lang w:val="fr-FR" w:bidi="hi-IN"/>
        </w:rPr>
      </w:pPr>
      <w:r w:rsidRPr="00C9746F">
        <w:rPr>
          <w:rFonts w:eastAsia="Arial Unicode MS" w:cs="Mangal"/>
          <w:sz w:val="24"/>
          <w:szCs w:val="24"/>
          <w:lang w:val="en-US" w:bidi="hi-IN"/>
        </w:rPr>
        <w:t>1</w:t>
      </w:r>
      <w:r w:rsidR="002740A3" w:rsidRPr="00EB0D01">
        <w:rPr>
          <w:rFonts w:eastAsia="Arial Unicode MS" w:cs="Mangal"/>
          <w:sz w:val="24"/>
          <w:szCs w:val="24"/>
          <w:lang w:val="fr-FR" w:bidi="hi-IN"/>
        </w:rPr>
        <w:t>0. Je ne ... pas venir chez vous demain.</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pouvais                     b. pourrai                               c. ai pu</w:t>
      </w:r>
    </w:p>
    <w:p w:rsidR="002740A3" w:rsidRPr="00EB0D01" w:rsidRDefault="002740A3" w:rsidP="002740A3">
      <w:pPr>
        <w:ind w:left="142" w:firstLine="709"/>
        <w:jc w:val="both"/>
        <w:rPr>
          <w:b/>
          <w:color w:val="00000A"/>
          <w:sz w:val="24"/>
          <w:szCs w:val="24"/>
          <w:lang w:val="fr-FR"/>
        </w:rPr>
      </w:pPr>
    </w:p>
    <w:p w:rsidR="002740A3" w:rsidRPr="00EB0D01" w:rsidRDefault="002740A3" w:rsidP="002740A3">
      <w:pPr>
        <w:ind w:left="142" w:firstLine="709"/>
        <w:jc w:val="both"/>
        <w:rPr>
          <w:b/>
          <w:color w:val="00000A"/>
          <w:sz w:val="24"/>
          <w:szCs w:val="24"/>
          <w:lang w:val="en-US"/>
        </w:rPr>
      </w:pPr>
    </w:p>
    <w:p w:rsidR="002740A3" w:rsidRDefault="002740A3" w:rsidP="002740A3">
      <w:pPr>
        <w:ind w:left="142"/>
        <w:jc w:val="center"/>
      </w:pPr>
      <w:r>
        <w:rPr>
          <w:rFonts w:eastAsia="Calibri"/>
          <w:b/>
          <w:sz w:val="28"/>
          <w:szCs w:val="28"/>
          <w:lang w:eastAsia="en-US"/>
        </w:rPr>
        <w:t>3. Оценочные средства (оценочные материалы) для проведения промежуточной аттестации обучающихся по дисциплине (модулю)</w:t>
      </w:r>
    </w:p>
    <w:p w:rsidR="002740A3" w:rsidRDefault="002740A3" w:rsidP="002740A3">
      <w:pPr>
        <w:pStyle w:val="af6"/>
        <w:spacing w:before="0" w:after="0"/>
        <w:rPr>
          <w:rFonts w:eastAsia="Calibri"/>
          <w:b/>
          <w:color w:val="000000"/>
          <w:sz w:val="20"/>
          <w:szCs w:val="20"/>
          <w:lang w:eastAsia="en-US"/>
        </w:rPr>
      </w:pPr>
    </w:p>
    <w:p w:rsidR="002740A3" w:rsidRDefault="002740A3" w:rsidP="002740A3">
      <w:pPr>
        <w:jc w:val="center"/>
      </w:pPr>
      <w:r>
        <w:rPr>
          <w:rFonts w:eastAsia="Calibri"/>
          <w:b/>
          <w:sz w:val="28"/>
          <w:szCs w:val="28"/>
          <w:lang w:eastAsia="en-US"/>
        </w:rPr>
        <w:t>1 семестр</w:t>
      </w:r>
    </w:p>
    <w:p w:rsidR="002740A3" w:rsidRDefault="002740A3" w:rsidP="002740A3">
      <w:pPr>
        <w:jc w:val="both"/>
        <w:rPr>
          <w:rFonts w:eastAsia="Calibri"/>
          <w:b/>
          <w:sz w:val="28"/>
          <w:szCs w:val="28"/>
          <w:lang w:eastAsia="en-US"/>
        </w:rPr>
      </w:pPr>
    </w:p>
    <w:p w:rsidR="002740A3"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УК-4.1. </w:t>
      </w:r>
    </w:p>
    <w:p w:rsidR="002740A3" w:rsidRDefault="002740A3" w:rsidP="002740A3">
      <w:pPr>
        <w:ind w:firstLine="709"/>
        <w:jc w:val="center"/>
      </w:pPr>
      <w:r w:rsidRPr="00A655AB">
        <w:rPr>
          <w:b/>
          <w:color w:val="00000A"/>
          <w:sz w:val="24"/>
          <w:szCs w:val="24"/>
        </w:rPr>
        <w:t>«</w:t>
      </w:r>
      <w:r>
        <w:rPr>
          <w:b/>
          <w:color w:val="00000A"/>
          <w:sz w:val="24"/>
          <w:szCs w:val="24"/>
        </w:rPr>
        <w:t>Иностранный</w:t>
      </w:r>
      <w:r w:rsidRPr="00A655AB">
        <w:rPr>
          <w:b/>
          <w:color w:val="00000A"/>
          <w:sz w:val="24"/>
          <w:szCs w:val="24"/>
        </w:rPr>
        <w:t xml:space="preserve"> </w:t>
      </w:r>
      <w:r>
        <w:rPr>
          <w:b/>
          <w:color w:val="00000A"/>
          <w:sz w:val="24"/>
          <w:szCs w:val="24"/>
        </w:rPr>
        <w:t>язык</w:t>
      </w:r>
      <w:r w:rsidRPr="00A655AB">
        <w:rPr>
          <w:b/>
          <w:color w:val="00000A"/>
          <w:sz w:val="24"/>
          <w:szCs w:val="24"/>
        </w:rPr>
        <w:t xml:space="preserve"> (</w:t>
      </w:r>
      <w:r>
        <w:rPr>
          <w:b/>
          <w:color w:val="00000A"/>
          <w:sz w:val="24"/>
          <w:szCs w:val="24"/>
        </w:rPr>
        <w:t>английский</w:t>
      </w:r>
      <w:r w:rsidRPr="00A655AB">
        <w:rPr>
          <w:b/>
          <w:color w:val="00000A"/>
          <w:sz w:val="24"/>
          <w:szCs w:val="24"/>
        </w:rPr>
        <w:t>)»</w:t>
      </w:r>
    </w:p>
    <w:p w:rsidR="002740A3" w:rsidRDefault="002740A3" w:rsidP="002740A3">
      <w:pPr>
        <w:ind w:firstLine="709"/>
        <w:jc w:val="center"/>
      </w:pPr>
    </w:p>
    <w:p w:rsidR="002740A3" w:rsidRPr="00A655AB" w:rsidRDefault="002740A3" w:rsidP="002740A3">
      <w:pPr>
        <w:ind w:firstLine="709"/>
        <w:jc w:val="both"/>
        <w:rPr>
          <w:b/>
          <w:color w:val="00000A"/>
          <w:sz w:val="24"/>
          <w:szCs w:val="24"/>
        </w:rPr>
      </w:pPr>
    </w:p>
    <w:p w:rsidR="002740A3" w:rsidRPr="00EB0D01" w:rsidRDefault="002740A3" w:rsidP="002740A3">
      <w:pPr>
        <w:keepNext/>
        <w:suppressAutoHyphens w:val="0"/>
        <w:overflowPunct w:val="0"/>
        <w:autoSpaceDN w:val="0"/>
        <w:adjustRightInd w:val="0"/>
        <w:spacing w:before="280" w:after="100" w:line="280" w:lineRule="exact"/>
        <w:ind w:left="284" w:hanging="284"/>
        <w:textAlignment w:val="baseline"/>
        <w:rPr>
          <w:b/>
          <w:sz w:val="24"/>
          <w:lang w:val="en-GB" w:eastAsia="en-GB"/>
        </w:rPr>
      </w:pPr>
      <w:r w:rsidRPr="003B57EF">
        <w:rPr>
          <w:b/>
          <w:sz w:val="24"/>
          <w:lang w:eastAsia="en-GB"/>
        </w:rPr>
        <w:t>1</w:t>
      </w:r>
      <w:r w:rsidRPr="003B57EF">
        <w:rPr>
          <w:b/>
          <w:sz w:val="24"/>
          <w:lang w:eastAsia="en-GB"/>
        </w:rPr>
        <w:tab/>
      </w:r>
      <w:r w:rsidRPr="00EB0D01">
        <w:rPr>
          <w:b/>
          <w:sz w:val="24"/>
          <w:lang w:val="en-GB" w:eastAsia="en-GB"/>
        </w:rPr>
        <w:t>Complete</w:t>
      </w:r>
      <w:r w:rsidRPr="003B57EF">
        <w:rPr>
          <w:b/>
          <w:sz w:val="24"/>
          <w:lang w:eastAsia="en-GB"/>
        </w:rPr>
        <w:t xml:space="preserve"> </w:t>
      </w:r>
      <w:r w:rsidRPr="00EB0D01">
        <w:rPr>
          <w:b/>
          <w:sz w:val="24"/>
          <w:lang w:val="en-GB" w:eastAsia="en-GB"/>
        </w:rPr>
        <w:t>the</w:t>
      </w:r>
      <w:r w:rsidRPr="003B57EF">
        <w:rPr>
          <w:b/>
          <w:sz w:val="24"/>
          <w:lang w:eastAsia="en-GB"/>
        </w:rPr>
        <w:t xml:space="preserve"> </w:t>
      </w:r>
      <w:r w:rsidRPr="00EB0D01">
        <w:rPr>
          <w:b/>
          <w:sz w:val="24"/>
          <w:lang w:val="en-GB" w:eastAsia="en-GB"/>
        </w:rPr>
        <w:t>dialogues</w:t>
      </w:r>
      <w:r w:rsidRPr="003B57EF">
        <w:rPr>
          <w:b/>
          <w:sz w:val="24"/>
          <w:lang w:eastAsia="en-GB"/>
        </w:rPr>
        <w:t xml:space="preserve">. </w:t>
      </w:r>
      <w:r w:rsidRPr="00EB0D01">
        <w:rPr>
          <w:b/>
          <w:sz w:val="24"/>
          <w:lang w:val="en-GB" w:eastAsia="en-GB"/>
        </w:rPr>
        <w:t>Use the verbs in brackets in the present perfect simple or the past simple.</w:t>
      </w:r>
    </w:p>
    <w:p w:rsidR="002740A3" w:rsidRPr="00EB0D01" w:rsidRDefault="002740A3" w:rsidP="002740A3">
      <w:pPr>
        <w:tabs>
          <w:tab w:val="left" w:pos="567"/>
        </w:tabs>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Petra</w:t>
      </w:r>
      <w:r w:rsidRPr="00EB0D01">
        <w:rPr>
          <w:sz w:val="22"/>
          <w:lang w:val="en-GB" w:eastAsia="en-GB"/>
        </w:rPr>
        <w:tab/>
      </w:r>
      <w:r w:rsidRPr="00EB0D01">
        <w:rPr>
          <w:sz w:val="22"/>
          <w:vertAlign w:val="superscript"/>
          <w:lang w:val="en-GB" w:eastAsia="en-GB"/>
        </w:rPr>
        <w:t>1</w:t>
      </w:r>
      <w:r w:rsidRPr="00EB0D01">
        <w:rPr>
          <w:sz w:val="22"/>
          <w:lang w:val="en-GB" w:eastAsia="en-GB"/>
        </w:rPr>
        <w:t>________ (you / remember) to pay that cheque into the bank?</w:t>
      </w:r>
    </w:p>
    <w:p w:rsidR="002740A3" w:rsidRPr="00EB0D01" w:rsidRDefault="002740A3" w:rsidP="002740A3">
      <w:pPr>
        <w:tabs>
          <w:tab w:val="left" w:pos="567"/>
        </w:tabs>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Alan</w:t>
      </w:r>
      <w:r w:rsidRPr="00EB0D01">
        <w:rPr>
          <w:sz w:val="22"/>
          <w:lang w:val="en-GB" w:eastAsia="en-GB"/>
        </w:rPr>
        <w:tab/>
        <w:t>Yes, it went in this morning.</w:t>
      </w:r>
    </w:p>
    <w:p w:rsidR="002740A3" w:rsidRPr="00EB0D01" w:rsidRDefault="002740A3" w:rsidP="002740A3">
      <w:pPr>
        <w:suppressAutoHyphens w:val="0"/>
        <w:overflowPunct w:val="0"/>
        <w:autoSpaceDN w:val="0"/>
        <w:adjustRightInd w:val="0"/>
        <w:spacing w:line="120" w:lineRule="exact"/>
        <w:textAlignment w:val="baseline"/>
        <w:rPr>
          <w:sz w:val="16"/>
          <w:lang w:val="en-GB" w:eastAsia="en-GB"/>
        </w:rPr>
      </w:pPr>
    </w:p>
    <w:p w:rsidR="002740A3" w:rsidRPr="00EB0D01" w:rsidRDefault="002740A3" w:rsidP="002740A3">
      <w:pPr>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Tom</w:t>
      </w:r>
      <w:r w:rsidRPr="00EB0D01">
        <w:rPr>
          <w:sz w:val="22"/>
          <w:lang w:val="en-GB" w:eastAsia="en-GB"/>
        </w:rPr>
        <w:tab/>
      </w:r>
      <w:r w:rsidRPr="00EB0D01">
        <w:rPr>
          <w:sz w:val="22"/>
          <w:vertAlign w:val="superscript"/>
          <w:lang w:val="en-GB" w:eastAsia="en-GB"/>
        </w:rPr>
        <w:t>2</w:t>
      </w:r>
      <w:r w:rsidRPr="00EB0D01">
        <w:rPr>
          <w:sz w:val="22"/>
          <w:lang w:val="en-GB" w:eastAsia="en-GB"/>
        </w:rPr>
        <w:t>________ (you / ever / borrow) anyone’s car?</w:t>
      </w:r>
    </w:p>
    <w:p w:rsidR="002740A3" w:rsidRPr="00EB0D01" w:rsidRDefault="002740A3" w:rsidP="002740A3">
      <w:pPr>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Dave</w:t>
      </w:r>
      <w:r w:rsidRPr="00EB0D01">
        <w:rPr>
          <w:sz w:val="22"/>
          <w:lang w:val="en-GB" w:eastAsia="en-GB"/>
        </w:rPr>
        <w:tab/>
        <w:t>Yes, I borrowed my brother’s and I crashed it!</w:t>
      </w:r>
    </w:p>
    <w:p w:rsidR="002740A3" w:rsidRPr="00EB0D01" w:rsidRDefault="002740A3" w:rsidP="002740A3">
      <w:pPr>
        <w:suppressAutoHyphens w:val="0"/>
        <w:overflowPunct w:val="0"/>
        <w:autoSpaceDN w:val="0"/>
        <w:adjustRightInd w:val="0"/>
        <w:spacing w:line="120" w:lineRule="exact"/>
        <w:textAlignment w:val="baseline"/>
        <w:rPr>
          <w:sz w:val="16"/>
          <w:lang w:val="en-GB" w:eastAsia="en-GB"/>
        </w:rPr>
      </w:pPr>
    </w:p>
    <w:p w:rsidR="002740A3" w:rsidRPr="00EB0D01" w:rsidRDefault="002740A3" w:rsidP="002740A3">
      <w:pPr>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Anna</w:t>
      </w:r>
      <w:r w:rsidRPr="00EB0D01">
        <w:rPr>
          <w:sz w:val="22"/>
          <w:lang w:val="en-GB" w:eastAsia="en-GB"/>
        </w:rPr>
        <w:tab/>
        <w:t>Hi, can I speak to Sally, please?</w:t>
      </w:r>
    </w:p>
    <w:p w:rsidR="002740A3" w:rsidRPr="00EB0D01" w:rsidRDefault="002740A3" w:rsidP="002740A3">
      <w:pPr>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Beth</w:t>
      </w:r>
      <w:r w:rsidRPr="00EB0D01">
        <w:rPr>
          <w:sz w:val="22"/>
          <w:lang w:val="en-GB" w:eastAsia="en-GB"/>
        </w:rPr>
        <w:tab/>
        <w:t xml:space="preserve">I’m sorry, she </w:t>
      </w:r>
      <w:r w:rsidRPr="00EB0D01">
        <w:rPr>
          <w:sz w:val="22"/>
          <w:vertAlign w:val="superscript"/>
          <w:lang w:val="en-GB" w:eastAsia="en-GB"/>
        </w:rPr>
        <w:t>3</w:t>
      </w:r>
      <w:r w:rsidRPr="00EB0D01">
        <w:rPr>
          <w:sz w:val="22"/>
          <w:lang w:val="en-GB" w:eastAsia="en-GB"/>
        </w:rPr>
        <w:t>________ (just / go) out.</w:t>
      </w:r>
    </w:p>
    <w:p w:rsidR="002740A3" w:rsidRPr="00EB0D01" w:rsidRDefault="002740A3" w:rsidP="002740A3">
      <w:pPr>
        <w:suppressAutoHyphens w:val="0"/>
        <w:overflowPunct w:val="0"/>
        <w:autoSpaceDN w:val="0"/>
        <w:adjustRightInd w:val="0"/>
        <w:spacing w:line="120" w:lineRule="exact"/>
        <w:textAlignment w:val="baseline"/>
        <w:rPr>
          <w:sz w:val="16"/>
          <w:lang w:val="en-GB" w:eastAsia="en-GB"/>
        </w:rPr>
      </w:pPr>
    </w:p>
    <w:p w:rsidR="002740A3" w:rsidRPr="00EB0D01" w:rsidRDefault="002740A3" w:rsidP="002740A3">
      <w:pPr>
        <w:tabs>
          <w:tab w:val="left" w:pos="567"/>
        </w:tabs>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Doctor</w:t>
      </w:r>
      <w:r w:rsidRPr="00EB0D01">
        <w:rPr>
          <w:sz w:val="22"/>
          <w:lang w:val="en-GB" w:eastAsia="en-GB"/>
        </w:rPr>
        <w:tab/>
        <w:t>What seems to be the problem?</w:t>
      </w:r>
    </w:p>
    <w:p w:rsidR="002740A3" w:rsidRPr="00EB0D01" w:rsidRDefault="002740A3" w:rsidP="002740A3">
      <w:pPr>
        <w:tabs>
          <w:tab w:val="left" w:pos="567"/>
        </w:tabs>
        <w:suppressAutoHyphens w:val="0"/>
        <w:overflowPunct w:val="0"/>
        <w:autoSpaceDN w:val="0"/>
        <w:adjustRightInd w:val="0"/>
        <w:spacing w:line="280" w:lineRule="exact"/>
        <w:ind w:left="1134" w:hanging="850"/>
        <w:textAlignment w:val="baseline"/>
        <w:rPr>
          <w:sz w:val="22"/>
          <w:lang w:val="en-GB" w:eastAsia="en-GB"/>
        </w:rPr>
      </w:pPr>
      <w:r w:rsidRPr="00EB0D01">
        <w:rPr>
          <w:b/>
          <w:sz w:val="22"/>
          <w:lang w:val="en-GB" w:eastAsia="en-GB"/>
        </w:rPr>
        <w:t>John</w:t>
      </w:r>
      <w:r w:rsidRPr="00EB0D01">
        <w:rPr>
          <w:sz w:val="22"/>
          <w:lang w:val="en-GB" w:eastAsia="en-GB"/>
        </w:rPr>
        <w:tab/>
        <w:t xml:space="preserve">I </w:t>
      </w:r>
      <w:r w:rsidRPr="00EB0D01">
        <w:rPr>
          <w:sz w:val="22"/>
          <w:vertAlign w:val="superscript"/>
          <w:lang w:val="en-GB" w:eastAsia="en-GB"/>
        </w:rPr>
        <w:t>4</w:t>
      </w:r>
      <w:r w:rsidRPr="00EB0D01">
        <w:rPr>
          <w:sz w:val="22"/>
          <w:lang w:val="en-GB" w:eastAsia="en-GB"/>
        </w:rPr>
        <w:t xml:space="preserve">________ (fall) over playing volleyball. I think I </w:t>
      </w:r>
      <w:r w:rsidRPr="00EB0D01">
        <w:rPr>
          <w:sz w:val="22"/>
          <w:vertAlign w:val="superscript"/>
          <w:lang w:val="en-GB" w:eastAsia="en-GB"/>
        </w:rPr>
        <w:t>5</w:t>
      </w:r>
      <w:r w:rsidRPr="00EB0D01">
        <w:rPr>
          <w:sz w:val="22"/>
          <w:lang w:val="en-GB" w:eastAsia="en-GB"/>
        </w:rPr>
        <w:t>________ (break) my finger.</w:t>
      </w:r>
    </w:p>
    <w:p w:rsidR="002740A3" w:rsidRPr="00EB0D01" w:rsidRDefault="002740A3" w:rsidP="002740A3">
      <w:pPr>
        <w:suppressAutoHyphens w:val="0"/>
        <w:overflowPunct w:val="0"/>
        <w:autoSpaceDN w:val="0"/>
        <w:adjustRightInd w:val="0"/>
        <w:spacing w:line="120" w:lineRule="exact"/>
        <w:textAlignment w:val="baseline"/>
        <w:rPr>
          <w:sz w:val="16"/>
          <w:lang w:val="en-GB" w:eastAsia="en-GB"/>
        </w:rPr>
      </w:pPr>
    </w:p>
    <w:p w:rsidR="002740A3" w:rsidRPr="00EB0D01" w:rsidRDefault="002740A3" w:rsidP="002740A3">
      <w:pPr>
        <w:suppressAutoHyphens w:val="0"/>
        <w:overflowPunct w:val="0"/>
        <w:autoSpaceDN w:val="0"/>
        <w:adjustRightInd w:val="0"/>
        <w:spacing w:line="120" w:lineRule="exact"/>
        <w:textAlignment w:val="baseline"/>
        <w:rPr>
          <w:sz w:val="16"/>
          <w:lang w:val="en-GB" w:eastAsia="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2"/>
        <w:gridCol w:w="432"/>
      </w:tblGrid>
      <w:tr w:rsidR="002740A3" w:rsidRPr="00EB0D01" w:rsidTr="008F4CF4">
        <w:trPr>
          <w:jc w:val="right"/>
        </w:trPr>
        <w:tc>
          <w:tcPr>
            <w:tcW w:w="432" w:type="dxa"/>
          </w:tcPr>
          <w:p w:rsidR="002740A3" w:rsidRPr="00EB0D01" w:rsidRDefault="002740A3" w:rsidP="008F4CF4">
            <w:pPr>
              <w:suppressAutoHyphens w:val="0"/>
              <w:overflowPunct w:val="0"/>
              <w:autoSpaceDN w:val="0"/>
              <w:adjustRightInd w:val="0"/>
              <w:spacing w:before="20"/>
              <w:jc w:val="center"/>
              <w:textAlignment w:val="baseline"/>
              <w:rPr>
                <w:rFonts w:ascii="Arial" w:hAnsi="Arial"/>
                <w:sz w:val="22"/>
                <w:lang w:val="en-GB" w:eastAsia="en-GB"/>
              </w:rPr>
            </w:pPr>
          </w:p>
        </w:tc>
        <w:tc>
          <w:tcPr>
            <w:tcW w:w="432" w:type="dxa"/>
            <w:shd w:val="pct20" w:color="auto" w:fill="auto"/>
          </w:tcPr>
          <w:p w:rsidR="002740A3" w:rsidRPr="00EB0D01" w:rsidRDefault="002740A3" w:rsidP="008F4CF4">
            <w:pPr>
              <w:suppressAutoHyphens w:val="0"/>
              <w:overflowPunct w:val="0"/>
              <w:autoSpaceDN w:val="0"/>
              <w:adjustRightInd w:val="0"/>
              <w:spacing w:before="20"/>
              <w:jc w:val="center"/>
              <w:textAlignment w:val="baseline"/>
              <w:rPr>
                <w:rFonts w:ascii="Arial" w:hAnsi="Arial"/>
                <w:sz w:val="22"/>
                <w:lang w:val="en-GB" w:eastAsia="en-GB"/>
              </w:rPr>
            </w:pPr>
            <w:r w:rsidRPr="00EB0D01">
              <w:rPr>
                <w:rFonts w:ascii="Arial" w:hAnsi="Arial"/>
                <w:sz w:val="22"/>
                <w:lang w:val="en-GB" w:eastAsia="en-GB"/>
              </w:rPr>
              <w:t>7</w:t>
            </w:r>
          </w:p>
        </w:tc>
      </w:tr>
    </w:tbl>
    <w:p w:rsidR="002740A3" w:rsidRPr="00EB0D01" w:rsidRDefault="002740A3" w:rsidP="002740A3">
      <w:pPr>
        <w:keepNext/>
        <w:suppressAutoHyphens w:val="0"/>
        <w:overflowPunct w:val="0"/>
        <w:autoSpaceDN w:val="0"/>
        <w:adjustRightInd w:val="0"/>
        <w:spacing w:before="280" w:after="100" w:line="280" w:lineRule="exact"/>
        <w:ind w:left="284" w:hanging="284"/>
        <w:textAlignment w:val="baseline"/>
        <w:rPr>
          <w:b/>
          <w:sz w:val="24"/>
          <w:lang w:val="en-GB" w:eastAsia="en-GB"/>
        </w:rPr>
      </w:pPr>
      <w:r w:rsidRPr="00EB0D01">
        <w:rPr>
          <w:b/>
          <w:sz w:val="24"/>
          <w:lang w:val="en-GB" w:eastAsia="en-GB"/>
        </w:rPr>
        <w:t>2</w:t>
      </w:r>
      <w:r w:rsidRPr="00EB0D01">
        <w:rPr>
          <w:b/>
          <w:sz w:val="24"/>
          <w:lang w:val="en-GB" w:eastAsia="en-GB"/>
        </w:rPr>
        <w:tab/>
      </w:r>
      <w:r w:rsidRPr="00EB0D01">
        <w:rPr>
          <w:b/>
          <w:sz w:val="24"/>
          <w:u w:val="single"/>
          <w:lang w:val="en-GB" w:eastAsia="en-GB"/>
        </w:rPr>
        <w:t>Underline</w:t>
      </w:r>
      <w:r w:rsidRPr="00EB0D01">
        <w:rPr>
          <w:b/>
          <w:sz w:val="24"/>
          <w:lang w:val="en-GB" w:eastAsia="en-GB"/>
        </w:rPr>
        <w:t xml:space="preserve"> the correct word or phrase.</w:t>
      </w:r>
    </w:p>
    <w:p w:rsidR="002740A3" w:rsidRPr="00EB0D01"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EB0D01">
        <w:rPr>
          <w:sz w:val="22"/>
          <w:lang w:val="en-US" w:eastAsia="en-GB"/>
        </w:rPr>
        <w:t>6</w:t>
      </w:r>
      <w:r w:rsidRPr="00EB0D01">
        <w:rPr>
          <w:sz w:val="22"/>
          <w:lang w:val="en-GB" w:eastAsia="en-GB"/>
        </w:rPr>
        <w:tab/>
        <w:t xml:space="preserve">How long </w:t>
      </w:r>
      <w:r w:rsidRPr="00EB0D01">
        <w:rPr>
          <w:i/>
          <w:sz w:val="22"/>
          <w:lang w:val="en-GB" w:eastAsia="en-GB"/>
        </w:rPr>
        <w:t>have you been saving up</w:t>
      </w:r>
      <w:r w:rsidRPr="00EB0D01">
        <w:rPr>
          <w:sz w:val="22"/>
          <w:lang w:val="en-GB" w:eastAsia="en-GB"/>
        </w:rPr>
        <w:t xml:space="preserve"> / </w:t>
      </w:r>
      <w:r w:rsidRPr="00EB0D01">
        <w:rPr>
          <w:i/>
          <w:sz w:val="22"/>
          <w:lang w:val="en-GB" w:eastAsia="en-GB"/>
        </w:rPr>
        <w:t>do you save up</w:t>
      </w:r>
      <w:r w:rsidRPr="00EB0D01">
        <w:rPr>
          <w:sz w:val="22"/>
          <w:lang w:val="en-GB" w:eastAsia="en-GB"/>
        </w:rPr>
        <w:t xml:space="preserve"> for a motorbike?</w:t>
      </w:r>
    </w:p>
    <w:p w:rsidR="002740A3" w:rsidRPr="00EB0D01"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EB0D01">
        <w:rPr>
          <w:sz w:val="22"/>
          <w:lang w:val="en-US" w:eastAsia="en-GB"/>
        </w:rPr>
        <w:t>7</w:t>
      </w:r>
      <w:r w:rsidRPr="00EB0D01">
        <w:rPr>
          <w:sz w:val="22"/>
          <w:lang w:val="en-GB" w:eastAsia="en-GB"/>
        </w:rPr>
        <w:tab/>
        <w:t xml:space="preserve">He’s </w:t>
      </w:r>
      <w:r w:rsidRPr="00EB0D01">
        <w:rPr>
          <w:i/>
          <w:sz w:val="22"/>
          <w:lang w:val="en-GB" w:eastAsia="en-GB"/>
        </w:rPr>
        <w:t>learning</w:t>
      </w:r>
      <w:r w:rsidRPr="00EB0D01">
        <w:rPr>
          <w:sz w:val="22"/>
          <w:lang w:val="en-GB" w:eastAsia="en-GB"/>
        </w:rPr>
        <w:t xml:space="preserve"> / </w:t>
      </w:r>
      <w:r w:rsidRPr="00EB0D01">
        <w:rPr>
          <w:i/>
          <w:sz w:val="22"/>
          <w:lang w:val="en-GB" w:eastAsia="en-GB"/>
        </w:rPr>
        <w:t>been learning</w:t>
      </w:r>
      <w:r w:rsidRPr="00EB0D01">
        <w:rPr>
          <w:sz w:val="22"/>
          <w:lang w:val="en-GB" w:eastAsia="en-GB"/>
        </w:rPr>
        <w:t xml:space="preserve"> Chinese for three years now.</w:t>
      </w:r>
    </w:p>
    <w:p w:rsidR="002740A3" w:rsidRPr="00EB0D01"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EB0D01">
        <w:rPr>
          <w:sz w:val="22"/>
          <w:lang w:val="en-US" w:eastAsia="en-GB"/>
        </w:rPr>
        <w:t>8</w:t>
      </w:r>
      <w:r w:rsidRPr="00EB0D01">
        <w:rPr>
          <w:sz w:val="22"/>
          <w:lang w:val="en-GB" w:eastAsia="en-GB"/>
        </w:rPr>
        <w:tab/>
        <w:t xml:space="preserve">I’ve </w:t>
      </w:r>
      <w:r w:rsidRPr="00EB0D01">
        <w:rPr>
          <w:i/>
          <w:sz w:val="22"/>
          <w:lang w:val="en-GB" w:eastAsia="en-GB"/>
        </w:rPr>
        <w:t>been planning</w:t>
      </w:r>
      <w:r w:rsidRPr="00EB0D01">
        <w:rPr>
          <w:sz w:val="22"/>
          <w:lang w:val="en-GB" w:eastAsia="en-GB"/>
        </w:rPr>
        <w:t xml:space="preserve"> / </w:t>
      </w:r>
      <w:r w:rsidRPr="00EB0D01">
        <w:rPr>
          <w:i/>
          <w:sz w:val="22"/>
          <w:lang w:val="en-GB" w:eastAsia="en-GB"/>
        </w:rPr>
        <w:t>planned</w:t>
      </w:r>
      <w:r w:rsidRPr="00EB0D01">
        <w:rPr>
          <w:sz w:val="22"/>
          <w:lang w:val="en-GB" w:eastAsia="en-GB"/>
        </w:rPr>
        <w:t xml:space="preserve"> my visit to the Amazon for years.</w:t>
      </w:r>
    </w:p>
    <w:p w:rsidR="002740A3" w:rsidRPr="00EB0D01"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EB0D01">
        <w:rPr>
          <w:sz w:val="22"/>
          <w:lang w:val="en-US" w:eastAsia="en-GB"/>
        </w:rPr>
        <w:t>9</w:t>
      </w:r>
      <w:r w:rsidRPr="00EB0D01">
        <w:rPr>
          <w:sz w:val="22"/>
          <w:lang w:val="en-GB" w:eastAsia="en-GB"/>
        </w:rPr>
        <w:tab/>
        <w:t xml:space="preserve">She’s </w:t>
      </w:r>
      <w:r w:rsidRPr="00EB0D01">
        <w:rPr>
          <w:i/>
          <w:sz w:val="22"/>
          <w:lang w:val="en-GB" w:eastAsia="en-GB"/>
        </w:rPr>
        <w:t>known</w:t>
      </w:r>
      <w:r w:rsidRPr="00EB0D01">
        <w:rPr>
          <w:sz w:val="22"/>
          <w:lang w:val="en-GB" w:eastAsia="en-GB"/>
        </w:rPr>
        <w:t xml:space="preserve"> / </w:t>
      </w:r>
      <w:r w:rsidRPr="00EB0D01">
        <w:rPr>
          <w:i/>
          <w:sz w:val="22"/>
          <w:lang w:val="en-GB" w:eastAsia="en-GB"/>
        </w:rPr>
        <w:t>been knowing</w:t>
      </w:r>
      <w:r w:rsidRPr="00EB0D01">
        <w:rPr>
          <w:sz w:val="22"/>
          <w:lang w:val="en-GB" w:eastAsia="en-GB"/>
        </w:rPr>
        <w:t xml:space="preserve"> him for years.</w:t>
      </w:r>
    </w:p>
    <w:p w:rsidR="002740A3" w:rsidRPr="00EB0D01" w:rsidRDefault="002740A3" w:rsidP="002740A3">
      <w:pPr>
        <w:suppressAutoHyphens w:val="0"/>
        <w:overflowPunct w:val="0"/>
        <w:autoSpaceDN w:val="0"/>
        <w:adjustRightInd w:val="0"/>
        <w:spacing w:line="280" w:lineRule="exact"/>
        <w:ind w:left="568" w:hanging="284"/>
        <w:textAlignment w:val="baseline"/>
        <w:rPr>
          <w:sz w:val="22"/>
          <w:lang w:val="en-GB" w:eastAsia="en-GB"/>
        </w:rPr>
      </w:pPr>
      <w:r w:rsidRPr="003B57EF">
        <w:rPr>
          <w:sz w:val="22"/>
          <w:lang w:val="en-US" w:eastAsia="en-GB"/>
        </w:rPr>
        <w:t>10</w:t>
      </w:r>
      <w:r w:rsidRPr="00EB0D01">
        <w:rPr>
          <w:sz w:val="22"/>
          <w:lang w:val="en-GB" w:eastAsia="en-GB"/>
        </w:rPr>
        <w:tab/>
        <w:t xml:space="preserve">Don’t worry. I haven’t </w:t>
      </w:r>
      <w:r w:rsidRPr="00EB0D01">
        <w:rPr>
          <w:i/>
          <w:sz w:val="22"/>
          <w:lang w:val="en-GB" w:eastAsia="en-GB"/>
        </w:rPr>
        <w:t>been crying</w:t>
      </w:r>
      <w:r w:rsidRPr="00EB0D01">
        <w:rPr>
          <w:sz w:val="22"/>
          <w:lang w:val="en-GB" w:eastAsia="en-GB"/>
        </w:rPr>
        <w:t xml:space="preserve"> / </w:t>
      </w:r>
      <w:r w:rsidRPr="00EB0D01">
        <w:rPr>
          <w:i/>
          <w:sz w:val="22"/>
          <w:lang w:val="en-GB" w:eastAsia="en-GB"/>
        </w:rPr>
        <w:t>cried</w:t>
      </w:r>
      <w:r w:rsidRPr="00EB0D01">
        <w:rPr>
          <w:sz w:val="22"/>
          <w:lang w:val="en-GB" w:eastAsia="en-GB"/>
        </w:rPr>
        <w:t xml:space="preserve"> – I’ve got a cold.</w:t>
      </w:r>
    </w:p>
    <w:p w:rsidR="002740A3" w:rsidRPr="00EB0D01" w:rsidRDefault="002740A3" w:rsidP="002740A3">
      <w:pPr>
        <w:ind w:firstLine="709"/>
        <w:jc w:val="center"/>
        <w:rPr>
          <w:b/>
          <w:color w:val="00000A"/>
          <w:sz w:val="24"/>
          <w:szCs w:val="24"/>
          <w:lang w:val="en-GB"/>
        </w:rPr>
      </w:pPr>
    </w:p>
    <w:p w:rsidR="002740A3" w:rsidRDefault="002740A3" w:rsidP="002740A3">
      <w:pPr>
        <w:ind w:firstLine="709"/>
        <w:jc w:val="center"/>
      </w:pPr>
      <w:r>
        <w:rPr>
          <w:b/>
          <w:color w:val="00000A"/>
          <w:sz w:val="24"/>
          <w:szCs w:val="24"/>
        </w:rPr>
        <w:t>«Иностранный язык (немецкий)»</w:t>
      </w:r>
    </w:p>
    <w:p w:rsidR="002740A3" w:rsidRPr="00EB0D01" w:rsidRDefault="002740A3" w:rsidP="002740A3">
      <w:pPr>
        <w:suppressAutoHyphens w:val="0"/>
        <w:autoSpaceDN w:val="0"/>
        <w:adjustRightInd w:val="0"/>
        <w:jc w:val="both"/>
        <w:rPr>
          <w:b/>
          <w:sz w:val="24"/>
          <w:szCs w:val="24"/>
          <w:lang w:eastAsia="ru-RU"/>
        </w:rPr>
      </w:pPr>
      <w:r w:rsidRPr="00EB0D01">
        <w:rPr>
          <w:b/>
          <w:sz w:val="24"/>
          <w:szCs w:val="24"/>
          <w:lang w:eastAsia="ru-RU"/>
        </w:rPr>
        <w:t>Из предложенных вариантов ответа выберите правильный.</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1.  Nach der Klasse 13 macht er _____Abitur.</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die  b) der  c) den  d) das</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2.  Wie findest du ____Deutschunterricht?</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der  b) den  c) das  d) die</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3.  Hast du ____Schwester?</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ein    b)  einen    c)  eine  d) einer</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lastRenderedPageBreak/>
        <w:t>4.  Ich habe ______Hund.</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ein    b) einer    c) einen    d) eines</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5.  _____du fleißig?</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ist b) bist c) sind  d) hast</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6.  Man____schon in der Grundschule eine Fremdsprache.</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 lernen    b) lernst    c) lernt    d) lernten</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7.  Meine Oma_____Helga.</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heiße   b) heißen   c) heißt   d) nennt</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8.  Er____viel und gern.</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liest     b) lest      c) lesen     d) lasen</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 xml:space="preserve">9.  Er____die Schule in diesem Jahr. </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verlasst b) verlässt c) verlassen d) verließt</w:t>
      </w:r>
    </w:p>
    <w:p w:rsidR="002740A3" w:rsidRPr="00EB0D01" w:rsidRDefault="002740A3" w:rsidP="002740A3">
      <w:pPr>
        <w:tabs>
          <w:tab w:val="left" w:pos="1440"/>
        </w:tabs>
        <w:suppressAutoHyphens w:val="0"/>
        <w:autoSpaceDE/>
        <w:rPr>
          <w:rFonts w:eastAsia="Calibri"/>
          <w:sz w:val="24"/>
          <w:szCs w:val="24"/>
          <w:lang w:val="de-DE" w:eastAsia="en-US"/>
        </w:rPr>
      </w:pPr>
      <w:r w:rsidRPr="003B57EF">
        <w:rPr>
          <w:rFonts w:eastAsia="Calibri"/>
          <w:sz w:val="24"/>
          <w:szCs w:val="24"/>
          <w:lang w:val="en-US" w:eastAsia="en-US"/>
        </w:rPr>
        <w:t>1</w:t>
      </w:r>
      <w:r w:rsidRPr="00EB0D01">
        <w:rPr>
          <w:rFonts w:eastAsia="Calibri"/>
          <w:sz w:val="24"/>
          <w:szCs w:val="24"/>
          <w:lang w:val="de-DE" w:eastAsia="en-US"/>
        </w:rPr>
        <w:t>0.  Die Hauptschule_____die Klassen 5 bis 10.</w:t>
      </w:r>
    </w:p>
    <w:p w:rsidR="002740A3" w:rsidRPr="00EB0D01" w:rsidRDefault="002740A3" w:rsidP="002740A3">
      <w:pPr>
        <w:tabs>
          <w:tab w:val="left" w:pos="1440"/>
        </w:tabs>
        <w:suppressAutoHyphens w:val="0"/>
        <w:autoSpaceDE/>
        <w:rPr>
          <w:rFonts w:eastAsia="Calibri"/>
          <w:sz w:val="24"/>
          <w:szCs w:val="24"/>
          <w:lang w:val="de-DE" w:eastAsia="en-US"/>
        </w:rPr>
      </w:pPr>
      <w:r w:rsidRPr="00EB0D01">
        <w:rPr>
          <w:rFonts w:eastAsia="Calibri"/>
          <w:sz w:val="24"/>
          <w:szCs w:val="24"/>
          <w:lang w:val="de-DE" w:eastAsia="en-US"/>
        </w:rPr>
        <w:t>a) umfasse b) umfassen c) umfasst d) fasst..um</w:t>
      </w:r>
    </w:p>
    <w:p w:rsidR="002740A3" w:rsidRPr="00EB0D01" w:rsidRDefault="002740A3" w:rsidP="002740A3">
      <w:pPr>
        <w:ind w:firstLine="709"/>
        <w:jc w:val="center"/>
        <w:rPr>
          <w:b/>
          <w:color w:val="00000A"/>
          <w:sz w:val="24"/>
          <w:szCs w:val="24"/>
          <w:lang w:val="de-DE"/>
        </w:rPr>
      </w:pPr>
    </w:p>
    <w:p w:rsidR="002740A3" w:rsidRPr="00EB0D01" w:rsidRDefault="002740A3" w:rsidP="002740A3">
      <w:pPr>
        <w:ind w:firstLine="709"/>
        <w:jc w:val="center"/>
        <w:rPr>
          <w:b/>
          <w:color w:val="00000A"/>
          <w:sz w:val="24"/>
          <w:szCs w:val="24"/>
          <w:lang w:val="de-DE"/>
        </w:rPr>
      </w:pPr>
      <w:r w:rsidRPr="00EB0D01">
        <w:rPr>
          <w:b/>
          <w:color w:val="00000A"/>
          <w:sz w:val="24"/>
          <w:szCs w:val="24"/>
          <w:lang w:val="de-DE"/>
        </w:rPr>
        <w:t>«</w:t>
      </w:r>
      <w:r>
        <w:rPr>
          <w:b/>
          <w:color w:val="00000A"/>
          <w:sz w:val="24"/>
          <w:szCs w:val="24"/>
        </w:rPr>
        <w:t>Иностранный</w:t>
      </w:r>
      <w:r w:rsidRPr="00EB0D01">
        <w:rPr>
          <w:b/>
          <w:color w:val="00000A"/>
          <w:sz w:val="24"/>
          <w:szCs w:val="24"/>
          <w:lang w:val="de-DE"/>
        </w:rPr>
        <w:t xml:space="preserve"> </w:t>
      </w:r>
      <w:r>
        <w:rPr>
          <w:b/>
          <w:color w:val="00000A"/>
          <w:sz w:val="24"/>
          <w:szCs w:val="24"/>
        </w:rPr>
        <w:t>язык</w:t>
      </w:r>
      <w:r w:rsidRPr="00EB0D01">
        <w:rPr>
          <w:b/>
          <w:color w:val="00000A"/>
          <w:sz w:val="24"/>
          <w:szCs w:val="24"/>
          <w:lang w:val="de-DE"/>
        </w:rPr>
        <w:t xml:space="preserve"> (</w:t>
      </w:r>
      <w:r>
        <w:rPr>
          <w:b/>
          <w:color w:val="00000A"/>
          <w:sz w:val="24"/>
          <w:szCs w:val="24"/>
        </w:rPr>
        <w:t>французский</w:t>
      </w:r>
      <w:r w:rsidRPr="00EB0D01">
        <w:rPr>
          <w:b/>
          <w:color w:val="00000A"/>
          <w:sz w:val="24"/>
          <w:szCs w:val="24"/>
          <w:lang w:val="de-DE"/>
        </w:rPr>
        <w:t>)»</w:t>
      </w:r>
    </w:p>
    <w:p w:rsidR="002740A3" w:rsidRPr="00EB0D01" w:rsidRDefault="002740A3" w:rsidP="002740A3">
      <w:pPr>
        <w:ind w:firstLine="709"/>
        <w:jc w:val="center"/>
        <w:rPr>
          <w:b/>
          <w:color w:val="00000A"/>
          <w:sz w:val="24"/>
          <w:szCs w:val="24"/>
          <w:lang w:val="de-DE"/>
        </w:rPr>
      </w:pPr>
    </w:p>
    <w:p w:rsidR="002740A3" w:rsidRPr="00EB0D01" w:rsidRDefault="002740A3" w:rsidP="002740A3">
      <w:pPr>
        <w:rPr>
          <w:sz w:val="24"/>
          <w:szCs w:val="24"/>
          <w:lang w:val="fr-FR"/>
        </w:rPr>
      </w:pPr>
      <w:r w:rsidRPr="00EB0D01">
        <w:rPr>
          <w:sz w:val="24"/>
          <w:szCs w:val="24"/>
          <w:lang w:val="fr-FR"/>
        </w:rPr>
        <w:t xml:space="preserve">  1.</w:t>
      </w:r>
      <w:r w:rsidRPr="00EB0D01">
        <w:rPr>
          <w:i/>
          <w:sz w:val="24"/>
          <w:szCs w:val="24"/>
          <w:lang w:val="fr-FR"/>
        </w:rPr>
        <w:t>Test lexical</w:t>
      </w:r>
    </w:p>
    <w:p w:rsidR="002740A3" w:rsidRPr="00EB0D01" w:rsidRDefault="002740A3" w:rsidP="002740A3">
      <w:pPr>
        <w:pStyle w:val="a8"/>
        <w:rPr>
          <w:rFonts w:ascii="Liberation Serif" w:eastAsia="Arial Unicode MS" w:hAnsi="Liberation Serif" w:cs="Mangal"/>
          <w:lang w:val="fr-FR" w:bidi="hi-IN"/>
        </w:rPr>
      </w:pPr>
      <w:r w:rsidRPr="00EB0D01">
        <w:rPr>
          <w:lang w:val="fr-FR"/>
        </w:rPr>
        <w:t xml:space="preserve">  </w:t>
      </w:r>
      <w:r w:rsidRPr="00EB0D01">
        <w:rPr>
          <w:rFonts w:eastAsia="Arial Unicode MS" w:cs="Mangal"/>
          <w:lang w:val="fr-FR" w:bidi="hi-IN"/>
        </w:rPr>
        <w:t>1. Nous vous ... à la sortie du cinéma, soyez attentifs.</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attendons                            b. attendez                                       c. attendent</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2. Les chiens ne supportent pas ... chats.</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des                                      b. du                                                c. les</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3. ... lune est une planète.</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Une                                     b. Le                                       c. La</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4. Nous vous ... vos livres après demain.</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rendrons                             b. rendions                                       c. avons rendu</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5. Tu me ... toujours d’avance.</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prévient                              b. préviens                                       c. préviennent</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6.  Attendez une minute, je vais vous faire ... café.</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de                                        b. des                                      c. du</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7. Mes parents ... beaucoup.</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s’aiment                              b. s’aime                                 c. s’aimait</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8. Demain matin il ... trouver un médecin.</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vas                                      b. ira                                       c. est allé</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9. Mon fils a reçu à l’examen ... mauvaise note.</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la                               b. une                                     c. le</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en-US" w:bidi="hi-IN"/>
        </w:rPr>
        <w:t>1</w:t>
      </w:r>
      <w:r w:rsidRPr="00EB0D01">
        <w:rPr>
          <w:rFonts w:eastAsia="Arial Unicode MS" w:cs="Mangal"/>
          <w:sz w:val="24"/>
          <w:szCs w:val="24"/>
          <w:lang w:val="fr-FR" w:bidi="hi-IN"/>
        </w:rPr>
        <w:t>0. Il vous faudra attendre. ... chef est occupé.</w:t>
      </w:r>
    </w:p>
    <w:p w:rsidR="002740A3" w:rsidRPr="00EB0D01" w:rsidRDefault="002740A3" w:rsidP="002740A3">
      <w:pPr>
        <w:widowControl w:val="0"/>
        <w:autoSpaceDE/>
        <w:spacing w:line="288" w:lineRule="auto"/>
        <w:rPr>
          <w:rFonts w:ascii="Liberation Serif" w:eastAsia="Arial Unicode MS" w:hAnsi="Liberation Serif" w:cs="Mangal"/>
          <w:sz w:val="24"/>
          <w:szCs w:val="24"/>
          <w:lang w:val="fr-FR" w:bidi="hi-IN"/>
        </w:rPr>
      </w:pPr>
      <w:r w:rsidRPr="00EB0D01">
        <w:rPr>
          <w:rFonts w:eastAsia="Arial Unicode MS" w:cs="Mangal"/>
          <w:sz w:val="24"/>
          <w:szCs w:val="24"/>
          <w:lang w:val="fr-FR" w:bidi="hi-IN"/>
        </w:rPr>
        <w:t>a. Un                                      b. Du                                      c. Le</w:t>
      </w:r>
    </w:p>
    <w:p w:rsidR="002740A3" w:rsidRPr="00401476" w:rsidRDefault="002740A3" w:rsidP="002740A3">
      <w:pPr>
        <w:rPr>
          <w:sz w:val="24"/>
          <w:szCs w:val="24"/>
          <w:lang w:val="fr-FR"/>
        </w:rPr>
      </w:pPr>
    </w:p>
    <w:p w:rsidR="002740A3" w:rsidRPr="00401476" w:rsidRDefault="002740A3" w:rsidP="002740A3">
      <w:pPr>
        <w:pStyle w:val="af6"/>
        <w:spacing w:before="0" w:after="0"/>
        <w:rPr>
          <w:b/>
          <w:color w:val="000000"/>
          <w:lang w:val="fr-FR"/>
        </w:rPr>
      </w:pPr>
    </w:p>
    <w:p w:rsidR="002740A3"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УК-4.2. </w:t>
      </w:r>
    </w:p>
    <w:p w:rsidR="002740A3" w:rsidRDefault="002740A3" w:rsidP="002740A3">
      <w:pPr>
        <w:ind w:firstLine="709"/>
        <w:jc w:val="center"/>
      </w:pPr>
      <w:r w:rsidRPr="00A655AB">
        <w:rPr>
          <w:b/>
          <w:color w:val="00000A"/>
          <w:sz w:val="24"/>
          <w:szCs w:val="24"/>
        </w:rPr>
        <w:t>«</w:t>
      </w:r>
      <w:r>
        <w:rPr>
          <w:b/>
          <w:color w:val="00000A"/>
          <w:sz w:val="24"/>
          <w:szCs w:val="24"/>
        </w:rPr>
        <w:t>Иностранный</w:t>
      </w:r>
      <w:r w:rsidRPr="00A655AB">
        <w:rPr>
          <w:b/>
          <w:color w:val="00000A"/>
          <w:sz w:val="24"/>
          <w:szCs w:val="24"/>
        </w:rPr>
        <w:t xml:space="preserve"> </w:t>
      </w:r>
      <w:r>
        <w:rPr>
          <w:b/>
          <w:color w:val="00000A"/>
          <w:sz w:val="24"/>
          <w:szCs w:val="24"/>
        </w:rPr>
        <w:t>язык</w:t>
      </w:r>
      <w:r w:rsidRPr="00A655AB">
        <w:rPr>
          <w:b/>
          <w:color w:val="00000A"/>
          <w:sz w:val="24"/>
          <w:szCs w:val="24"/>
        </w:rPr>
        <w:t xml:space="preserve"> (</w:t>
      </w:r>
      <w:r>
        <w:rPr>
          <w:b/>
          <w:color w:val="00000A"/>
          <w:sz w:val="24"/>
          <w:szCs w:val="24"/>
        </w:rPr>
        <w:t>английский</w:t>
      </w:r>
      <w:r w:rsidRPr="00A655AB">
        <w:rPr>
          <w:b/>
          <w:color w:val="00000A"/>
          <w:sz w:val="24"/>
          <w:szCs w:val="24"/>
        </w:rPr>
        <w:t>)»</w:t>
      </w:r>
    </w:p>
    <w:p w:rsidR="002740A3" w:rsidRPr="00A655AB" w:rsidRDefault="002740A3" w:rsidP="002740A3">
      <w:pPr>
        <w:jc w:val="both"/>
        <w:rPr>
          <w:b/>
          <w:bCs/>
          <w:iCs/>
          <w:color w:val="000000"/>
          <w:sz w:val="24"/>
          <w:szCs w:val="24"/>
        </w:rPr>
      </w:pPr>
    </w:p>
    <w:p w:rsidR="002740A3" w:rsidRPr="00A655AB" w:rsidRDefault="002740A3" w:rsidP="002740A3">
      <w:pPr>
        <w:jc w:val="both"/>
        <w:rPr>
          <w:lang w:val="en-US"/>
        </w:rPr>
      </w:pPr>
      <w:r w:rsidRPr="00A655AB">
        <w:rPr>
          <w:bCs/>
          <w:iCs/>
          <w:color w:val="000000"/>
          <w:sz w:val="24"/>
          <w:szCs w:val="24"/>
        </w:rPr>
        <w:t xml:space="preserve">1. </w:t>
      </w:r>
      <w:r>
        <w:rPr>
          <w:bCs/>
          <w:iCs/>
          <w:color w:val="000000"/>
          <w:sz w:val="24"/>
          <w:szCs w:val="24"/>
          <w:lang w:val="en-US"/>
        </w:rPr>
        <w:t>Complete</w:t>
      </w:r>
      <w:r w:rsidRPr="00A655AB">
        <w:rPr>
          <w:bCs/>
          <w:iCs/>
          <w:color w:val="000000"/>
          <w:sz w:val="24"/>
          <w:szCs w:val="24"/>
        </w:rPr>
        <w:t xml:space="preserve"> </w:t>
      </w:r>
      <w:r>
        <w:rPr>
          <w:bCs/>
          <w:iCs/>
          <w:color w:val="000000"/>
          <w:sz w:val="24"/>
          <w:szCs w:val="24"/>
          <w:lang w:val="en-US"/>
        </w:rPr>
        <w:t>the</w:t>
      </w:r>
      <w:r w:rsidRPr="00A655AB">
        <w:rPr>
          <w:bCs/>
          <w:iCs/>
          <w:color w:val="000000"/>
          <w:sz w:val="24"/>
          <w:szCs w:val="24"/>
        </w:rPr>
        <w:t xml:space="preserve"> </w:t>
      </w:r>
      <w:r>
        <w:rPr>
          <w:bCs/>
          <w:iCs/>
          <w:color w:val="000000"/>
          <w:sz w:val="24"/>
          <w:szCs w:val="24"/>
          <w:lang w:val="en-US"/>
        </w:rPr>
        <w:t>email</w:t>
      </w:r>
      <w:r w:rsidRPr="00A655AB">
        <w:rPr>
          <w:bCs/>
          <w:iCs/>
          <w:color w:val="000000"/>
          <w:sz w:val="24"/>
          <w:szCs w:val="24"/>
        </w:rPr>
        <w:t xml:space="preserve"> </w:t>
      </w:r>
      <w:r>
        <w:rPr>
          <w:bCs/>
          <w:iCs/>
          <w:color w:val="000000"/>
          <w:sz w:val="24"/>
          <w:szCs w:val="24"/>
          <w:lang w:val="en-US"/>
        </w:rPr>
        <w:t>with</w:t>
      </w:r>
      <w:r w:rsidRPr="00A655AB">
        <w:rPr>
          <w:bCs/>
          <w:iCs/>
          <w:color w:val="000000"/>
          <w:sz w:val="24"/>
          <w:szCs w:val="24"/>
        </w:rPr>
        <w:t xml:space="preserve"> </w:t>
      </w:r>
      <w:r>
        <w:rPr>
          <w:bCs/>
          <w:iCs/>
          <w:color w:val="000000"/>
          <w:sz w:val="24"/>
          <w:szCs w:val="24"/>
          <w:lang w:val="en-US"/>
        </w:rPr>
        <w:t>words</w:t>
      </w:r>
      <w:r w:rsidRPr="00A655AB">
        <w:rPr>
          <w:bCs/>
          <w:iCs/>
          <w:color w:val="000000"/>
          <w:sz w:val="24"/>
          <w:szCs w:val="24"/>
        </w:rPr>
        <w:t xml:space="preserve"> </w:t>
      </w:r>
      <w:r>
        <w:rPr>
          <w:bCs/>
          <w:iCs/>
          <w:color w:val="000000"/>
          <w:sz w:val="24"/>
          <w:szCs w:val="24"/>
          <w:lang w:val="en-US"/>
        </w:rPr>
        <w:t>from</w:t>
      </w:r>
      <w:r w:rsidRPr="00A655AB">
        <w:rPr>
          <w:bCs/>
          <w:iCs/>
          <w:color w:val="000000"/>
          <w:sz w:val="24"/>
          <w:szCs w:val="24"/>
        </w:rPr>
        <w:t xml:space="preserve"> </w:t>
      </w:r>
      <w:r>
        <w:rPr>
          <w:bCs/>
          <w:iCs/>
          <w:color w:val="000000"/>
          <w:sz w:val="24"/>
          <w:szCs w:val="24"/>
          <w:lang w:val="en-US"/>
        </w:rPr>
        <w:t>the</w:t>
      </w:r>
      <w:r w:rsidRPr="00A655AB">
        <w:rPr>
          <w:bCs/>
          <w:iCs/>
          <w:color w:val="000000"/>
          <w:sz w:val="24"/>
          <w:szCs w:val="24"/>
        </w:rPr>
        <w:t xml:space="preserve"> </w:t>
      </w:r>
      <w:r>
        <w:rPr>
          <w:bCs/>
          <w:iCs/>
          <w:color w:val="000000"/>
          <w:sz w:val="24"/>
          <w:szCs w:val="24"/>
          <w:lang w:val="en-US"/>
        </w:rPr>
        <w:t>box</w:t>
      </w:r>
      <w:r w:rsidRPr="00A655AB">
        <w:rPr>
          <w:bCs/>
          <w:iCs/>
          <w:color w:val="000000"/>
          <w:sz w:val="24"/>
          <w:szCs w:val="24"/>
        </w:rPr>
        <w:t xml:space="preserve">. </w:t>
      </w:r>
      <w:r>
        <w:rPr>
          <w:bCs/>
          <w:iCs/>
          <w:color w:val="000000"/>
          <w:sz w:val="24"/>
          <w:szCs w:val="24"/>
          <w:lang w:val="en-US"/>
        </w:rPr>
        <w:t>There are two words you do not need to use.</w:t>
      </w:r>
    </w:p>
    <w:p w:rsidR="002740A3" w:rsidRDefault="002740A3" w:rsidP="002740A3">
      <w:pPr>
        <w:jc w:val="both"/>
        <w:rPr>
          <w:bCs/>
          <w:iCs/>
          <w:color w:val="000000"/>
          <w:sz w:val="24"/>
          <w:szCs w:val="24"/>
          <w:lang w:val="en-US"/>
        </w:rPr>
      </w:pPr>
    </w:p>
    <w:tbl>
      <w:tblPr>
        <w:tblW w:w="0" w:type="auto"/>
        <w:tblInd w:w="-10" w:type="dxa"/>
        <w:tblLayout w:type="fixed"/>
        <w:tblLook w:val="0000" w:firstRow="0" w:lastRow="0" w:firstColumn="0" w:lastColumn="0" w:noHBand="0" w:noVBand="0"/>
      </w:tblPr>
      <w:tblGrid>
        <w:gridCol w:w="9308"/>
      </w:tblGrid>
      <w:tr w:rsidR="002740A3" w:rsidTr="008F4CF4">
        <w:trPr>
          <w:trHeight w:val="841"/>
        </w:trPr>
        <w:tc>
          <w:tcPr>
            <w:tcW w:w="9308" w:type="dxa"/>
            <w:tcBorders>
              <w:top w:val="single" w:sz="4" w:space="0" w:color="000000"/>
              <w:left w:val="single" w:sz="4" w:space="0" w:color="000000"/>
              <w:bottom w:val="single" w:sz="4" w:space="0" w:color="000000"/>
              <w:right w:val="single" w:sz="4" w:space="0" w:color="000000"/>
            </w:tcBorders>
            <w:shd w:val="clear" w:color="auto" w:fill="auto"/>
          </w:tcPr>
          <w:p w:rsidR="002740A3" w:rsidRDefault="002740A3" w:rsidP="008F4CF4">
            <w:pPr>
              <w:pStyle w:val="a8"/>
              <w:numPr>
                <w:ilvl w:val="0"/>
                <w:numId w:val="7"/>
              </w:numPr>
              <w:tabs>
                <w:tab w:val="left" w:pos="229"/>
                <w:tab w:val="left" w:pos="3287"/>
                <w:tab w:val="left" w:pos="4180"/>
                <w:tab w:val="left" w:pos="5231"/>
                <w:tab w:val="left" w:pos="6160"/>
                <w:tab w:val="left" w:pos="7298"/>
              </w:tabs>
              <w:autoSpaceDE/>
              <w:spacing w:after="120" w:line="252" w:lineRule="exact"/>
            </w:pPr>
            <w:r>
              <w:lastRenderedPageBreak/>
              <w:t>apologies B) restore C) attitude D) expectations E) experience</w:t>
            </w:r>
          </w:p>
          <w:p w:rsidR="002740A3" w:rsidRDefault="002740A3" w:rsidP="008F4CF4">
            <w:pPr>
              <w:pStyle w:val="a8"/>
              <w:tabs>
                <w:tab w:val="left" w:pos="229"/>
                <w:tab w:val="left" w:pos="3287"/>
                <w:tab w:val="left" w:pos="4180"/>
                <w:tab w:val="left" w:pos="5231"/>
                <w:tab w:val="left" w:pos="6160"/>
                <w:tab w:val="left" w:pos="7298"/>
              </w:tabs>
              <w:spacing w:after="120" w:line="252" w:lineRule="exact"/>
              <w:ind w:left="447"/>
            </w:pPr>
            <w:r>
              <w:t>F) investigating G) opportunity</w:t>
            </w:r>
          </w:p>
          <w:p w:rsidR="002740A3" w:rsidRDefault="002740A3" w:rsidP="008F4CF4">
            <w:pPr>
              <w:spacing w:after="120"/>
              <w:ind w:left="283"/>
              <w:jc w:val="both"/>
              <w:rPr>
                <w:color w:val="000000"/>
                <w:sz w:val="24"/>
                <w:szCs w:val="24"/>
                <w:lang w:val="en-US"/>
              </w:rPr>
            </w:pPr>
          </w:p>
        </w:tc>
      </w:tr>
    </w:tbl>
    <w:p w:rsidR="002740A3" w:rsidRDefault="002740A3" w:rsidP="002740A3">
      <w:pPr>
        <w:jc w:val="both"/>
        <w:rPr>
          <w:smallCaps/>
          <w:sz w:val="24"/>
          <w:szCs w:val="24"/>
          <w:u w:val="single"/>
          <w:lang w:val="en-US"/>
        </w:rPr>
      </w:pPr>
    </w:p>
    <w:p w:rsidR="002740A3" w:rsidRDefault="002740A3" w:rsidP="002740A3">
      <w:pPr>
        <w:jc w:val="both"/>
      </w:pPr>
      <w:r>
        <w:rPr>
          <w:bCs/>
          <w:sz w:val="24"/>
          <w:szCs w:val="24"/>
          <w:lang w:val="en-US"/>
        </w:rPr>
        <w:t>From: Arron Dunsford</w:t>
      </w:r>
    </w:p>
    <w:p w:rsidR="002740A3" w:rsidRDefault="002740A3" w:rsidP="002740A3">
      <w:pPr>
        <w:jc w:val="both"/>
      </w:pPr>
      <w:r>
        <w:rPr>
          <w:bCs/>
          <w:sz w:val="24"/>
          <w:szCs w:val="24"/>
          <w:lang w:val="en-US"/>
        </w:rPr>
        <w:t xml:space="preserve">To: Rachel Beckett </w:t>
      </w:r>
    </w:p>
    <w:p w:rsidR="002740A3" w:rsidRDefault="002740A3" w:rsidP="002740A3">
      <w:pPr>
        <w:jc w:val="both"/>
      </w:pPr>
      <w:r>
        <w:rPr>
          <w:bCs/>
          <w:sz w:val="24"/>
          <w:szCs w:val="24"/>
          <w:lang w:val="en-US"/>
        </w:rPr>
        <w:t>Subject: Guest evaluation</w:t>
      </w:r>
    </w:p>
    <w:p w:rsidR="002740A3" w:rsidRDefault="002740A3" w:rsidP="002740A3">
      <w:pPr>
        <w:jc w:val="both"/>
        <w:rPr>
          <w:bCs/>
          <w:sz w:val="24"/>
          <w:szCs w:val="24"/>
          <w:lang w:val="en-US"/>
        </w:rPr>
      </w:pPr>
    </w:p>
    <w:p w:rsidR="002740A3" w:rsidRDefault="002740A3" w:rsidP="002740A3">
      <w:pPr>
        <w:jc w:val="both"/>
        <w:rPr>
          <w:bCs/>
          <w:sz w:val="24"/>
          <w:szCs w:val="24"/>
          <w:lang w:val="en-US"/>
        </w:rPr>
      </w:pPr>
    </w:p>
    <w:p w:rsidR="002740A3" w:rsidRDefault="002740A3" w:rsidP="002740A3">
      <w:pPr>
        <w:jc w:val="both"/>
      </w:pPr>
      <w:r>
        <w:rPr>
          <w:bCs/>
          <w:sz w:val="24"/>
          <w:szCs w:val="24"/>
          <w:lang w:val="en-US"/>
        </w:rPr>
        <w:t>Dear Mrs Rachel Beckett,</w:t>
      </w:r>
    </w:p>
    <w:p w:rsidR="002740A3" w:rsidRPr="00A655AB" w:rsidRDefault="002740A3" w:rsidP="002740A3">
      <w:pPr>
        <w:jc w:val="both"/>
        <w:rPr>
          <w:lang w:val="en-US"/>
        </w:rPr>
      </w:pPr>
      <w:r>
        <w:rPr>
          <w:bCs/>
          <w:sz w:val="24"/>
          <w:szCs w:val="24"/>
          <w:lang w:val="en-US"/>
        </w:rPr>
        <w:t>Thank you for completing the guest evaluation form during your stay at our hotel last weekend. We always welcome feedback from our guests. It is an (1)_______ to improve the quality of the guest (2) _____.</w:t>
      </w:r>
    </w:p>
    <w:p w:rsidR="002740A3" w:rsidRDefault="002740A3" w:rsidP="002740A3">
      <w:pPr>
        <w:jc w:val="both"/>
        <w:rPr>
          <w:bCs/>
          <w:sz w:val="24"/>
          <w:szCs w:val="24"/>
          <w:lang w:val="en-US"/>
        </w:rPr>
      </w:pPr>
    </w:p>
    <w:p w:rsidR="002740A3" w:rsidRPr="00A655AB" w:rsidRDefault="002740A3" w:rsidP="002740A3">
      <w:pPr>
        <w:jc w:val="both"/>
        <w:rPr>
          <w:lang w:val="en-US"/>
        </w:rPr>
      </w:pPr>
      <w:r>
        <w:rPr>
          <w:bCs/>
          <w:sz w:val="24"/>
          <w:szCs w:val="24"/>
          <w:lang w:val="en-US"/>
        </w:rPr>
        <w:t>I am very sorry to hear that your suite was not very clean. Thank you for bringing this matter to our attention. That is not the usual standard of our hotel and we are (3) _____</w:t>
      </w:r>
      <w:r>
        <w:rPr>
          <w:bCs/>
          <w:sz w:val="24"/>
          <w:szCs w:val="24"/>
          <w:lang w:val="en-US"/>
        </w:rPr>
        <w:tab/>
        <w:t>the situation.</w:t>
      </w:r>
    </w:p>
    <w:p w:rsidR="002740A3" w:rsidRDefault="002740A3" w:rsidP="002740A3">
      <w:pPr>
        <w:jc w:val="both"/>
        <w:rPr>
          <w:bCs/>
          <w:sz w:val="24"/>
          <w:szCs w:val="24"/>
          <w:lang w:val="en-US"/>
        </w:rPr>
      </w:pPr>
    </w:p>
    <w:p w:rsidR="002740A3" w:rsidRPr="00A655AB" w:rsidRDefault="002740A3" w:rsidP="002740A3">
      <w:pPr>
        <w:jc w:val="both"/>
        <w:rPr>
          <w:lang w:val="en-US"/>
        </w:rPr>
      </w:pPr>
      <w:r>
        <w:rPr>
          <w:bCs/>
          <w:sz w:val="24"/>
          <w:szCs w:val="24"/>
          <w:lang w:val="en-US"/>
        </w:rPr>
        <w:t>Please also accept my apologies for the unhelpful (4) ______</w:t>
      </w:r>
      <w:r>
        <w:rPr>
          <w:bCs/>
          <w:sz w:val="24"/>
          <w:szCs w:val="24"/>
          <w:lang w:val="en-US"/>
        </w:rPr>
        <w:tab/>
        <w:t>of the staff member who dealt with yourcomplaint at the time.</w:t>
      </w:r>
    </w:p>
    <w:p w:rsidR="002740A3" w:rsidRDefault="002740A3" w:rsidP="002740A3">
      <w:pPr>
        <w:jc w:val="both"/>
        <w:rPr>
          <w:bCs/>
          <w:sz w:val="24"/>
          <w:szCs w:val="24"/>
          <w:lang w:val="en-US"/>
        </w:rPr>
      </w:pPr>
    </w:p>
    <w:p w:rsidR="002740A3" w:rsidRPr="00A655AB" w:rsidRDefault="002740A3" w:rsidP="002740A3">
      <w:pPr>
        <w:jc w:val="both"/>
        <w:rPr>
          <w:lang w:val="en-US"/>
        </w:rPr>
      </w:pPr>
      <w:r>
        <w:rPr>
          <w:bCs/>
          <w:sz w:val="24"/>
          <w:szCs w:val="24"/>
          <w:lang w:val="en-US"/>
        </w:rPr>
        <w:t>As a gesture</w:t>
      </w:r>
      <w:r>
        <w:rPr>
          <w:bCs/>
          <w:sz w:val="24"/>
          <w:szCs w:val="24"/>
          <w:lang w:val="en-US"/>
        </w:rPr>
        <w:tab/>
        <w:t>of goodwill, I would like to offer you either full refund or acomplimentary one-night stay at our hotel. I hope you will come back soon and give us an opportunity to (5) ______ your confidence in our hotel.</w:t>
      </w:r>
    </w:p>
    <w:p w:rsidR="002740A3" w:rsidRDefault="002740A3" w:rsidP="002740A3">
      <w:pPr>
        <w:jc w:val="both"/>
        <w:rPr>
          <w:bCs/>
          <w:sz w:val="24"/>
          <w:szCs w:val="24"/>
          <w:lang w:val="en-US"/>
        </w:rPr>
      </w:pPr>
    </w:p>
    <w:p w:rsidR="002740A3" w:rsidRPr="00A655AB" w:rsidRDefault="002740A3" w:rsidP="002740A3">
      <w:pPr>
        <w:jc w:val="both"/>
        <w:rPr>
          <w:lang w:val="en-US"/>
        </w:rPr>
      </w:pPr>
      <w:r>
        <w:rPr>
          <w:bCs/>
          <w:sz w:val="24"/>
          <w:szCs w:val="24"/>
          <w:lang w:val="en-US"/>
        </w:rPr>
        <w:t>If you have any further questions or comments, please do not hesitate to contact me.</w:t>
      </w:r>
    </w:p>
    <w:p w:rsidR="002740A3" w:rsidRDefault="002740A3" w:rsidP="002740A3">
      <w:pPr>
        <w:jc w:val="both"/>
        <w:rPr>
          <w:bCs/>
          <w:sz w:val="24"/>
          <w:szCs w:val="24"/>
          <w:lang w:val="en-US"/>
        </w:rPr>
      </w:pPr>
    </w:p>
    <w:p w:rsidR="002740A3" w:rsidRDefault="002740A3" w:rsidP="002740A3">
      <w:pPr>
        <w:jc w:val="both"/>
        <w:rPr>
          <w:bCs/>
          <w:sz w:val="24"/>
          <w:szCs w:val="24"/>
          <w:lang w:val="en-US"/>
        </w:rPr>
      </w:pPr>
    </w:p>
    <w:p w:rsidR="002740A3" w:rsidRPr="00A655AB" w:rsidRDefault="002740A3" w:rsidP="002740A3">
      <w:pPr>
        <w:jc w:val="both"/>
        <w:rPr>
          <w:lang w:val="en-US"/>
        </w:rPr>
      </w:pPr>
      <w:r>
        <w:rPr>
          <w:bCs/>
          <w:sz w:val="24"/>
          <w:szCs w:val="24"/>
          <w:lang w:val="en-US"/>
        </w:rPr>
        <w:t>Best</w:t>
      </w:r>
      <w:r w:rsidRPr="00A655AB">
        <w:rPr>
          <w:bCs/>
          <w:sz w:val="24"/>
          <w:szCs w:val="24"/>
          <w:lang w:val="en-US"/>
        </w:rPr>
        <w:t xml:space="preserve"> </w:t>
      </w:r>
      <w:r>
        <w:rPr>
          <w:bCs/>
          <w:sz w:val="24"/>
          <w:szCs w:val="24"/>
          <w:lang w:val="en-US"/>
        </w:rPr>
        <w:t>regards</w:t>
      </w:r>
      <w:r w:rsidRPr="00A655AB">
        <w:rPr>
          <w:bCs/>
          <w:sz w:val="24"/>
          <w:szCs w:val="24"/>
          <w:lang w:val="en-US"/>
        </w:rPr>
        <w:t>,</w:t>
      </w:r>
    </w:p>
    <w:p w:rsidR="002740A3" w:rsidRPr="00A655AB" w:rsidRDefault="002740A3" w:rsidP="002740A3">
      <w:pPr>
        <w:jc w:val="both"/>
        <w:rPr>
          <w:bCs/>
          <w:sz w:val="24"/>
          <w:szCs w:val="24"/>
          <w:lang w:val="en-US"/>
        </w:rPr>
      </w:pPr>
    </w:p>
    <w:p w:rsidR="002740A3" w:rsidRPr="00A655AB" w:rsidRDefault="002740A3" w:rsidP="002740A3">
      <w:pPr>
        <w:jc w:val="both"/>
        <w:rPr>
          <w:lang w:val="en-US"/>
        </w:rPr>
      </w:pPr>
      <w:r>
        <w:rPr>
          <w:bCs/>
          <w:sz w:val="24"/>
          <w:szCs w:val="24"/>
          <w:lang w:val="en-US"/>
        </w:rPr>
        <w:t>Arron</w:t>
      </w:r>
      <w:r w:rsidRPr="00A655AB">
        <w:rPr>
          <w:bCs/>
          <w:sz w:val="24"/>
          <w:szCs w:val="24"/>
          <w:lang w:val="en-US"/>
        </w:rPr>
        <w:t xml:space="preserve"> </w:t>
      </w:r>
      <w:r>
        <w:rPr>
          <w:bCs/>
          <w:sz w:val="24"/>
          <w:szCs w:val="24"/>
          <w:lang w:val="en-US"/>
        </w:rPr>
        <w:t>Dunsford</w:t>
      </w:r>
    </w:p>
    <w:p w:rsidR="002740A3" w:rsidRDefault="002740A3" w:rsidP="002740A3">
      <w:pPr>
        <w:jc w:val="both"/>
        <w:rPr>
          <w:bCs/>
          <w:sz w:val="24"/>
          <w:szCs w:val="24"/>
          <w:lang w:val="en-US"/>
        </w:rPr>
      </w:pPr>
    </w:p>
    <w:p w:rsidR="002740A3" w:rsidRPr="0004109E" w:rsidRDefault="002740A3" w:rsidP="002740A3">
      <w:pPr>
        <w:pStyle w:val="Exrubric"/>
        <w:rPr>
          <w:b w:val="0"/>
        </w:rPr>
      </w:pPr>
      <w:r w:rsidRPr="0004109E">
        <w:rPr>
          <w:b w:val="0"/>
          <w:lang w:val="en-US"/>
        </w:rPr>
        <w:t>2</w:t>
      </w:r>
      <w:r w:rsidRPr="0004109E">
        <w:rPr>
          <w:b w:val="0"/>
        </w:rPr>
        <w:tab/>
        <w:t>Complete the sentences with the correct preposition.</w:t>
      </w:r>
    </w:p>
    <w:p w:rsidR="002740A3" w:rsidRDefault="002740A3" w:rsidP="002740A3">
      <w:pPr>
        <w:pStyle w:val="NumList"/>
      </w:pPr>
      <w:r w:rsidRPr="0004109E">
        <w:rPr>
          <w:lang w:val="en-US"/>
        </w:rPr>
        <w:t>6</w:t>
      </w:r>
      <w:r>
        <w:tab/>
        <w:t>I’ll lend you the money if you promise to pay it ____ by next month.</w:t>
      </w:r>
    </w:p>
    <w:p w:rsidR="002740A3" w:rsidRDefault="002740A3" w:rsidP="002740A3">
      <w:pPr>
        <w:pStyle w:val="NumList"/>
      </w:pPr>
      <w:r>
        <w:t>7</w:t>
      </w:r>
      <w:r>
        <w:tab/>
        <w:t>You really should avoid getting ____ too much debt.</w:t>
      </w:r>
    </w:p>
    <w:p w:rsidR="002740A3" w:rsidRDefault="002740A3" w:rsidP="002740A3">
      <w:pPr>
        <w:pStyle w:val="NumList"/>
      </w:pPr>
      <w:r>
        <w:t>8</w:t>
      </w:r>
      <w:r>
        <w:tab/>
        <w:t>I can’t believe how much I spend ____ coffees!</w:t>
      </w:r>
    </w:p>
    <w:p w:rsidR="002740A3" w:rsidRDefault="002740A3" w:rsidP="002740A3">
      <w:pPr>
        <w:pStyle w:val="NumList"/>
      </w:pPr>
      <w:r>
        <w:t>9</w:t>
      </w:r>
      <w:r>
        <w:tab/>
        <w:t>For my last birthday my aunt gave me £50 ____ cash.</w:t>
      </w:r>
    </w:p>
    <w:p w:rsidR="002740A3" w:rsidRDefault="002740A3" w:rsidP="002740A3">
      <w:pPr>
        <w:pStyle w:val="NumList"/>
      </w:pPr>
      <w:r>
        <w:t>10</w:t>
      </w:r>
      <w:r>
        <w:tab/>
        <w:t>They charged us £10 ____ this theatre programme!</w:t>
      </w:r>
    </w:p>
    <w:p w:rsidR="002740A3" w:rsidRPr="00CC1D8D" w:rsidRDefault="002740A3" w:rsidP="002740A3">
      <w:pPr>
        <w:pStyle w:val="SmallSpace"/>
      </w:pPr>
    </w:p>
    <w:p w:rsidR="002740A3" w:rsidRPr="0004109E" w:rsidRDefault="002740A3" w:rsidP="002740A3">
      <w:pPr>
        <w:jc w:val="both"/>
        <w:rPr>
          <w:bCs/>
          <w:sz w:val="24"/>
          <w:szCs w:val="24"/>
          <w:lang w:val="en-GB"/>
        </w:rPr>
      </w:pPr>
    </w:p>
    <w:p w:rsidR="002740A3" w:rsidRPr="00A655AB" w:rsidRDefault="002740A3" w:rsidP="002740A3">
      <w:pPr>
        <w:ind w:firstLine="709"/>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A655AB" w:rsidRDefault="002740A3" w:rsidP="002740A3">
      <w:pPr>
        <w:ind w:firstLine="709"/>
        <w:jc w:val="center"/>
        <w:rPr>
          <w:b/>
          <w:color w:val="00000A"/>
          <w:sz w:val="24"/>
          <w:szCs w:val="24"/>
          <w:lang w:val="en-US"/>
        </w:rPr>
      </w:pPr>
    </w:p>
    <w:p w:rsidR="002740A3" w:rsidRPr="00A655AB" w:rsidRDefault="002740A3" w:rsidP="002740A3">
      <w:pPr>
        <w:jc w:val="both"/>
        <w:rPr>
          <w:lang w:val="en-US"/>
        </w:rPr>
      </w:pPr>
      <w:r w:rsidRPr="00A655AB">
        <w:rPr>
          <w:color w:val="00000A"/>
          <w:sz w:val="24"/>
          <w:szCs w:val="24"/>
          <w:lang w:val="en-US"/>
        </w:rPr>
        <w:t>1. Lesen Sie den Text, setzen Sie statt der Lücken das Passende ein</w:t>
      </w:r>
    </w:p>
    <w:p w:rsidR="002740A3" w:rsidRDefault="002740A3" w:rsidP="002740A3">
      <w:pPr>
        <w:pStyle w:val="a8"/>
        <w:ind w:firstLine="709"/>
        <w:jc w:val="center"/>
      </w:pPr>
    </w:p>
    <w:p w:rsidR="002740A3" w:rsidRDefault="002740A3" w:rsidP="002740A3">
      <w:pPr>
        <w:pStyle w:val="a8"/>
        <w:spacing w:after="283"/>
      </w:pPr>
      <w:r>
        <w:t>Peter schreibt: «Meine Heimatstadt ist Bern,1)……… der Schweiz. Die Menschen2) ……….. in der Schweiz vier Sprachen: Deutsch, Franzosisch, Italienisch und Ratoromanisch. Die Natur ist hier wunderschön: Berge und 3) ……., Wälder und 4)……… und viele kleine und große Seen. Meine Heimat ist traditionell ein neutraler Staat. Hier 5)…….. viele internationale Konferenzen 6)……., oft in Genf. Genf liegt am Genfer See und sieht sehr 7)…… aus.</w:t>
      </w:r>
    </w:p>
    <w:p w:rsidR="002740A3" w:rsidRDefault="002740A3" w:rsidP="002740A3">
      <w:pPr>
        <w:pStyle w:val="a8"/>
        <w:spacing w:after="283"/>
        <w:jc w:val="left"/>
        <w:rPr>
          <w:color w:val="00000A"/>
        </w:rPr>
      </w:pPr>
      <w:r>
        <w:rPr>
          <w:color w:val="00000A"/>
        </w:rPr>
        <w:t>A)Täler, B)sprechen, C)Wiesen, D)die Hauptstadt, E)malerisch, F)stattfinden.</w:t>
      </w:r>
    </w:p>
    <w:p w:rsidR="002740A3" w:rsidRPr="0004109E" w:rsidRDefault="002740A3" w:rsidP="002740A3">
      <w:pPr>
        <w:suppressAutoHyphens w:val="0"/>
        <w:autoSpaceDN w:val="0"/>
        <w:adjustRightInd w:val="0"/>
        <w:jc w:val="both"/>
        <w:rPr>
          <w:b/>
          <w:sz w:val="24"/>
          <w:szCs w:val="24"/>
          <w:lang w:eastAsia="ru-RU"/>
        </w:rPr>
      </w:pPr>
      <w:r w:rsidRPr="0004109E">
        <w:rPr>
          <w:b/>
          <w:sz w:val="24"/>
          <w:szCs w:val="24"/>
          <w:lang w:eastAsia="ru-RU"/>
        </w:rPr>
        <w:lastRenderedPageBreak/>
        <w:t>2. Из предложенных вариантов ответа выберите правильный.</w:t>
      </w:r>
    </w:p>
    <w:p w:rsidR="002740A3" w:rsidRPr="0004109E" w:rsidRDefault="002740A3" w:rsidP="002740A3">
      <w:pPr>
        <w:tabs>
          <w:tab w:val="left" w:pos="1440"/>
        </w:tabs>
        <w:suppressAutoHyphens w:val="0"/>
        <w:autoSpaceDE/>
        <w:rPr>
          <w:rFonts w:eastAsia="Calibri"/>
          <w:sz w:val="24"/>
          <w:szCs w:val="24"/>
          <w:lang w:eastAsia="en-US"/>
        </w:rPr>
      </w:pPr>
    </w:p>
    <w:p w:rsidR="002740A3" w:rsidRPr="0004109E" w:rsidRDefault="00C9746F" w:rsidP="002740A3">
      <w:pPr>
        <w:tabs>
          <w:tab w:val="left" w:pos="1440"/>
        </w:tabs>
        <w:suppressAutoHyphens w:val="0"/>
        <w:autoSpaceDE/>
        <w:rPr>
          <w:rFonts w:eastAsia="Calibri"/>
          <w:sz w:val="24"/>
          <w:szCs w:val="24"/>
          <w:lang w:val="de-DE" w:eastAsia="en-US"/>
        </w:rPr>
      </w:pPr>
      <w:r>
        <w:rPr>
          <w:rFonts w:eastAsia="Calibri"/>
          <w:sz w:val="24"/>
          <w:szCs w:val="24"/>
          <w:lang w:val="de-DE" w:eastAsia="en-US"/>
        </w:rPr>
        <w:t>8</w:t>
      </w:r>
      <w:r w:rsidR="002740A3" w:rsidRPr="0004109E">
        <w:rPr>
          <w:rFonts w:eastAsia="Calibri"/>
          <w:sz w:val="24"/>
          <w:szCs w:val="24"/>
          <w:lang w:val="de-DE" w:eastAsia="en-US"/>
        </w:rPr>
        <w:t>.  Ich______tanzen.</w:t>
      </w:r>
    </w:p>
    <w:p w:rsidR="002740A3" w:rsidRPr="0004109E" w:rsidRDefault="002740A3" w:rsidP="002740A3">
      <w:pPr>
        <w:tabs>
          <w:tab w:val="left" w:pos="1440"/>
        </w:tabs>
        <w:suppressAutoHyphens w:val="0"/>
        <w:autoSpaceDE/>
        <w:rPr>
          <w:rFonts w:eastAsia="Calibri"/>
          <w:sz w:val="24"/>
          <w:szCs w:val="24"/>
          <w:lang w:val="de-DE" w:eastAsia="en-US"/>
        </w:rPr>
      </w:pPr>
      <w:r w:rsidRPr="0004109E">
        <w:rPr>
          <w:rFonts w:eastAsia="Calibri"/>
          <w:sz w:val="24"/>
          <w:szCs w:val="24"/>
          <w:lang w:val="de-DE" w:eastAsia="en-US"/>
        </w:rPr>
        <w:t>a) können b) könnt c) kann  d) konnten</w:t>
      </w:r>
    </w:p>
    <w:p w:rsidR="002740A3" w:rsidRPr="0004109E" w:rsidRDefault="00C9746F" w:rsidP="002740A3">
      <w:pPr>
        <w:tabs>
          <w:tab w:val="left" w:pos="1440"/>
        </w:tabs>
        <w:suppressAutoHyphens w:val="0"/>
        <w:autoSpaceDE/>
        <w:rPr>
          <w:rFonts w:eastAsia="Calibri"/>
          <w:sz w:val="24"/>
          <w:szCs w:val="24"/>
          <w:lang w:val="de-DE" w:eastAsia="en-US"/>
        </w:rPr>
      </w:pPr>
      <w:r>
        <w:rPr>
          <w:rFonts w:eastAsia="Calibri"/>
          <w:sz w:val="24"/>
          <w:szCs w:val="24"/>
          <w:lang w:val="de-DE" w:eastAsia="en-US"/>
        </w:rPr>
        <w:t>9</w:t>
      </w:r>
      <w:r w:rsidR="002740A3" w:rsidRPr="0004109E">
        <w:rPr>
          <w:rFonts w:eastAsia="Calibri"/>
          <w:sz w:val="24"/>
          <w:szCs w:val="24"/>
          <w:lang w:val="de-DE" w:eastAsia="en-US"/>
        </w:rPr>
        <w:t>.  Ich______gut deutsch sprechen.</w:t>
      </w:r>
    </w:p>
    <w:p w:rsidR="002740A3" w:rsidRPr="0004109E" w:rsidRDefault="002740A3" w:rsidP="002740A3">
      <w:pPr>
        <w:tabs>
          <w:tab w:val="left" w:pos="1440"/>
        </w:tabs>
        <w:suppressAutoHyphens w:val="0"/>
        <w:autoSpaceDE/>
        <w:rPr>
          <w:rFonts w:eastAsia="Calibri"/>
          <w:sz w:val="24"/>
          <w:szCs w:val="24"/>
          <w:lang w:val="de-DE" w:eastAsia="en-US"/>
        </w:rPr>
      </w:pPr>
      <w:r w:rsidRPr="0004109E">
        <w:rPr>
          <w:rFonts w:eastAsia="Calibri"/>
          <w:sz w:val="24"/>
          <w:szCs w:val="24"/>
          <w:lang w:val="de-DE" w:eastAsia="en-US"/>
        </w:rPr>
        <w:t>a) wollen b) wollt c) will  d) willst</w:t>
      </w:r>
    </w:p>
    <w:p w:rsidR="002740A3" w:rsidRPr="0004109E" w:rsidRDefault="00C9746F" w:rsidP="002740A3">
      <w:pPr>
        <w:tabs>
          <w:tab w:val="left" w:pos="1440"/>
        </w:tabs>
        <w:suppressAutoHyphens w:val="0"/>
        <w:autoSpaceDE/>
        <w:rPr>
          <w:rFonts w:eastAsia="Calibri"/>
          <w:sz w:val="24"/>
          <w:szCs w:val="24"/>
          <w:lang w:val="de-DE" w:eastAsia="en-US"/>
        </w:rPr>
      </w:pPr>
      <w:r>
        <w:rPr>
          <w:rFonts w:eastAsia="Calibri"/>
          <w:sz w:val="24"/>
          <w:szCs w:val="24"/>
          <w:lang w:val="de-DE" w:eastAsia="en-US"/>
        </w:rPr>
        <w:t>10</w:t>
      </w:r>
      <w:r w:rsidR="002740A3" w:rsidRPr="0004109E">
        <w:rPr>
          <w:rFonts w:eastAsia="Calibri"/>
          <w:sz w:val="24"/>
          <w:szCs w:val="24"/>
          <w:lang w:val="de-DE" w:eastAsia="en-US"/>
        </w:rPr>
        <w:t>.  Machte______das Lernen Spaß?</w:t>
      </w:r>
    </w:p>
    <w:p w:rsidR="002740A3" w:rsidRPr="0004109E" w:rsidRDefault="002740A3" w:rsidP="002740A3">
      <w:pPr>
        <w:tabs>
          <w:tab w:val="left" w:pos="1440"/>
        </w:tabs>
        <w:suppressAutoHyphens w:val="0"/>
        <w:autoSpaceDE/>
        <w:rPr>
          <w:rFonts w:eastAsia="Calibri"/>
          <w:sz w:val="24"/>
          <w:szCs w:val="24"/>
          <w:lang w:val="de-DE" w:eastAsia="en-US"/>
        </w:rPr>
      </w:pPr>
      <w:r w:rsidRPr="0004109E">
        <w:rPr>
          <w:rFonts w:eastAsia="Calibri"/>
          <w:sz w:val="24"/>
          <w:szCs w:val="24"/>
          <w:lang w:val="de-DE" w:eastAsia="en-US"/>
        </w:rPr>
        <w:t xml:space="preserve">a) wir b) ihn c) ihm d) er </w:t>
      </w:r>
    </w:p>
    <w:p w:rsidR="002740A3" w:rsidRDefault="002740A3" w:rsidP="002740A3">
      <w:pPr>
        <w:pStyle w:val="a8"/>
        <w:spacing w:after="283"/>
        <w:rPr>
          <w:b/>
          <w:color w:val="00000A"/>
        </w:rPr>
      </w:pPr>
    </w:p>
    <w:p w:rsidR="002740A3" w:rsidRPr="003B57EF" w:rsidRDefault="002740A3" w:rsidP="002740A3">
      <w:pPr>
        <w:ind w:firstLine="709"/>
        <w:jc w:val="center"/>
        <w:rPr>
          <w:b/>
          <w:color w:val="00000A"/>
          <w:sz w:val="24"/>
          <w:szCs w:val="24"/>
        </w:rPr>
      </w:pPr>
      <w:r>
        <w:rPr>
          <w:b/>
          <w:color w:val="00000A"/>
          <w:sz w:val="24"/>
          <w:szCs w:val="24"/>
        </w:rPr>
        <w:t>«Иностранный язык (французский)»</w:t>
      </w:r>
    </w:p>
    <w:p w:rsidR="002740A3" w:rsidRPr="003B57EF" w:rsidRDefault="002740A3" w:rsidP="002740A3">
      <w:pPr>
        <w:jc w:val="both"/>
        <w:rPr>
          <w:b/>
          <w:bCs/>
          <w:color w:val="00000A"/>
          <w:sz w:val="24"/>
          <w:szCs w:val="24"/>
        </w:rPr>
      </w:pPr>
    </w:p>
    <w:p w:rsidR="002740A3" w:rsidRPr="0004109E" w:rsidRDefault="002740A3" w:rsidP="002740A3">
      <w:pPr>
        <w:widowControl w:val="0"/>
        <w:autoSpaceDE/>
        <w:ind w:firstLine="425"/>
        <w:jc w:val="both"/>
        <w:rPr>
          <w:rFonts w:eastAsia="Arial Unicode MS"/>
          <w:sz w:val="24"/>
          <w:szCs w:val="24"/>
          <w:lang w:val="fr-FR" w:bidi="hi-IN"/>
        </w:rPr>
      </w:pPr>
      <w:r w:rsidRPr="0004109E">
        <w:rPr>
          <w:rFonts w:eastAsia="Arial Unicode MS"/>
          <w:sz w:val="24"/>
          <w:szCs w:val="24"/>
          <w:lang w:bidi="hi-IN"/>
        </w:rPr>
        <w:t>1</w:t>
      </w:r>
      <w:r w:rsidRPr="0004109E">
        <w:rPr>
          <w:rFonts w:eastAsia="Arial Unicode MS"/>
          <w:sz w:val="24"/>
          <w:szCs w:val="24"/>
          <w:lang w:val="fr-FR" w:bidi="hi-IN"/>
        </w:rPr>
        <w:t>.  Compréhension du texte</w:t>
      </w:r>
    </w:p>
    <w:p w:rsidR="002740A3" w:rsidRPr="0004109E" w:rsidRDefault="002740A3" w:rsidP="002740A3">
      <w:pPr>
        <w:widowControl w:val="0"/>
        <w:autoSpaceDE/>
        <w:spacing w:line="288" w:lineRule="auto"/>
        <w:rPr>
          <w:rFonts w:eastAsia="Arial Unicode MS"/>
          <w:b/>
          <w:sz w:val="24"/>
          <w:szCs w:val="24"/>
          <w:lang w:val="fr-FR" w:bidi="hi-IN"/>
        </w:rPr>
      </w:pP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b/>
          <w:sz w:val="24"/>
          <w:szCs w:val="24"/>
          <w:lang w:val="fr-FR" w:bidi="hi-IN"/>
        </w:rPr>
        <w:t>L'enseignement supérieur.</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 L'enseignement supérieur est accessible en principe seulement après le baccalauréat.</w:t>
      </w:r>
    </w:p>
    <w:p w:rsidR="002740A3" w:rsidRPr="0004109E" w:rsidRDefault="002740A3" w:rsidP="002740A3">
      <w:pPr>
        <w:widowControl w:val="0"/>
        <w:autoSpaceDE/>
        <w:spacing w:line="288" w:lineRule="auto"/>
        <w:jc w:val="both"/>
        <w:rPr>
          <w:rFonts w:eastAsia="Arial Unicode MS"/>
          <w:sz w:val="24"/>
          <w:szCs w:val="24"/>
          <w:lang w:val="fr-FR" w:bidi="hi-IN"/>
        </w:rPr>
      </w:pPr>
      <w:r w:rsidRPr="0004109E">
        <w:rPr>
          <w:rFonts w:eastAsia="Arial Unicode MS"/>
          <w:sz w:val="24"/>
          <w:szCs w:val="24"/>
          <w:lang w:val="fr-FR" w:bidi="hi-IN"/>
        </w:rPr>
        <w:t>Après le baccalauréat on peut se diriger soit vers une université, soit vers une grande école.</w:t>
      </w:r>
    </w:p>
    <w:p w:rsidR="002740A3" w:rsidRPr="0004109E" w:rsidRDefault="002740A3" w:rsidP="002740A3">
      <w:pPr>
        <w:widowControl w:val="0"/>
        <w:autoSpaceDE/>
        <w:spacing w:line="288" w:lineRule="auto"/>
        <w:jc w:val="both"/>
        <w:rPr>
          <w:rFonts w:eastAsia="Arial Unicode MS"/>
          <w:sz w:val="24"/>
          <w:szCs w:val="24"/>
          <w:lang w:val="fr-FR" w:bidi="hi-IN"/>
        </w:rPr>
      </w:pPr>
      <w:r w:rsidRPr="0004109E">
        <w:rPr>
          <w:rFonts w:eastAsia="Arial Unicode MS"/>
          <w:sz w:val="24"/>
          <w:szCs w:val="24"/>
          <w:lang w:val="fr-FR" w:bidi="hi-IN"/>
        </w:rPr>
        <w:t>Les universités sont les seuls établissements qui accueillent tous les candidats sans faire de sélection. Il faut s'y inscrire et verser la somme nécessaire. Plus de la moitié des bacheliers vont à l'université, mais 40% environ abandonnent leurs études au cours de la première année.</w:t>
      </w:r>
    </w:p>
    <w:p w:rsidR="002740A3" w:rsidRPr="0004109E" w:rsidRDefault="002740A3" w:rsidP="002740A3">
      <w:pPr>
        <w:widowControl w:val="0"/>
        <w:autoSpaceDE/>
        <w:spacing w:line="288" w:lineRule="auto"/>
        <w:jc w:val="both"/>
        <w:rPr>
          <w:rFonts w:eastAsia="Arial Unicode MS"/>
          <w:sz w:val="24"/>
          <w:szCs w:val="24"/>
          <w:lang w:val="fr-FR" w:bidi="hi-IN"/>
        </w:rPr>
      </w:pPr>
      <w:r w:rsidRPr="0004109E">
        <w:rPr>
          <w:rFonts w:eastAsia="Arial Unicode MS"/>
          <w:sz w:val="24"/>
          <w:szCs w:val="24"/>
          <w:lang w:val="fr-FR" w:bidi="hi-IN"/>
        </w:rPr>
        <w:t>Les études universitaires sont organisées en trois cycles. Le premier cycle s'étale sur 2 ans et dispense une formation générale. A la fin du premier cycle les étudiants obtiennent un diplôme qui s'appelle le DEUG (diplôme d'études universitaires générales). Munis de ce diplôme, les étudiants peuvent entrer en deuxième cycle qui s'étale également sur deux ans et qui dispense aux étudiants une spécialisation. Enfin le troisième cycle mène au doctorat qui prévoit un travail de recherche et la préparation d'une thèse.</w:t>
      </w:r>
    </w:p>
    <w:p w:rsidR="002740A3" w:rsidRPr="0004109E" w:rsidRDefault="002740A3" w:rsidP="002740A3">
      <w:pPr>
        <w:widowControl w:val="0"/>
        <w:autoSpaceDE/>
        <w:spacing w:line="288" w:lineRule="auto"/>
        <w:jc w:val="both"/>
        <w:rPr>
          <w:rFonts w:eastAsia="Arial Unicode MS"/>
          <w:sz w:val="24"/>
          <w:szCs w:val="24"/>
          <w:lang w:val="fr-FR" w:bidi="hi-IN"/>
        </w:rPr>
      </w:pPr>
      <w:r w:rsidRPr="0004109E">
        <w:rPr>
          <w:rFonts w:eastAsia="Arial Unicode MS"/>
          <w:sz w:val="24"/>
          <w:szCs w:val="24"/>
          <w:lang w:val="fr-FR" w:bidi="hi-IN"/>
        </w:rPr>
        <w:t>Le système des Grandes Écoles est totalement distinct du système universitaire.</w:t>
      </w:r>
    </w:p>
    <w:p w:rsidR="002740A3" w:rsidRPr="0004109E" w:rsidRDefault="002740A3" w:rsidP="002740A3">
      <w:pPr>
        <w:widowControl w:val="0"/>
        <w:autoSpaceDE/>
        <w:spacing w:line="288" w:lineRule="auto"/>
        <w:jc w:val="both"/>
        <w:rPr>
          <w:rFonts w:eastAsia="Arial Unicode MS"/>
          <w:sz w:val="24"/>
          <w:szCs w:val="24"/>
          <w:lang w:val="fr-FR" w:bidi="hi-IN"/>
        </w:rPr>
      </w:pPr>
      <w:r w:rsidRPr="0004109E">
        <w:rPr>
          <w:rFonts w:eastAsia="Arial Unicode MS"/>
          <w:sz w:val="24"/>
          <w:szCs w:val="24"/>
          <w:lang w:val="fr-FR" w:bidi="hi-IN"/>
        </w:rPr>
        <w:t>L'entrée de ces écoles est souvent difficile, elle se fait sur concours qui nécessite une préparation en deux années après le bac. Cette préparation se fait dans des classes préparatoires aux grandes écoles situées dans les lycées. Lorsqu'on a réussi le concours d'entrée d'une grande école on est à peu près sûr d'arriver jusqu'au diplôme et de trouver ensuite un emploi de haut niveau.</w:t>
      </w:r>
    </w:p>
    <w:p w:rsidR="002740A3" w:rsidRPr="0004109E" w:rsidRDefault="002740A3" w:rsidP="002740A3">
      <w:pPr>
        <w:widowControl w:val="0"/>
        <w:autoSpaceDE/>
        <w:spacing w:line="288" w:lineRule="auto"/>
        <w:jc w:val="both"/>
        <w:rPr>
          <w:rFonts w:eastAsia="Arial Unicode MS"/>
          <w:sz w:val="24"/>
          <w:szCs w:val="24"/>
          <w:lang w:val="fr-FR" w:bidi="hi-IN"/>
        </w:rPr>
      </w:pPr>
      <w:r w:rsidRPr="0004109E">
        <w:rPr>
          <w:rFonts w:eastAsia="Arial Unicode MS"/>
          <w:sz w:val="24"/>
          <w:szCs w:val="24"/>
          <w:lang w:val="fr-FR" w:bidi="hi-IN"/>
        </w:rPr>
        <w:t>Il existe une grande variété de ces écoles. Elles jouent un rôle très important en France, notamment dans la formation des ingénieurs et des cadres de l'administration, de l'industrie et du commerce.</w:t>
      </w:r>
    </w:p>
    <w:p w:rsidR="002740A3" w:rsidRPr="0004109E" w:rsidRDefault="002740A3" w:rsidP="002740A3">
      <w:pPr>
        <w:widowControl w:val="0"/>
        <w:autoSpaceDE/>
        <w:spacing w:line="288" w:lineRule="auto"/>
        <w:rPr>
          <w:rFonts w:eastAsia="Arial Unicode MS"/>
          <w:sz w:val="24"/>
          <w:szCs w:val="24"/>
          <w:lang w:val="fr-FR" w:bidi="hi-IN"/>
        </w:rPr>
      </w:pP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1. Les universités sont les seuls établissements qui accueillent tous les candidats ... .</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a. sans faire de sélection</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b. seulement après le baccalauréat</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c. au cours de la première année</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2. À la fin du ... cycle les étudiants obtiennent un diplôme qui s'appelle le DEUG.</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a. premier                               b. deuxième                                      c. cinquième</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3. Le troisième cycle mène au doctorat qui prévoit ... .</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 xml:space="preserve">a. un travail de contrôle                   </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b. un travail de recherche</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c. un travail à la chaîne</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4. L'entrée des Grandes Écoles  est souvent difficile, elle se fait ... .</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a. sans faire de sélection</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lastRenderedPageBreak/>
        <w:t>b. après la préparation d'une thèse</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c. sur concours</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5. Lorsqu'on a réussi le concours d'entrée d'une Grande École on est ... .</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a. sûr de trouver ensuite un emploi de haut niveau</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b. à peu près sûr de trouver ensuite un emploi de haut niveau</w:t>
      </w:r>
    </w:p>
    <w:p w:rsidR="002740A3" w:rsidRPr="0004109E" w:rsidRDefault="002740A3" w:rsidP="002740A3">
      <w:pPr>
        <w:widowControl w:val="0"/>
        <w:autoSpaceDE/>
        <w:spacing w:line="288" w:lineRule="auto"/>
        <w:rPr>
          <w:rFonts w:eastAsia="Arial Unicode MS"/>
          <w:sz w:val="24"/>
          <w:szCs w:val="24"/>
          <w:lang w:val="fr-FR" w:bidi="hi-IN"/>
        </w:rPr>
      </w:pPr>
      <w:r w:rsidRPr="0004109E">
        <w:rPr>
          <w:rFonts w:eastAsia="Arial Unicode MS"/>
          <w:sz w:val="24"/>
          <w:szCs w:val="24"/>
          <w:lang w:val="fr-FR" w:bidi="hi-IN"/>
        </w:rPr>
        <w:t>c. à peu près sûr de recevoir une formation générale</w:t>
      </w:r>
    </w:p>
    <w:p w:rsidR="002740A3" w:rsidRPr="003B57EF" w:rsidRDefault="002740A3" w:rsidP="002740A3">
      <w:pPr>
        <w:suppressAutoHyphens w:val="0"/>
        <w:autoSpaceDE/>
        <w:jc w:val="both"/>
        <w:rPr>
          <w:rFonts w:eastAsia="Arial Unicode MS"/>
          <w:sz w:val="24"/>
          <w:szCs w:val="24"/>
          <w:lang w:val="en-US" w:bidi="hi-IN"/>
        </w:rPr>
      </w:pPr>
    </w:p>
    <w:p w:rsidR="002740A3" w:rsidRPr="0004109E" w:rsidRDefault="002740A3" w:rsidP="002740A3">
      <w:pPr>
        <w:suppressAutoHyphens w:val="0"/>
        <w:autoSpaceDE/>
        <w:jc w:val="both"/>
        <w:rPr>
          <w:rFonts w:eastAsia="Arial Unicode MS"/>
          <w:sz w:val="24"/>
          <w:szCs w:val="24"/>
          <w:lang w:val="fr-FR" w:bidi="hi-IN"/>
        </w:rPr>
      </w:pPr>
      <w:r w:rsidRPr="003B57EF">
        <w:rPr>
          <w:rFonts w:eastAsia="Arial Unicode MS"/>
          <w:sz w:val="24"/>
          <w:szCs w:val="24"/>
          <w:lang w:val="en-US" w:bidi="hi-IN"/>
        </w:rPr>
        <w:t>2</w:t>
      </w:r>
      <w:r w:rsidRPr="0004109E">
        <w:rPr>
          <w:rFonts w:eastAsia="Arial Unicode MS"/>
          <w:sz w:val="24"/>
          <w:szCs w:val="24"/>
          <w:lang w:val="fr-FR" w:bidi="hi-IN"/>
        </w:rPr>
        <w:t>.</w:t>
      </w:r>
      <w:r w:rsidRPr="0004109E">
        <w:rPr>
          <w:rFonts w:eastAsia="Arial Unicode MS"/>
          <w:sz w:val="24"/>
          <w:szCs w:val="24"/>
          <w:lang w:val="en-US" w:bidi="hi-IN"/>
        </w:rPr>
        <w:t xml:space="preserve"> </w:t>
      </w:r>
      <w:r w:rsidRPr="0004109E">
        <w:rPr>
          <w:rFonts w:eastAsia="Arial Unicode MS"/>
          <w:sz w:val="24"/>
          <w:szCs w:val="24"/>
          <w:lang w:val="fr-FR" w:bidi="hi-IN"/>
        </w:rPr>
        <w:t xml:space="preserve"> Test grammatical</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6. Vous ... apprendre par cœur cette belle poésie.</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 xml:space="preserve">a. devez  </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b. doivent</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 xml:space="preserve"> c.  doit</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7. Je vous ... ma réponse dans une semaine.</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 xml:space="preserve">a. donnais  </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b. donnerai</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 xml:space="preserve"> c. ai donné</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8. J’ ... la permission d’assister à cette conférence.</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 xml:space="preserve">a. obtient  </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 xml:space="preserve">b. obtenons  </w:t>
      </w:r>
      <w:r w:rsidRPr="0004109E">
        <w:rPr>
          <w:rFonts w:eastAsia="Arial Unicode MS"/>
          <w:sz w:val="24"/>
          <w:szCs w:val="24"/>
          <w:lang w:val="fr-FR" w:bidi="hi-IN"/>
        </w:rPr>
        <w:tab/>
      </w:r>
      <w:r w:rsidRPr="0004109E">
        <w:rPr>
          <w:rFonts w:eastAsia="Arial Unicode MS"/>
          <w:sz w:val="24"/>
          <w:szCs w:val="24"/>
          <w:lang w:val="fr-FR" w:bidi="hi-IN"/>
        </w:rPr>
        <w:tab/>
        <w:t xml:space="preserve"> c. obtiens</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9. Paris est ... grande ville.</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 xml:space="preserve">a. de la  </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 xml:space="preserve">b. une  </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 xml:space="preserve"> c. la</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en-US" w:bidi="hi-IN"/>
        </w:rPr>
        <w:t>1</w:t>
      </w:r>
      <w:r w:rsidRPr="0004109E">
        <w:rPr>
          <w:rFonts w:eastAsia="Arial Unicode MS"/>
          <w:sz w:val="24"/>
          <w:szCs w:val="24"/>
          <w:lang w:val="fr-FR" w:bidi="hi-IN"/>
        </w:rPr>
        <w:t>0. Passez-moi un peu ... pain, je vous en prie.</w:t>
      </w:r>
    </w:p>
    <w:p w:rsidR="002740A3" w:rsidRPr="0004109E" w:rsidRDefault="002740A3" w:rsidP="002740A3">
      <w:pPr>
        <w:widowControl w:val="0"/>
        <w:autoSpaceDE/>
        <w:jc w:val="both"/>
        <w:rPr>
          <w:rFonts w:eastAsia="Arial Unicode MS"/>
          <w:sz w:val="24"/>
          <w:szCs w:val="24"/>
          <w:lang w:val="fr-FR" w:bidi="hi-IN"/>
        </w:rPr>
      </w:pPr>
      <w:r w:rsidRPr="0004109E">
        <w:rPr>
          <w:rFonts w:eastAsia="Arial Unicode MS"/>
          <w:sz w:val="24"/>
          <w:szCs w:val="24"/>
          <w:lang w:val="fr-FR" w:bidi="hi-IN"/>
        </w:rPr>
        <w:t xml:space="preserve">a. de  </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 xml:space="preserve">b. de la  </w:t>
      </w:r>
      <w:r w:rsidRPr="0004109E">
        <w:rPr>
          <w:rFonts w:eastAsia="Arial Unicode MS"/>
          <w:sz w:val="24"/>
          <w:szCs w:val="24"/>
          <w:lang w:val="fr-FR" w:bidi="hi-IN"/>
        </w:rPr>
        <w:tab/>
      </w:r>
      <w:r w:rsidRPr="0004109E">
        <w:rPr>
          <w:rFonts w:eastAsia="Arial Unicode MS"/>
          <w:sz w:val="24"/>
          <w:szCs w:val="24"/>
          <w:lang w:val="fr-FR" w:bidi="hi-IN"/>
        </w:rPr>
        <w:tab/>
      </w:r>
      <w:r w:rsidRPr="0004109E">
        <w:rPr>
          <w:rFonts w:eastAsia="Arial Unicode MS"/>
          <w:sz w:val="24"/>
          <w:szCs w:val="24"/>
          <w:lang w:val="fr-FR" w:bidi="hi-IN"/>
        </w:rPr>
        <w:tab/>
        <w:t xml:space="preserve"> c. du</w:t>
      </w:r>
    </w:p>
    <w:p w:rsidR="002740A3" w:rsidRPr="0004109E" w:rsidRDefault="002740A3" w:rsidP="002740A3">
      <w:pPr>
        <w:widowControl w:val="0"/>
        <w:autoSpaceDE/>
        <w:spacing w:line="288" w:lineRule="auto"/>
        <w:rPr>
          <w:rFonts w:ascii="Liberation Serif" w:eastAsia="Arial Unicode MS" w:hAnsi="Liberation Serif" w:cs="Mangal"/>
          <w:sz w:val="24"/>
          <w:szCs w:val="24"/>
          <w:lang w:val="fr-FR" w:bidi="hi-IN"/>
        </w:rPr>
      </w:pPr>
    </w:p>
    <w:p w:rsidR="002740A3" w:rsidRPr="0004109E" w:rsidRDefault="002740A3" w:rsidP="002740A3">
      <w:pPr>
        <w:jc w:val="both"/>
        <w:rPr>
          <w:b/>
          <w:bCs/>
          <w:color w:val="00000A"/>
          <w:sz w:val="24"/>
          <w:szCs w:val="24"/>
          <w:lang w:val="fr-FR"/>
        </w:rPr>
      </w:pPr>
    </w:p>
    <w:p w:rsidR="002740A3" w:rsidRDefault="002740A3" w:rsidP="002740A3">
      <w:pPr>
        <w:ind w:firstLine="709"/>
        <w:jc w:val="both"/>
      </w:pPr>
      <w:r>
        <w:rPr>
          <w:rFonts w:eastAsia="Calibri"/>
          <w:b/>
          <w:sz w:val="24"/>
          <w:szCs w:val="24"/>
          <w:lang w:eastAsia="en-US"/>
        </w:rPr>
        <w:t>Перечень</w:t>
      </w:r>
      <w:r w:rsidRPr="0004109E">
        <w:rPr>
          <w:rFonts w:eastAsia="Calibri"/>
          <w:b/>
          <w:sz w:val="24"/>
          <w:szCs w:val="24"/>
          <w:lang w:eastAsia="en-US"/>
        </w:rPr>
        <w:t xml:space="preserve"> </w:t>
      </w:r>
      <w:r>
        <w:rPr>
          <w:rFonts w:eastAsia="Calibri"/>
          <w:b/>
          <w:sz w:val="24"/>
          <w:szCs w:val="24"/>
          <w:lang w:eastAsia="en-US"/>
        </w:rPr>
        <w:t>контрольных</w:t>
      </w:r>
      <w:r w:rsidRPr="0004109E">
        <w:rPr>
          <w:rFonts w:eastAsia="Calibri"/>
          <w:b/>
          <w:sz w:val="24"/>
          <w:szCs w:val="24"/>
          <w:lang w:eastAsia="en-US"/>
        </w:rPr>
        <w:t xml:space="preserve"> </w:t>
      </w:r>
      <w:r>
        <w:rPr>
          <w:rFonts w:eastAsia="Calibri"/>
          <w:b/>
          <w:sz w:val="24"/>
          <w:szCs w:val="24"/>
          <w:lang w:eastAsia="en-US"/>
        </w:rPr>
        <w:t>заданий</w:t>
      </w:r>
      <w:r w:rsidRPr="0004109E">
        <w:rPr>
          <w:rFonts w:eastAsia="Calibri"/>
          <w:b/>
          <w:sz w:val="24"/>
          <w:szCs w:val="24"/>
          <w:lang w:eastAsia="en-US"/>
        </w:rPr>
        <w:t xml:space="preserve"> </w:t>
      </w:r>
      <w:r>
        <w:rPr>
          <w:rFonts w:eastAsia="Calibri"/>
          <w:b/>
          <w:sz w:val="24"/>
          <w:szCs w:val="24"/>
          <w:lang w:eastAsia="en-US"/>
        </w:rPr>
        <w:t>и</w:t>
      </w:r>
      <w:r w:rsidRPr="0004109E">
        <w:rPr>
          <w:rFonts w:eastAsia="Calibri"/>
          <w:b/>
          <w:sz w:val="24"/>
          <w:szCs w:val="24"/>
          <w:lang w:eastAsia="en-US"/>
        </w:rPr>
        <w:t xml:space="preserve"> (</w:t>
      </w:r>
      <w:r>
        <w:rPr>
          <w:rFonts w:eastAsia="Calibri"/>
          <w:b/>
          <w:sz w:val="24"/>
          <w:szCs w:val="24"/>
          <w:lang w:eastAsia="en-US"/>
        </w:rPr>
        <w:t>или</w:t>
      </w:r>
      <w:r w:rsidRPr="0004109E">
        <w:rPr>
          <w:rFonts w:eastAsia="Calibri"/>
          <w:b/>
          <w:sz w:val="24"/>
          <w:szCs w:val="24"/>
          <w:lang w:eastAsia="en-US"/>
        </w:rPr>
        <w:t xml:space="preserve">) </w:t>
      </w:r>
      <w:r>
        <w:rPr>
          <w:rFonts w:eastAsia="Calibri"/>
          <w:b/>
          <w:sz w:val="24"/>
          <w:szCs w:val="24"/>
          <w:lang w:eastAsia="en-US"/>
        </w:rPr>
        <w:t>вопросов</w:t>
      </w:r>
      <w:r w:rsidRPr="0004109E">
        <w:rPr>
          <w:rFonts w:eastAsia="Calibri"/>
          <w:b/>
          <w:sz w:val="24"/>
          <w:szCs w:val="24"/>
          <w:lang w:eastAsia="en-US"/>
        </w:rPr>
        <w:t xml:space="preserve"> </w:t>
      </w:r>
      <w:r>
        <w:rPr>
          <w:rFonts w:eastAsia="Calibri"/>
          <w:b/>
          <w:sz w:val="24"/>
          <w:szCs w:val="24"/>
          <w:lang w:eastAsia="en-US"/>
        </w:rPr>
        <w:t>для</w:t>
      </w:r>
      <w:r w:rsidRPr="0004109E">
        <w:rPr>
          <w:rFonts w:eastAsia="Calibri"/>
          <w:b/>
          <w:sz w:val="24"/>
          <w:szCs w:val="24"/>
          <w:lang w:eastAsia="en-US"/>
        </w:rPr>
        <w:t xml:space="preserve"> </w:t>
      </w:r>
      <w:r>
        <w:rPr>
          <w:rFonts w:eastAsia="Calibri"/>
          <w:b/>
          <w:sz w:val="24"/>
          <w:szCs w:val="24"/>
          <w:lang w:eastAsia="en-US"/>
        </w:rPr>
        <w:t>оценки</w:t>
      </w:r>
      <w:r w:rsidRPr="0004109E">
        <w:rPr>
          <w:rFonts w:eastAsia="Calibri"/>
          <w:b/>
          <w:sz w:val="24"/>
          <w:szCs w:val="24"/>
          <w:lang w:eastAsia="en-US"/>
        </w:rPr>
        <w:t xml:space="preserve"> </w:t>
      </w:r>
      <w:r>
        <w:rPr>
          <w:rFonts w:eastAsia="Calibri"/>
          <w:b/>
          <w:sz w:val="24"/>
          <w:szCs w:val="24"/>
          <w:lang w:eastAsia="en-US"/>
        </w:rPr>
        <w:t>сформированности</w:t>
      </w:r>
      <w:r w:rsidRPr="0004109E">
        <w:rPr>
          <w:rFonts w:eastAsia="Calibri"/>
          <w:b/>
          <w:sz w:val="24"/>
          <w:szCs w:val="24"/>
          <w:lang w:eastAsia="en-US"/>
        </w:rPr>
        <w:t xml:space="preserve"> </w:t>
      </w:r>
      <w:r>
        <w:rPr>
          <w:rFonts w:eastAsia="Calibri"/>
          <w:b/>
          <w:sz w:val="24"/>
          <w:szCs w:val="24"/>
          <w:lang w:eastAsia="en-US"/>
        </w:rPr>
        <w:t>компетенции</w:t>
      </w:r>
      <w:r w:rsidRPr="0004109E">
        <w:rPr>
          <w:rFonts w:eastAsia="Calibri"/>
          <w:b/>
          <w:sz w:val="24"/>
          <w:szCs w:val="24"/>
          <w:lang w:eastAsia="en-US"/>
        </w:rPr>
        <w:t xml:space="preserve"> </w:t>
      </w:r>
      <w:r>
        <w:rPr>
          <w:rFonts w:eastAsia="Calibri"/>
          <w:b/>
          <w:sz w:val="24"/>
          <w:szCs w:val="24"/>
          <w:lang w:eastAsia="en-US"/>
        </w:rPr>
        <w:t>УК</w:t>
      </w:r>
      <w:r w:rsidRPr="0004109E">
        <w:rPr>
          <w:rFonts w:eastAsia="Calibri"/>
          <w:b/>
          <w:sz w:val="24"/>
          <w:szCs w:val="24"/>
          <w:lang w:eastAsia="en-US"/>
        </w:rPr>
        <w:t>-4</w:t>
      </w:r>
      <w:r w:rsidRPr="0004109E">
        <w:rPr>
          <w:b/>
          <w:sz w:val="24"/>
          <w:szCs w:val="24"/>
        </w:rPr>
        <w:t>.</w:t>
      </w:r>
      <w:r w:rsidRPr="0004109E">
        <w:rPr>
          <w:rFonts w:eastAsia="Calibri"/>
          <w:b/>
          <w:sz w:val="24"/>
          <w:szCs w:val="24"/>
          <w:lang w:eastAsia="en-US"/>
        </w:rPr>
        <w:t xml:space="preserve"> </w:t>
      </w:r>
      <w:r>
        <w:rPr>
          <w:rFonts w:eastAsia="Calibri"/>
          <w:b/>
          <w:sz w:val="24"/>
          <w:szCs w:val="24"/>
          <w:lang w:eastAsia="en-US"/>
        </w:rPr>
        <w:t>Контролируемый</w:t>
      </w:r>
      <w:r w:rsidRPr="003B57EF">
        <w:rPr>
          <w:rFonts w:eastAsia="Calibri"/>
          <w:b/>
          <w:sz w:val="24"/>
          <w:szCs w:val="24"/>
          <w:lang w:eastAsia="en-US"/>
        </w:rPr>
        <w:t xml:space="preserve"> </w:t>
      </w:r>
      <w:r>
        <w:rPr>
          <w:rFonts w:eastAsia="Calibri"/>
          <w:b/>
          <w:sz w:val="24"/>
          <w:szCs w:val="24"/>
          <w:lang w:eastAsia="en-US"/>
        </w:rPr>
        <w:t>индикатор</w:t>
      </w:r>
      <w:r w:rsidRPr="003B57EF">
        <w:rPr>
          <w:rFonts w:eastAsia="Calibri"/>
          <w:b/>
          <w:sz w:val="24"/>
          <w:szCs w:val="24"/>
          <w:lang w:eastAsia="en-US"/>
        </w:rPr>
        <w:t xml:space="preserve"> </w:t>
      </w:r>
      <w:r>
        <w:rPr>
          <w:rFonts w:eastAsia="Calibri"/>
          <w:b/>
          <w:sz w:val="24"/>
          <w:szCs w:val="24"/>
          <w:lang w:eastAsia="en-US"/>
        </w:rPr>
        <w:t xml:space="preserve">достижения компетенции УК-4.3. </w:t>
      </w:r>
    </w:p>
    <w:p w:rsidR="002740A3" w:rsidRDefault="002740A3" w:rsidP="002740A3">
      <w:pPr>
        <w:ind w:firstLine="709"/>
        <w:jc w:val="center"/>
      </w:pPr>
      <w:r w:rsidRPr="00A655AB">
        <w:rPr>
          <w:b/>
          <w:color w:val="00000A"/>
          <w:sz w:val="24"/>
          <w:szCs w:val="24"/>
        </w:rPr>
        <w:t>«</w:t>
      </w:r>
      <w:r>
        <w:rPr>
          <w:b/>
          <w:color w:val="00000A"/>
          <w:sz w:val="24"/>
          <w:szCs w:val="24"/>
        </w:rPr>
        <w:t>Иностранный</w:t>
      </w:r>
      <w:r w:rsidRPr="00A655AB">
        <w:rPr>
          <w:b/>
          <w:color w:val="00000A"/>
          <w:sz w:val="24"/>
          <w:szCs w:val="24"/>
        </w:rPr>
        <w:t xml:space="preserve"> </w:t>
      </w:r>
      <w:r>
        <w:rPr>
          <w:b/>
          <w:color w:val="00000A"/>
          <w:sz w:val="24"/>
          <w:szCs w:val="24"/>
        </w:rPr>
        <w:t>язык</w:t>
      </w:r>
      <w:r w:rsidRPr="00A655AB">
        <w:rPr>
          <w:b/>
          <w:color w:val="00000A"/>
          <w:sz w:val="24"/>
          <w:szCs w:val="24"/>
        </w:rPr>
        <w:t xml:space="preserve"> (</w:t>
      </w:r>
      <w:r>
        <w:rPr>
          <w:b/>
          <w:color w:val="00000A"/>
          <w:sz w:val="24"/>
          <w:szCs w:val="24"/>
        </w:rPr>
        <w:t>английский</w:t>
      </w:r>
      <w:r w:rsidRPr="00A655AB">
        <w:rPr>
          <w:b/>
          <w:color w:val="00000A"/>
          <w:sz w:val="24"/>
          <w:szCs w:val="24"/>
        </w:rPr>
        <w:t>)»</w:t>
      </w:r>
    </w:p>
    <w:p w:rsidR="002740A3" w:rsidRPr="00A655AB" w:rsidRDefault="002740A3" w:rsidP="002740A3">
      <w:pPr>
        <w:widowControl w:val="0"/>
        <w:ind w:left="360"/>
        <w:rPr>
          <w:b/>
          <w:bCs/>
          <w:iCs/>
          <w:color w:val="00000A"/>
          <w:sz w:val="24"/>
          <w:szCs w:val="24"/>
        </w:rPr>
      </w:pPr>
    </w:p>
    <w:p w:rsidR="002740A3" w:rsidRPr="003B57EF" w:rsidRDefault="002740A3" w:rsidP="002740A3">
      <w:pPr>
        <w:pStyle w:val="ac"/>
        <w:tabs>
          <w:tab w:val="left" w:pos="1211"/>
        </w:tabs>
        <w:ind w:firstLine="0"/>
        <w:rPr>
          <w:sz w:val="24"/>
          <w:szCs w:val="24"/>
          <w:lang w:val="ru-RU"/>
        </w:rPr>
      </w:pPr>
      <w:r w:rsidRPr="003B57EF">
        <w:rPr>
          <w:sz w:val="24"/>
          <w:szCs w:val="24"/>
          <w:lang w:val="ru-RU"/>
        </w:rPr>
        <w:t>1</w:t>
      </w:r>
      <w:r w:rsidRPr="003B57EF">
        <w:rPr>
          <w:sz w:val="24"/>
          <w:szCs w:val="24"/>
          <w:lang w:val="ru-RU"/>
        </w:rPr>
        <w:tab/>
      </w:r>
      <w:r w:rsidRPr="0004109E">
        <w:rPr>
          <w:sz w:val="24"/>
          <w:szCs w:val="24"/>
        </w:rPr>
        <w:t>Read</w:t>
      </w:r>
      <w:r w:rsidRPr="003B57EF">
        <w:rPr>
          <w:sz w:val="24"/>
          <w:szCs w:val="24"/>
          <w:lang w:val="ru-RU"/>
        </w:rPr>
        <w:t xml:space="preserve"> </w:t>
      </w:r>
      <w:r w:rsidRPr="0004109E">
        <w:rPr>
          <w:sz w:val="24"/>
          <w:szCs w:val="24"/>
        </w:rPr>
        <w:t>the</w:t>
      </w:r>
      <w:r w:rsidRPr="003B57EF">
        <w:rPr>
          <w:sz w:val="24"/>
          <w:szCs w:val="24"/>
          <w:lang w:val="ru-RU"/>
        </w:rPr>
        <w:t xml:space="preserve"> </w:t>
      </w:r>
      <w:r w:rsidRPr="0004109E">
        <w:rPr>
          <w:sz w:val="24"/>
          <w:szCs w:val="24"/>
        </w:rPr>
        <w:t>article</w:t>
      </w:r>
      <w:r w:rsidRPr="003B57EF">
        <w:rPr>
          <w:sz w:val="24"/>
          <w:szCs w:val="24"/>
          <w:lang w:val="ru-RU"/>
        </w:rPr>
        <w:t xml:space="preserve"> </w:t>
      </w:r>
      <w:r w:rsidRPr="0004109E">
        <w:rPr>
          <w:sz w:val="24"/>
          <w:szCs w:val="24"/>
        </w:rPr>
        <w:t>and</w:t>
      </w:r>
      <w:r w:rsidRPr="003B57EF">
        <w:rPr>
          <w:sz w:val="24"/>
          <w:szCs w:val="24"/>
          <w:lang w:val="ru-RU"/>
        </w:rPr>
        <w:t xml:space="preserve"> </w:t>
      </w:r>
      <w:r w:rsidRPr="0004109E">
        <w:rPr>
          <w:sz w:val="24"/>
          <w:szCs w:val="24"/>
        </w:rPr>
        <w:t>tick</w:t>
      </w:r>
      <w:r w:rsidRPr="003B57EF">
        <w:rPr>
          <w:sz w:val="24"/>
          <w:szCs w:val="24"/>
          <w:lang w:val="ru-RU"/>
        </w:rPr>
        <w:t xml:space="preserve"> (</w:t>
      </w:r>
      <w:r w:rsidRPr="0004109E">
        <w:rPr>
          <w:sz w:val="24"/>
          <w:szCs w:val="24"/>
        </w:rPr>
        <w:t></w:t>
      </w:r>
      <w:r w:rsidRPr="003B57EF">
        <w:rPr>
          <w:sz w:val="24"/>
          <w:szCs w:val="24"/>
          <w:lang w:val="ru-RU"/>
        </w:rPr>
        <w:t xml:space="preserve">) </w:t>
      </w:r>
      <w:r w:rsidRPr="0004109E">
        <w:rPr>
          <w:sz w:val="24"/>
          <w:szCs w:val="24"/>
        </w:rPr>
        <w:t>A</w:t>
      </w:r>
      <w:r w:rsidRPr="003B57EF">
        <w:rPr>
          <w:sz w:val="24"/>
          <w:szCs w:val="24"/>
          <w:lang w:val="ru-RU"/>
        </w:rPr>
        <w:t xml:space="preserve">, </w:t>
      </w:r>
      <w:r w:rsidRPr="0004109E">
        <w:rPr>
          <w:sz w:val="24"/>
          <w:szCs w:val="24"/>
        </w:rPr>
        <w:t>B</w:t>
      </w:r>
      <w:r w:rsidRPr="003B57EF">
        <w:rPr>
          <w:sz w:val="24"/>
          <w:szCs w:val="24"/>
          <w:lang w:val="ru-RU"/>
        </w:rPr>
        <w:t xml:space="preserve">, </w:t>
      </w:r>
      <w:r w:rsidRPr="0004109E">
        <w:rPr>
          <w:sz w:val="24"/>
          <w:szCs w:val="24"/>
        </w:rPr>
        <w:t>or</w:t>
      </w:r>
      <w:r w:rsidRPr="003B57EF">
        <w:rPr>
          <w:sz w:val="24"/>
          <w:szCs w:val="24"/>
          <w:lang w:val="ru-RU"/>
        </w:rPr>
        <w:t xml:space="preserve"> </w:t>
      </w:r>
      <w:r w:rsidRPr="0004109E">
        <w:rPr>
          <w:sz w:val="24"/>
          <w:szCs w:val="24"/>
        </w:rPr>
        <w:t>C</w:t>
      </w:r>
      <w:r w:rsidRPr="003B57EF">
        <w:rPr>
          <w:sz w:val="24"/>
          <w:szCs w:val="24"/>
          <w:lang w:val="ru-RU"/>
        </w:rPr>
        <w:t>.</w:t>
      </w:r>
    </w:p>
    <w:p w:rsidR="002740A3" w:rsidRPr="0004109E" w:rsidRDefault="002740A3" w:rsidP="002740A3">
      <w:pPr>
        <w:pStyle w:val="ac"/>
        <w:tabs>
          <w:tab w:val="left" w:pos="1211"/>
        </w:tabs>
        <w:ind w:firstLine="0"/>
        <w:rPr>
          <w:sz w:val="24"/>
          <w:szCs w:val="24"/>
        </w:rPr>
      </w:pPr>
      <w:r w:rsidRPr="0004109E">
        <w:rPr>
          <w:sz w:val="24"/>
          <w:szCs w:val="24"/>
        </w:rPr>
        <w:t>A radical transport system</w:t>
      </w:r>
    </w:p>
    <w:p w:rsidR="002740A3" w:rsidRPr="0004109E" w:rsidRDefault="002740A3" w:rsidP="002740A3">
      <w:pPr>
        <w:pStyle w:val="ac"/>
        <w:tabs>
          <w:tab w:val="left" w:pos="1211"/>
        </w:tabs>
        <w:ind w:firstLine="0"/>
        <w:rPr>
          <w:sz w:val="24"/>
          <w:szCs w:val="24"/>
        </w:rPr>
      </w:pPr>
      <w:r w:rsidRPr="0004109E">
        <w:rPr>
          <w:sz w:val="24"/>
          <w:szCs w:val="24"/>
        </w:rPr>
        <w:t>As one of the world’s fastest growing economies, there has been a huge increase in China’s urban population. With so many more people also able to afford cars, China’s cities now have some of the biggest traffic congestion problems and produce more pollution than any other country in the world.</w:t>
      </w:r>
    </w:p>
    <w:p w:rsidR="002740A3" w:rsidRPr="0004109E" w:rsidRDefault="002740A3" w:rsidP="002740A3">
      <w:pPr>
        <w:pStyle w:val="ac"/>
        <w:tabs>
          <w:tab w:val="left" w:pos="1211"/>
        </w:tabs>
        <w:ind w:firstLine="0"/>
        <w:rPr>
          <w:sz w:val="24"/>
          <w:szCs w:val="24"/>
        </w:rPr>
      </w:pPr>
      <w:r w:rsidRPr="0004109E">
        <w:rPr>
          <w:sz w:val="24"/>
          <w:szCs w:val="24"/>
        </w:rPr>
        <w:t>But one Chinese engineer, Youzhou Song, has designed an exciting solution: the straddling bus (a bus which goes across and above part of the road, like a moving bridge). This bus, which looks like a train, holds passengers on the top level while cars can continue to drive beneath. The bus, travelling at about 40 kilometres an hour, will not move as fast as a car, but it will never have the problems of traffic jams. It is as wide as two lanes of the road, but it won’t slow down the traffic. It can carry 1,200 passengers, and replace up to 40 conventional buses, saving 860 tons of fuel and 2,640 tons of carbon emissions per year. As it also runs on a combination of electricity and solar power, it offers a much greener, cleaner, quieter and more economical form of transport. It is also three times faster and ten times cheaper to build than the same length of underground railway. Designed with a huge window in the top of the bus, it is also a lighter and more cheerful way to travel!</w:t>
      </w:r>
    </w:p>
    <w:p w:rsidR="002740A3" w:rsidRPr="0004109E" w:rsidRDefault="002740A3" w:rsidP="002740A3">
      <w:pPr>
        <w:pStyle w:val="ac"/>
        <w:tabs>
          <w:tab w:val="left" w:pos="1211"/>
        </w:tabs>
        <w:ind w:firstLine="0"/>
        <w:rPr>
          <w:sz w:val="24"/>
          <w:szCs w:val="24"/>
        </w:rPr>
      </w:pPr>
      <w:r w:rsidRPr="0004109E">
        <w:rPr>
          <w:sz w:val="24"/>
          <w:szCs w:val="24"/>
        </w:rPr>
        <w:t>Youzhou Song has thought of everything. The bus will follow fixed routes and passengers will board the bus from stations above the ground. These stations will also recharge the bus with electricity. If you’re worried about the bus crashing into other vehicles, don’t be. A system of lights and alarms will stop this from happening. Youzhou Song has even designed escape doors which open at the side in an emergency, just like on an aeroplane.</w:t>
      </w:r>
    </w:p>
    <w:p w:rsidR="002740A3" w:rsidRPr="0004109E" w:rsidRDefault="002740A3" w:rsidP="002740A3">
      <w:pPr>
        <w:pStyle w:val="ac"/>
        <w:tabs>
          <w:tab w:val="left" w:pos="1211"/>
        </w:tabs>
        <w:ind w:firstLine="0"/>
        <w:rPr>
          <w:sz w:val="24"/>
          <w:szCs w:val="24"/>
        </w:rPr>
      </w:pPr>
      <w:r w:rsidRPr="0004109E">
        <w:rPr>
          <w:sz w:val="24"/>
          <w:szCs w:val="24"/>
        </w:rPr>
        <w:t>If tests on the new technology go well, Song’s company is talking about building over 180 kilometres of bus route. Los Angeles is also interested in this idea for solving traffic problems and, who knows? We may all be looking forward to a new era of elevated bus travel!</w:t>
      </w:r>
    </w:p>
    <w:p w:rsidR="002740A3" w:rsidRDefault="002740A3" w:rsidP="002740A3">
      <w:pPr>
        <w:pStyle w:val="ac"/>
        <w:tabs>
          <w:tab w:val="left" w:pos="1211"/>
        </w:tabs>
        <w:ind w:firstLine="0"/>
        <w:rPr>
          <w:sz w:val="24"/>
          <w:szCs w:val="24"/>
        </w:rPr>
      </w:pPr>
    </w:p>
    <w:p w:rsidR="002740A3" w:rsidRDefault="002740A3" w:rsidP="002740A3">
      <w:pPr>
        <w:pStyle w:val="ac"/>
        <w:tabs>
          <w:tab w:val="left" w:pos="1211"/>
        </w:tabs>
        <w:ind w:firstLine="0"/>
        <w:rPr>
          <w:sz w:val="24"/>
          <w:szCs w:val="24"/>
        </w:rPr>
      </w:pPr>
    </w:p>
    <w:p w:rsidR="002740A3" w:rsidRPr="0004109E" w:rsidRDefault="002740A3" w:rsidP="002740A3">
      <w:pPr>
        <w:pStyle w:val="ac"/>
        <w:tabs>
          <w:tab w:val="left" w:pos="1211"/>
        </w:tabs>
        <w:ind w:firstLine="0"/>
        <w:rPr>
          <w:sz w:val="24"/>
          <w:szCs w:val="24"/>
        </w:rPr>
      </w:pPr>
      <w:r w:rsidRPr="0004109E">
        <w:rPr>
          <w:sz w:val="24"/>
          <w:szCs w:val="24"/>
        </w:rPr>
        <w:t>1</w:t>
      </w:r>
      <w:r w:rsidRPr="0004109E">
        <w:rPr>
          <w:sz w:val="24"/>
          <w:szCs w:val="24"/>
        </w:rPr>
        <w:tab/>
        <w:t>In recent years, the traffic in China has got _____.</w:t>
      </w:r>
    </w:p>
    <w:p w:rsidR="002740A3" w:rsidRPr="0004109E" w:rsidRDefault="002740A3" w:rsidP="002740A3">
      <w:pPr>
        <w:pStyle w:val="ac"/>
        <w:tabs>
          <w:tab w:val="left" w:pos="1211"/>
        </w:tabs>
        <w:ind w:firstLine="0"/>
        <w:rPr>
          <w:sz w:val="24"/>
          <w:szCs w:val="24"/>
        </w:rPr>
      </w:pPr>
      <w:r w:rsidRPr="0004109E">
        <w:rPr>
          <w:sz w:val="24"/>
          <w:szCs w:val="24"/>
        </w:rPr>
        <w:tab/>
        <w:t xml:space="preserve">A  faster  </w:t>
      </w:r>
      <w:r w:rsidRPr="0004109E">
        <w:rPr>
          <w:sz w:val="24"/>
          <w:szCs w:val="24"/>
        </w:rPr>
        <w:t xml:space="preserve">    B  better  </w:t>
      </w:r>
      <w:r w:rsidRPr="0004109E">
        <w:rPr>
          <w:sz w:val="24"/>
          <w:szCs w:val="24"/>
        </w:rPr>
        <w:t xml:space="preserve">    C  worse  </w:t>
      </w:r>
      <w:r w:rsidRPr="0004109E">
        <w:rPr>
          <w:sz w:val="24"/>
          <w:szCs w:val="24"/>
        </w:rPr>
        <w:t></w:t>
      </w:r>
    </w:p>
    <w:p w:rsidR="002740A3" w:rsidRPr="0004109E" w:rsidRDefault="002740A3" w:rsidP="002740A3">
      <w:pPr>
        <w:pStyle w:val="ac"/>
        <w:tabs>
          <w:tab w:val="left" w:pos="1211"/>
        </w:tabs>
        <w:ind w:firstLine="0"/>
        <w:rPr>
          <w:sz w:val="24"/>
          <w:szCs w:val="24"/>
        </w:rPr>
      </w:pPr>
      <w:r w:rsidRPr="0004109E">
        <w:rPr>
          <w:sz w:val="24"/>
          <w:szCs w:val="24"/>
        </w:rPr>
        <w:lastRenderedPageBreak/>
        <w:t>2</w:t>
      </w:r>
      <w:r w:rsidRPr="0004109E">
        <w:rPr>
          <w:sz w:val="24"/>
          <w:szCs w:val="24"/>
        </w:rPr>
        <w:tab/>
        <w:t>An engineer has designed _____ to resolve traffic congestion.</w:t>
      </w:r>
    </w:p>
    <w:p w:rsidR="002740A3" w:rsidRPr="0004109E" w:rsidRDefault="002740A3" w:rsidP="002740A3">
      <w:pPr>
        <w:pStyle w:val="ac"/>
        <w:tabs>
          <w:tab w:val="left" w:pos="1211"/>
        </w:tabs>
        <w:ind w:firstLine="0"/>
        <w:rPr>
          <w:sz w:val="24"/>
          <w:szCs w:val="24"/>
        </w:rPr>
      </w:pPr>
      <w:r w:rsidRPr="0004109E">
        <w:rPr>
          <w:sz w:val="24"/>
          <w:szCs w:val="24"/>
        </w:rPr>
        <w:tab/>
        <w:t xml:space="preserve">A  a train  </w:t>
      </w:r>
      <w:r w:rsidRPr="0004109E">
        <w:rPr>
          <w:sz w:val="24"/>
          <w:szCs w:val="24"/>
        </w:rPr>
        <w:t xml:space="preserve">    B  a bus  </w:t>
      </w:r>
      <w:r w:rsidRPr="0004109E">
        <w:rPr>
          <w:sz w:val="24"/>
          <w:szCs w:val="24"/>
        </w:rPr>
        <w:t xml:space="preserve">    C  a bridge  </w:t>
      </w:r>
      <w:r w:rsidRPr="0004109E">
        <w:rPr>
          <w:sz w:val="24"/>
          <w:szCs w:val="24"/>
        </w:rPr>
        <w:t></w:t>
      </w:r>
    </w:p>
    <w:p w:rsidR="002740A3" w:rsidRPr="0004109E" w:rsidRDefault="002740A3" w:rsidP="002740A3">
      <w:pPr>
        <w:pStyle w:val="ac"/>
        <w:tabs>
          <w:tab w:val="left" w:pos="1211"/>
        </w:tabs>
        <w:ind w:firstLine="0"/>
        <w:rPr>
          <w:sz w:val="24"/>
          <w:szCs w:val="24"/>
        </w:rPr>
      </w:pPr>
      <w:r w:rsidRPr="0004109E">
        <w:rPr>
          <w:sz w:val="24"/>
          <w:szCs w:val="24"/>
        </w:rPr>
        <w:t>3</w:t>
      </w:r>
      <w:r w:rsidRPr="0004109E">
        <w:rPr>
          <w:sz w:val="24"/>
          <w:szCs w:val="24"/>
        </w:rPr>
        <w:tab/>
        <w:t>The new vehicle will travel more slowly than _____.</w:t>
      </w:r>
    </w:p>
    <w:p w:rsidR="002740A3" w:rsidRPr="0004109E" w:rsidRDefault="002740A3" w:rsidP="002740A3">
      <w:pPr>
        <w:pStyle w:val="ac"/>
        <w:tabs>
          <w:tab w:val="left" w:pos="1211"/>
        </w:tabs>
        <w:ind w:firstLine="0"/>
        <w:rPr>
          <w:sz w:val="24"/>
          <w:szCs w:val="24"/>
        </w:rPr>
      </w:pPr>
      <w:r w:rsidRPr="0004109E">
        <w:rPr>
          <w:sz w:val="24"/>
          <w:szCs w:val="24"/>
        </w:rPr>
        <w:tab/>
        <w:t xml:space="preserve">A  a car  </w:t>
      </w:r>
      <w:r w:rsidRPr="0004109E">
        <w:rPr>
          <w:sz w:val="24"/>
          <w:szCs w:val="24"/>
        </w:rPr>
        <w:t xml:space="preserve">    B  a normal bus  </w:t>
      </w:r>
      <w:r w:rsidRPr="0004109E">
        <w:rPr>
          <w:sz w:val="24"/>
          <w:szCs w:val="24"/>
        </w:rPr>
        <w:t xml:space="preserve">    C  all other traffic  </w:t>
      </w:r>
      <w:r w:rsidRPr="0004109E">
        <w:rPr>
          <w:sz w:val="24"/>
          <w:szCs w:val="24"/>
        </w:rPr>
        <w:t></w:t>
      </w:r>
    </w:p>
    <w:p w:rsidR="002740A3" w:rsidRPr="0004109E" w:rsidRDefault="002740A3" w:rsidP="002740A3">
      <w:pPr>
        <w:pStyle w:val="ac"/>
        <w:tabs>
          <w:tab w:val="left" w:pos="1211"/>
        </w:tabs>
        <w:ind w:firstLine="0"/>
        <w:rPr>
          <w:sz w:val="24"/>
          <w:szCs w:val="24"/>
        </w:rPr>
      </w:pPr>
      <w:r w:rsidRPr="0004109E">
        <w:rPr>
          <w:sz w:val="24"/>
          <w:szCs w:val="24"/>
        </w:rPr>
        <w:t>4</w:t>
      </w:r>
      <w:r w:rsidRPr="0004109E">
        <w:rPr>
          <w:sz w:val="24"/>
          <w:szCs w:val="24"/>
        </w:rPr>
        <w:tab/>
        <w:t>_____  will be used to run the new system.</w:t>
      </w:r>
    </w:p>
    <w:p w:rsidR="002740A3" w:rsidRPr="0004109E" w:rsidRDefault="002740A3" w:rsidP="002740A3">
      <w:pPr>
        <w:pStyle w:val="ac"/>
        <w:tabs>
          <w:tab w:val="left" w:pos="1211"/>
        </w:tabs>
        <w:ind w:firstLine="0"/>
        <w:rPr>
          <w:sz w:val="24"/>
          <w:szCs w:val="24"/>
        </w:rPr>
      </w:pPr>
      <w:r w:rsidRPr="0004109E">
        <w:rPr>
          <w:sz w:val="24"/>
          <w:szCs w:val="24"/>
        </w:rPr>
        <w:tab/>
        <w:t xml:space="preserve">A  Only electricity  </w:t>
      </w:r>
      <w:r w:rsidRPr="0004109E">
        <w:rPr>
          <w:sz w:val="24"/>
          <w:szCs w:val="24"/>
        </w:rPr>
        <w:t xml:space="preserve">    B  860 tons of fuel  </w:t>
      </w:r>
      <w:r w:rsidRPr="0004109E">
        <w:rPr>
          <w:sz w:val="24"/>
          <w:szCs w:val="24"/>
        </w:rPr>
        <w:t xml:space="preserve">    C  Electricity and solar power  </w:t>
      </w:r>
      <w:r w:rsidRPr="0004109E">
        <w:rPr>
          <w:sz w:val="24"/>
          <w:szCs w:val="24"/>
        </w:rPr>
        <w:t></w:t>
      </w:r>
    </w:p>
    <w:p w:rsidR="002740A3" w:rsidRPr="0004109E" w:rsidRDefault="002740A3" w:rsidP="002740A3">
      <w:pPr>
        <w:pStyle w:val="ac"/>
        <w:tabs>
          <w:tab w:val="left" w:pos="1211"/>
        </w:tabs>
        <w:ind w:firstLine="0"/>
        <w:rPr>
          <w:sz w:val="24"/>
          <w:szCs w:val="24"/>
        </w:rPr>
      </w:pPr>
      <w:r w:rsidRPr="0004109E">
        <w:rPr>
          <w:sz w:val="24"/>
          <w:szCs w:val="24"/>
        </w:rPr>
        <w:t>5</w:t>
      </w:r>
      <w:r w:rsidRPr="0004109E">
        <w:rPr>
          <w:sz w:val="24"/>
          <w:szCs w:val="24"/>
        </w:rPr>
        <w:tab/>
        <w:t>The other forms of transport are not as _____ as the new system.</w:t>
      </w:r>
    </w:p>
    <w:p w:rsidR="002740A3" w:rsidRPr="0004109E" w:rsidRDefault="002740A3" w:rsidP="002740A3">
      <w:pPr>
        <w:pStyle w:val="ac"/>
        <w:tabs>
          <w:tab w:val="left" w:pos="1211"/>
        </w:tabs>
        <w:ind w:firstLine="0"/>
        <w:rPr>
          <w:sz w:val="24"/>
          <w:szCs w:val="24"/>
        </w:rPr>
      </w:pPr>
      <w:r w:rsidRPr="0004109E">
        <w:rPr>
          <w:sz w:val="24"/>
          <w:szCs w:val="24"/>
        </w:rPr>
        <w:tab/>
        <w:t xml:space="preserve">A  noisy  </w:t>
      </w:r>
      <w:r w:rsidRPr="0004109E">
        <w:rPr>
          <w:sz w:val="24"/>
          <w:szCs w:val="24"/>
        </w:rPr>
        <w:t xml:space="preserve">    B  quiet  </w:t>
      </w:r>
      <w:r w:rsidRPr="0004109E">
        <w:rPr>
          <w:sz w:val="24"/>
          <w:szCs w:val="24"/>
        </w:rPr>
        <w:t xml:space="preserve">    C  expensive  </w:t>
      </w:r>
      <w:r w:rsidRPr="0004109E">
        <w:rPr>
          <w:sz w:val="24"/>
          <w:szCs w:val="24"/>
        </w:rPr>
        <w:t></w:t>
      </w:r>
    </w:p>
    <w:p w:rsidR="002740A3" w:rsidRDefault="002740A3" w:rsidP="002740A3">
      <w:pPr>
        <w:pStyle w:val="ac"/>
        <w:tabs>
          <w:tab w:val="left" w:pos="1211"/>
        </w:tabs>
        <w:ind w:firstLine="0"/>
        <w:rPr>
          <w:sz w:val="24"/>
          <w:szCs w:val="24"/>
        </w:rPr>
      </w:pPr>
    </w:p>
    <w:p w:rsidR="002740A3" w:rsidRDefault="002740A3" w:rsidP="002740A3">
      <w:pPr>
        <w:pStyle w:val="ac"/>
        <w:tabs>
          <w:tab w:val="left" w:pos="1211"/>
        </w:tabs>
        <w:ind w:firstLine="0"/>
        <w:rPr>
          <w:sz w:val="24"/>
          <w:szCs w:val="24"/>
        </w:rPr>
      </w:pPr>
      <w:r w:rsidRPr="0004109E">
        <w:rPr>
          <w:sz w:val="24"/>
          <w:szCs w:val="24"/>
        </w:rPr>
        <w:t>2</w:t>
      </w:r>
      <w:r w:rsidRPr="0004109E">
        <w:rPr>
          <w:sz w:val="24"/>
          <w:szCs w:val="24"/>
        </w:rPr>
        <w:tab/>
        <w:t>Read the article again. Mark the sentences T (true) or F (false).</w:t>
      </w:r>
    </w:p>
    <w:p w:rsidR="002740A3" w:rsidRPr="0004109E" w:rsidRDefault="002740A3" w:rsidP="002740A3">
      <w:pPr>
        <w:pStyle w:val="ac"/>
        <w:tabs>
          <w:tab w:val="left" w:pos="1211"/>
        </w:tabs>
        <w:ind w:firstLine="0"/>
        <w:rPr>
          <w:sz w:val="24"/>
          <w:szCs w:val="24"/>
        </w:rPr>
      </w:pPr>
    </w:p>
    <w:p w:rsidR="002740A3" w:rsidRPr="0004109E" w:rsidRDefault="002740A3" w:rsidP="002740A3">
      <w:pPr>
        <w:pStyle w:val="ac"/>
        <w:tabs>
          <w:tab w:val="left" w:pos="1211"/>
        </w:tabs>
        <w:ind w:firstLine="0"/>
        <w:rPr>
          <w:sz w:val="24"/>
          <w:szCs w:val="24"/>
        </w:rPr>
      </w:pPr>
      <w:r w:rsidRPr="0004109E">
        <w:rPr>
          <w:sz w:val="24"/>
          <w:szCs w:val="24"/>
        </w:rPr>
        <w:t>6</w:t>
      </w:r>
      <w:r w:rsidRPr="0004109E">
        <w:rPr>
          <w:sz w:val="24"/>
          <w:szCs w:val="24"/>
        </w:rPr>
        <w:tab/>
        <w:t>Traffic has got worse in China because more people have cars.  _____</w:t>
      </w:r>
    </w:p>
    <w:p w:rsidR="002740A3" w:rsidRPr="0004109E" w:rsidRDefault="002740A3" w:rsidP="002740A3">
      <w:pPr>
        <w:pStyle w:val="ac"/>
        <w:tabs>
          <w:tab w:val="left" w:pos="1211"/>
        </w:tabs>
        <w:ind w:firstLine="0"/>
        <w:rPr>
          <w:sz w:val="24"/>
          <w:szCs w:val="24"/>
        </w:rPr>
      </w:pPr>
      <w:r>
        <w:rPr>
          <w:sz w:val="24"/>
          <w:szCs w:val="24"/>
        </w:rPr>
        <w:t>7</w:t>
      </w:r>
      <w:r w:rsidRPr="0004109E">
        <w:rPr>
          <w:sz w:val="24"/>
          <w:szCs w:val="24"/>
        </w:rPr>
        <w:tab/>
        <w:t>The new bus will carry 40 people.  _____</w:t>
      </w:r>
    </w:p>
    <w:p w:rsidR="002740A3" w:rsidRPr="0004109E" w:rsidRDefault="002740A3" w:rsidP="002740A3">
      <w:pPr>
        <w:pStyle w:val="ac"/>
        <w:tabs>
          <w:tab w:val="left" w:pos="1211"/>
        </w:tabs>
        <w:ind w:firstLine="0"/>
        <w:rPr>
          <w:sz w:val="24"/>
          <w:szCs w:val="24"/>
        </w:rPr>
      </w:pPr>
      <w:r>
        <w:rPr>
          <w:sz w:val="24"/>
          <w:szCs w:val="24"/>
        </w:rPr>
        <w:t>8</w:t>
      </w:r>
      <w:r w:rsidRPr="0004109E">
        <w:rPr>
          <w:sz w:val="24"/>
          <w:szCs w:val="24"/>
        </w:rPr>
        <w:tab/>
        <w:t>Cars and the new bus will use different levels.  _____</w:t>
      </w:r>
    </w:p>
    <w:p w:rsidR="002740A3" w:rsidRPr="0004109E" w:rsidRDefault="002740A3" w:rsidP="002740A3">
      <w:pPr>
        <w:pStyle w:val="ac"/>
        <w:tabs>
          <w:tab w:val="left" w:pos="1211"/>
        </w:tabs>
        <w:ind w:firstLine="0"/>
        <w:rPr>
          <w:sz w:val="24"/>
          <w:szCs w:val="24"/>
        </w:rPr>
      </w:pPr>
      <w:r>
        <w:rPr>
          <w:sz w:val="24"/>
          <w:szCs w:val="24"/>
        </w:rPr>
        <w:t>9</w:t>
      </w:r>
      <w:r w:rsidRPr="0004109E">
        <w:rPr>
          <w:sz w:val="24"/>
          <w:szCs w:val="24"/>
        </w:rPr>
        <w:tab/>
        <w:t>It is three times faster to build than the underground railway.  _____</w:t>
      </w:r>
    </w:p>
    <w:p w:rsidR="002740A3" w:rsidRPr="0004109E" w:rsidRDefault="002740A3" w:rsidP="002740A3">
      <w:pPr>
        <w:pStyle w:val="ac"/>
        <w:tabs>
          <w:tab w:val="left" w:pos="1211"/>
        </w:tabs>
        <w:ind w:firstLine="0"/>
        <w:rPr>
          <w:sz w:val="24"/>
          <w:szCs w:val="24"/>
        </w:rPr>
      </w:pPr>
      <w:r>
        <w:rPr>
          <w:sz w:val="24"/>
          <w:szCs w:val="24"/>
        </w:rPr>
        <w:t>10</w:t>
      </w:r>
      <w:r w:rsidRPr="0004109E">
        <w:rPr>
          <w:sz w:val="24"/>
          <w:szCs w:val="24"/>
        </w:rPr>
        <w:tab/>
        <w:t>The new bus will not pollute the city as much as the old buses.  _____</w:t>
      </w:r>
    </w:p>
    <w:p w:rsidR="002740A3" w:rsidRDefault="002740A3" w:rsidP="002740A3">
      <w:pPr>
        <w:tabs>
          <w:tab w:val="left" w:pos="1211"/>
        </w:tabs>
        <w:ind w:left="1211"/>
        <w:jc w:val="center"/>
        <w:rPr>
          <w:b/>
          <w:color w:val="00000A"/>
          <w:sz w:val="24"/>
          <w:szCs w:val="24"/>
          <w:lang w:val="en-US"/>
        </w:rPr>
      </w:pPr>
    </w:p>
    <w:p w:rsidR="002740A3" w:rsidRPr="00A655AB" w:rsidRDefault="002740A3" w:rsidP="002740A3">
      <w:pPr>
        <w:tabs>
          <w:tab w:val="left" w:pos="1211"/>
        </w:tabs>
        <w:ind w:left="1211"/>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A655AB" w:rsidRDefault="002740A3" w:rsidP="002740A3">
      <w:pPr>
        <w:tabs>
          <w:tab w:val="left" w:pos="1211"/>
        </w:tabs>
        <w:ind w:left="1211"/>
        <w:rPr>
          <w:b/>
          <w:color w:val="00000A"/>
          <w:sz w:val="24"/>
          <w:szCs w:val="24"/>
          <w:lang w:val="en-US"/>
        </w:rPr>
      </w:pPr>
    </w:p>
    <w:p w:rsidR="002740A3" w:rsidRPr="00A655AB" w:rsidRDefault="002740A3" w:rsidP="002740A3">
      <w:pPr>
        <w:ind w:firstLine="709"/>
        <w:rPr>
          <w:lang w:val="en-US"/>
        </w:rPr>
      </w:pPr>
      <w:r>
        <w:rPr>
          <w:color w:val="00000A"/>
          <w:sz w:val="24"/>
          <w:szCs w:val="24"/>
          <w:lang w:val="en-US"/>
        </w:rPr>
        <w:t>1. Lesen Sie den Text und wählen Sie die richtige Antwort:</w:t>
      </w:r>
    </w:p>
    <w:p w:rsidR="002740A3" w:rsidRPr="00A655AB" w:rsidRDefault="002740A3" w:rsidP="002740A3">
      <w:pPr>
        <w:ind w:firstLine="567"/>
        <w:rPr>
          <w:lang w:val="en-US"/>
        </w:rPr>
      </w:pPr>
      <w:r>
        <w:rPr>
          <w:color w:val="00000A"/>
          <w:sz w:val="24"/>
          <w:szCs w:val="24"/>
          <w:lang w:val="en-US"/>
        </w:rPr>
        <w:t>Klaus wohnt in München. Er ist acht Jahre alt. Er geht in die zweite Klasse. Er ist der Sohn von Hans und Anna Schmidt. Herr und Frau Schmidt haben zwei Kinder und einen Hund. Der Vater von Klaus ist Autofahrer, seine Мutter arbeitet als Apothekerin.</w:t>
      </w:r>
      <w:r>
        <w:rPr>
          <w:color w:val="00000A"/>
          <w:sz w:val="24"/>
          <w:szCs w:val="24"/>
          <w:lang w:val="en-US"/>
        </w:rPr>
        <w:br/>
        <w:t xml:space="preserve">Die Schwester von Klaus heißt Monika. Der Hund heißt Oskar. </w:t>
      </w:r>
      <w:r>
        <w:rPr>
          <w:color w:val="00000A"/>
          <w:sz w:val="24"/>
          <w:szCs w:val="24"/>
          <w:lang w:val="en-US"/>
        </w:rPr>
        <w:br/>
        <w:t xml:space="preserve">Monika ist fünf Jahre alt. Sie geht nicht zur Schule. Sie schaukelt gern und spielt gern mit Oskar. Die Großeltern von Klaus wohnen auch in München. </w:t>
      </w:r>
    </w:p>
    <w:p w:rsidR="002740A3" w:rsidRDefault="002740A3" w:rsidP="002740A3">
      <w:pPr>
        <w:pStyle w:val="a8"/>
        <w:ind w:firstLine="567"/>
        <w:jc w:val="left"/>
      </w:pPr>
      <w:r>
        <w:rPr>
          <w:color w:val="00000A"/>
        </w:rPr>
        <w:t>1. Die Familie heißt ...</w:t>
      </w:r>
      <w:r>
        <w:rPr>
          <w:color w:val="00000A"/>
        </w:rPr>
        <w:br/>
        <w:t>a) Schmidt</w:t>
      </w:r>
      <w:r>
        <w:rPr>
          <w:color w:val="00000A"/>
        </w:rPr>
        <w:br/>
        <w:t>b) Hans</w:t>
      </w:r>
      <w:r>
        <w:rPr>
          <w:color w:val="00000A"/>
        </w:rPr>
        <w:br/>
        <w:t>c) Klaus</w:t>
      </w:r>
    </w:p>
    <w:p w:rsidR="002740A3" w:rsidRDefault="002740A3" w:rsidP="002740A3">
      <w:pPr>
        <w:pStyle w:val="a8"/>
        <w:spacing w:after="283"/>
        <w:jc w:val="left"/>
      </w:pPr>
      <w:r>
        <w:t>2. Klaus hat ...</w:t>
      </w:r>
      <w:r>
        <w:br/>
        <w:t>a) einen Bruder</w:t>
      </w:r>
      <w:r>
        <w:br/>
        <w:t>b) eine Schwester</w:t>
      </w:r>
      <w:r>
        <w:br/>
        <w:t>с) Geschwister</w:t>
      </w:r>
    </w:p>
    <w:p w:rsidR="002740A3" w:rsidRDefault="002740A3" w:rsidP="002740A3">
      <w:pPr>
        <w:pStyle w:val="a8"/>
        <w:spacing w:after="283"/>
        <w:jc w:val="left"/>
      </w:pPr>
      <w:r>
        <w:t>3. Monika spielt gern ...</w:t>
      </w:r>
      <w:r>
        <w:br/>
        <w:t>a) mit Oskar</w:t>
      </w:r>
      <w:r>
        <w:br/>
        <w:t>b) mit dem Bruder</w:t>
      </w:r>
      <w:r>
        <w:br/>
        <w:t>c) mit den Großeltern</w:t>
      </w:r>
    </w:p>
    <w:p w:rsidR="002740A3" w:rsidRDefault="002740A3" w:rsidP="002740A3">
      <w:pPr>
        <w:pStyle w:val="a8"/>
        <w:spacing w:after="283"/>
        <w:jc w:val="left"/>
      </w:pPr>
      <w:r>
        <w:t xml:space="preserve">4. Die Mutter von Klaus ... </w:t>
      </w:r>
      <w:r>
        <w:br/>
        <w:t>a) arbeitet in der Schule</w:t>
      </w:r>
      <w:r>
        <w:br/>
        <w:t>b) arbeitet nicht</w:t>
      </w:r>
      <w:r>
        <w:br/>
        <w:t>c) arbeitet in der Apotheke</w:t>
      </w:r>
    </w:p>
    <w:p w:rsidR="002740A3" w:rsidRDefault="002740A3" w:rsidP="002740A3">
      <w:pPr>
        <w:pStyle w:val="a8"/>
        <w:spacing w:after="283"/>
        <w:jc w:val="left"/>
      </w:pPr>
      <w:r>
        <w:t xml:space="preserve">5. Die Oma wohnt ... </w:t>
      </w:r>
      <w:r>
        <w:br/>
        <w:t>a) auf dem Lande</w:t>
      </w:r>
      <w:r>
        <w:br/>
        <w:t>b) in München</w:t>
      </w:r>
      <w:r>
        <w:br/>
        <w:t>c) in einer anderen Stadt</w:t>
      </w:r>
    </w:p>
    <w:p w:rsidR="002740A3" w:rsidRPr="0004109E" w:rsidRDefault="002740A3" w:rsidP="002740A3">
      <w:pPr>
        <w:suppressAutoHyphens w:val="0"/>
        <w:autoSpaceDN w:val="0"/>
        <w:adjustRightInd w:val="0"/>
        <w:ind w:left="75"/>
        <w:jc w:val="both"/>
        <w:rPr>
          <w:sz w:val="24"/>
          <w:szCs w:val="24"/>
          <w:lang w:eastAsia="ru-RU"/>
        </w:rPr>
      </w:pPr>
      <w:r w:rsidRPr="0004109E">
        <w:rPr>
          <w:sz w:val="24"/>
          <w:szCs w:val="24"/>
          <w:lang w:eastAsia="ru-RU"/>
        </w:rPr>
        <w:t>2. Из предложенных вариантов ответа выберите правильный.</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bCs/>
          <w:color w:val="000000"/>
          <w:sz w:val="24"/>
          <w:szCs w:val="24"/>
          <w:lang w:val="de-DE" w:eastAsia="en-US"/>
        </w:rPr>
        <w:t>6. Das Brandenburger Tor steht in ...</w:t>
      </w:r>
      <w:r w:rsidRPr="0004109E">
        <w:rPr>
          <w:rFonts w:eastAsia="Calibri"/>
          <w:color w:val="000000"/>
          <w:sz w:val="24"/>
          <w:szCs w:val="24"/>
          <w:lang w:val="de-DE" w:eastAsia="en-US"/>
        </w:rPr>
        <w:t xml:space="preserve"> </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color w:val="000000"/>
          <w:spacing w:val="-7"/>
          <w:sz w:val="24"/>
          <w:szCs w:val="24"/>
          <w:lang w:val="de-DE" w:eastAsia="en-US"/>
        </w:rPr>
        <w:lastRenderedPageBreak/>
        <w:t>a)</w:t>
      </w:r>
      <w:r w:rsidRPr="0004109E">
        <w:rPr>
          <w:rFonts w:eastAsia="Calibri"/>
          <w:color w:val="000000"/>
          <w:sz w:val="24"/>
          <w:szCs w:val="24"/>
          <w:lang w:val="de-DE" w:eastAsia="en-US"/>
        </w:rPr>
        <w:t xml:space="preserve"> Berlin    </w:t>
      </w:r>
      <w:r w:rsidRPr="0004109E">
        <w:rPr>
          <w:rFonts w:eastAsia="Calibri"/>
          <w:color w:val="000000"/>
          <w:spacing w:val="-6"/>
          <w:sz w:val="24"/>
          <w:szCs w:val="24"/>
          <w:lang w:val="de-DE" w:eastAsia="en-US"/>
        </w:rPr>
        <w:t>b)</w:t>
      </w:r>
      <w:r w:rsidRPr="0004109E">
        <w:rPr>
          <w:rFonts w:eastAsia="Calibri"/>
          <w:color w:val="000000"/>
          <w:sz w:val="24"/>
          <w:szCs w:val="24"/>
          <w:lang w:val="de-DE" w:eastAsia="en-US"/>
        </w:rPr>
        <w:t xml:space="preserve"> Hamburg   </w:t>
      </w:r>
      <w:r w:rsidRPr="0004109E">
        <w:rPr>
          <w:rFonts w:eastAsia="Calibri"/>
          <w:color w:val="000000"/>
          <w:spacing w:val="-8"/>
          <w:sz w:val="24"/>
          <w:szCs w:val="24"/>
          <w:lang w:val="de-DE" w:eastAsia="en-US"/>
        </w:rPr>
        <w:t>c)</w:t>
      </w:r>
      <w:r w:rsidRPr="0004109E">
        <w:rPr>
          <w:rFonts w:eastAsia="Calibri"/>
          <w:color w:val="000000"/>
          <w:sz w:val="24"/>
          <w:szCs w:val="24"/>
          <w:lang w:val="de-DE" w:eastAsia="en-US"/>
        </w:rPr>
        <w:t xml:space="preserve"> Leipzig     d)  Bonn</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bCs/>
          <w:color w:val="000000"/>
          <w:sz w:val="24"/>
          <w:szCs w:val="24"/>
          <w:lang w:val="de-DE" w:eastAsia="en-US"/>
        </w:rPr>
        <w:t>7. Die Stadtmusikanten kommen aus ...</w:t>
      </w:r>
      <w:r w:rsidRPr="0004109E">
        <w:rPr>
          <w:rFonts w:eastAsia="Calibri"/>
          <w:color w:val="000000"/>
          <w:sz w:val="24"/>
          <w:szCs w:val="24"/>
          <w:lang w:val="de-DE" w:eastAsia="en-US"/>
        </w:rPr>
        <w:t xml:space="preserve"> </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color w:val="000000"/>
          <w:spacing w:val="-7"/>
          <w:sz w:val="24"/>
          <w:szCs w:val="24"/>
          <w:lang w:val="de-DE" w:eastAsia="en-US"/>
        </w:rPr>
        <w:t>a)</w:t>
      </w:r>
      <w:r w:rsidRPr="0004109E">
        <w:rPr>
          <w:rFonts w:eastAsia="Calibri"/>
          <w:color w:val="000000"/>
          <w:sz w:val="24"/>
          <w:szCs w:val="24"/>
          <w:lang w:val="de-DE" w:eastAsia="en-US"/>
        </w:rPr>
        <w:t xml:space="preserve"> Kassel   </w:t>
      </w:r>
      <w:r w:rsidRPr="0004109E">
        <w:rPr>
          <w:rFonts w:eastAsia="Calibri"/>
          <w:color w:val="000000"/>
          <w:spacing w:val="-6"/>
          <w:sz w:val="24"/>
          <w:szCs w:val="24"/>
          <w:lang w:val="de-DE" w:eastAsia="en-US"/>
        </w:rPr>
        <w:t>b)</w:t>
      </w:r>
      <w:r w:rsidRPr="0004109E">
        <w:rPr>
          <w:rFonts w:eastAsia="Calibri"/>
          <w:color w:val="000000"/>
          <w:sz w:val="24"/>
          <w:szCs w:val="24"/>
          <w:lang w:val="de-DE" w:eastAsia="en-US"/>
        </w:rPr>
        <w:t xml:space="preserve"> Hannover  </w:t>
      </w:r>
      <w:r w:rsidRPr="0004109E">
        <w:rPr>
          <w:rFonts w:eastAsia="Calibri"/>
          <w:color w:val="000000"/>
          <w:spacing w:val="-8"/>
          <w:sz w:val="24"/>
          <w:szCs w:val="24"/>
          <w:lang w:val="de-DE" w:eastAsia="en-US"/>
        </w:rPr>
        <w:t>c)</w:t>
      </w:r>
      <w:r w:rsidRPr="0004109E">
        <w:rPr>
          <w:rFonts w:eastAsia="Calibri"/>
          <w:color w:val="000000"/>
          <w:sz w:val="24"/>
          <w:szCs w:val="24"/>
          <w:lang w:val="de-DE" w:eastAsia="en-US"/>
        </w:rPr>
        <w:t xml:space="preserve"> Bremen   d)  München</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bCs/>
          <w:color w:val="000000"/>
          <w:sz w:val="24"/>
          <w:szCs w:val="24"/>
          <w:lang w:val="de-DE" w:eastAsia="en-US"/>
        </w:rPr>
        <w:t>8. Heute prägen Handy und  E-Mail das Leben  ...</w:t>
      </w:r>
      <w:r w:rsidRPr="0004109E">
        <w:rPr>
          <w:rFonts w:eastAsia="Calibri"/>
          <w:color w:val="000000"/>
          <w:sz w:val="24"/>
          <w:szCs w:val="24"/>
          <w:lang w:val="de-DE" w:eastAsia="en-US"/>
        </w:rPr>
        <w:t xml:space="preserve"> .</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color w:val="000000"/>
          <w:spacing w:val="-7"/>
          <w:sz w:val="24"/>
          <w:szCs w:val="24"/>
          <w:lang w:val="de-DE" w:eastAsia="en-US"/>
        </w:rPr>
        <w:t xml:space="preserve">a) </w:t>
      </w:r>
      <w:r w:rsidRPr="0004109E">
        <w:rPr>
          <w:rFonts w:eastAsia="Calibri"/>
          <w:color w:val="000000"/>
          <w:sz w:val="24"/>
          <w:szCs w:val="24"/>
          <w:lang w:val="de-DE" w:eastAsia="en-US"/>
        </w:rPr>
        <w:t xml:space="preserve"> in der Stadt </w:t>
      </w:r>
      <w:r w:rsidRPr="0004109E">
        <w:rPr>
          <w:rFonts w:eastAsia="Calibri"/>
          <w:color w:val="000000"/>
          <w:spacing w:val="-6"/>
          <w:sz w:val="24"/>
          <w:szCs w:val="24"/>
          <w:lang w:val="de-DE" w:eastAsia="en-US"/>
        </w:rPr>
        <w:t xml:space="preserve">b) </w:t>
      </w:r>
      <w:r w:rsidRPr="0004109E">
        <w:rPr>
          <w:rFonts w:eastAsia="Calibri"/>
          <w:color w:val="000000"/>
          <w:sz w:val="24"/>
          <w:szCs w:val="24"/>
          <w:lang w:val="de-DE" w:eastAsia="en-US"/>
        </w:rPr>
        <w:t xml:space="preserve"> in der Informationsgesellschaft  </w:t>
      </w:r>
      <w:r w:rsidRPr="0004109E">
        <w:rPr>
          <w:rFonts w:eastAsia="Calibri"/>
          <w:color w:val="000000"/>
          <w:spacing w:val="-8"/>
          <w:sz w:val="24"/>
          <w:szCs w:val="24"/>
          <w:lang w:val="de-DE" w:eastAsia="en-US"/>
        </w:rPr>
        <w:t xml:space="preserve">c) </w:t>
      </w:r>
      <w:r w:rsidRPr="0004109E">
        <w:rPr>
          <w:rFonts w:eastAsia="Calibri"/>
          <w:color w:val="000000"/>
          <w:sz w:val="24"/>
          <w:szCs w:val="24"/>
          <w:lang w:val="de-DE" w:eastAsia="en-US"/>
        </w:rPr>
        <w:t xml:space="preserve"> auf dem Lande  d) im Dorf</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bCs/>
          <w:color w:val="000000"/>
          <w:sz w:val="24"/>
          <w:szCs w:val="24"/>
          <w:lang w:val="de-DE" w:eastAsia="en-US"/>
        </w:rPr>
        <w:t>9. Einen "Zwinger" gibt es in ...</w:t>
      </w:r>
      <w:r w:rsidRPr="0004109E">
        <w:rPr>
          <w:rFonts w:eastAsia="Calibri"/>
          <w:color w:val="000000"/>
          <w:sz w:val="24"/>
          <w:szCs w:val="24"/>
          <w:lang w:val="de-DE" w:eastAsia="en-US"/>
        </w:rPr>
        <w:t xml:space="preserve"> </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color w:val="000000"/>
          <w:spacing w:val="-7"/>
          <w:sz w:val="24"/>
          <w:szCs w:val="24"/>
          <w:lang w:val="de-DE" w:eastAsia="en-US"/>
        </w:rPr>
        <w:t xml:space="preserve">a) </w:t>
      </w:r>
      <w:r w:rsidRPr="0004109E">
        <w:rPr>
          <w:rFonts w:eastAsia="Calibri"/>
          <w:color w:val="000000"/>
          <w:sz w:val="24"/>
          <w:szCs w:val="24"/>
          <w:lang w:val="de-DE" w:eastAsia="en-US"/>
        </w:rPr>
        <w:t xml:space="preserve">  Gelsenkirchen  </w:t>
      </w:r>
      <w:r w:rsidRPr="0004109E">
        <w:rPr>
          <w:rFonts w:eastAsia="Calibri"/>
          <w:color w:val="000000"/>
          <w:spacing w:val="-6"/>
          <w:sz w:val="24"/>
          <w:szCs w:val="24"/>
          <w:lang w:val="de-DE" w:eastAsia="en-US"/>
        </w:rPr>
        <w:t xml:space="preserve">b) </w:t>
      </w:r>
      <w:r w:rsidRPr="0004109E">
        <w:rPr>
          <w:rFonts w:eastAsia="Calibri"/>
          <w:color w:val="000000"/>
          <w:sz w:val="24"/>
          <w:szCs w:val="24"/>
          <w:lang w:val="de-DE" w:eastAsia="en-US"/>
        </w:rPr>
        <w:t xml:space="preserve">  Trier  c)  Leipzig  d)  Dresden</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bCs/>
          <w:color w:val="000000"/>
          <w:sz w:val="24"/>
          <w:szCs w:val="24"/>
          <w:lang w:val="de-DE" w:eastAsia="en-US"/>
        </w:rPr>
        <w:t>10. Das Goethehaus kann man besichtigen in ...</w:t>
      </w:r>
      <w:r w:rsidRPr="0004109E">
        <w:rPr>
          <w:rFonts w:eastAsia="Calibri"/>
          <w:color w:val="000000"/>
          <w:sz w:val="24"/>
          <w:szCs w:val="24"/>
          <w:lang w:val="de-DE" w:eastAsia="en-US"/>
        </w:rPr>
        <w:t xml:space="preserve"> </w:t>
      </w:r>
    </w:p>
    <w:p w:rsidR="002740A3" w:rsidRPr="0004109E" w:rsidRDefault="002740A3" w:rsidP="002740A3">
      <w:pPr>
        <w:suppressAutoHyphens w:val="0"/>
        <w:autoSpaceDE/>
        <w:rPr>
          <w:rFonts w:eastAsia="Calibri"/>
          <w:color w:val="000000"/>
          <w:sz w:val="24"/>
          <w:szCs w:val="24"/>
          <w:lang w:val="de-DE" w:eastAsia="en-US"/>
        </w:rPr>
      </w:pPr>
      <w:r w:rsidRPr="0004109E">
        <w:rPr>
          <w:rFonts w:eastAsia="Calibri"/>
          <w:color w:val="000000"/>
          <w:spacing w:val="-7"/>
          <w:sz w:val="24"/>
          <w:szCs w:val="24"/>
          <w:lang w:val="de-DE" w:eastAsia="en-US"/>
        </w:rPr>
        <w:t xml:space="preserve">a) </w:t>
      </w:r>
      <w:r w:rsidRPr="0004109E">
        <w:rPr>
          <w:rFonts w:eastAsia="Calibri"/>
          <w:color w:val="000000"/>
          <w:sz w:val="24"/>
          <w:szCs w:val="24"/>
          <w:lang w:val="de-DE" w:eastAsia="en-US"/>
        </w:rPr>
        <w:t xml:space="preserve">  Kassel  </w:t>
      </w:r>
      <w:r w:rsidRPr="0004109E">
        <w:rPr>
          <w:rFonts w:eastAsia="Calibri"/>
          <w:color w:val="000000"/>
          <w:spacing w:val="-6"/>
          <w:sz w:val="24"/>
          <w:szCs w:val="24"/>
          <w:lang w:val="de-DE" w:eastAsia="en-US"/>
        </w:rPr>
        <w:t xml:space="preserve">b) </w:t>
      </w:r>
      <w:r w:rsidRPr="0004109E">
        <w:rPr>
          <w:rFonts w:eastAsia="Calibri"/>
          <w:color w:val="000000"/>
          <w:sz w:val="24"/>
          <w:szCs w:val="24"/>
          <w:lang w:val="de-DE" w:eastAsia="en-US"/>
        </w:rPr>
        <w:t xml:space="preserve">  Heidelberg  </w:t>
      </w:r>
      <w:r w:rsidRPr="0004109E">
        <w:rPr>
          <w:rFonts w:eastAsia="Calibri"/>
          <w:color w:val="000000"/>
          <w:spacing w:val="-8"/>
          <w:sz w:val="24"/>
          <w:szCs w:val="24"/>
          <w:lang w:val="de-DE" w:eastAsia="en-US"/>
        </w:rPr>
        <w:t xml:space="preserve">c) </w:t>
      </w:r>
      <w:r w:rsidRPr="0004109E">
        <w:rPr>
          <w:rFonts w:eastAsia="Calibri"/>
          <w:color w:val="000000"/>
          <w:sz w:val="24"/>
          <w:szCs w:val="24"/>
          <w:lang w:val="de-DE" w:eastAsia="en-US"/>
        </w:rPr>
        <w:t xml:space="preserve">  Weimar   d) Dresden</w:t>
      </w:r>
    </w:p>
    <w:p w:rsidR="002740A3" w:rsidRPr="0004109E" w:rsidRDefault="002740A3" w:rsidP="002740A3">
      <w:pPr>
        <w:pStyle w:val="a8"/>
        <w:spacing w:after="283"/>
        <w:jc w:val="left"/>
        <w:rPr>
          <w:lang w:val="de-DE"/>
        </w:rPr>
      </w:pPr>
    </w:p>
    <w:p w:rsidR="002740A3" w:rsidRPr="003B57EF" w:rsidRDefault="002740A3" w:rsidP="002740A3">
      <w:pPr>
        <w:ind w:firstLine="709"/>
        <w:jc w:val="center"/>
        <w:rPr>
          <w:b/>
          <w:color w:val="00000A"/>
          <w:sz w:val="24"/>
          <w:szCs w:val="24"/>
          <w:lang w:val="de-DE"/>
        </w:rPr>
      </w:pPr>
      <w:r w:rsidRPr="003B57EF">
        <w:rPr>
          <w:b/>
          <w:color w:val="00000A"/>
          <w:sz w:val="24"/>
          <w:szCs w:val="24"/>
          <w:lang w:val="de-DE"/>
        </w:rPr>
        <w:t>«</w:t>
      </w:r>
      <w:r>
        <w:rPr>
          <w:b/>
          <w:color w:val="00000A"/>
          <w:sz w:val="24"/>
          <w:szCs w:val="24"/>
        </w:rPr>
        <w:t>Иностранный</w:t>
      </w:r>
      <w:r w:rsidRPr="003B57EF">
        <w:rPr>
          <w:b/>
          <w:color w:val="00000A"/>
          <w:sz w:val="24"/>
          <w:szCs w:val="24"/>
          <w:lang w:val="de-DE"/>
        </w:rPr>
        <w:t xml:space="preserve"> </w:t>
      </w:r>
      <w:r>
        <w:rPr>
          <w:b/>
          <w:color w:val="00000A"/>
          <w:sz w:val="24"/>
          <w:szCs w:val="24"/>
        </w:rPr>
        <w:t>язык</w:t>
      </w:r>
      <w:r w:rsidRPr="003B57EF">
        <w:rPr>
          <w:b/>
          <w:color w:val="00000A"/>
          <w:sz w:val="24"/>
          <w:szCs w:val="24"/>
          <w:lang w:val="de-DE"/>
        </w:rPr>
        <w:t xml:space="preserve"> (</w:t>
      </w:r>
      <w:r>
        <w:rPr>
          <w:b/>
          <w:color w:val="00000A"/>
          <w:sz w:val="24"/>
          <w:szCs w:val="24"/>
        </w:rPr>
        <w:t>французский</w:t>
      </w:r>
      <w:r w:rsidRPr="003B57EF">
        <w:rPr>
          <w:b/>
          <w:color w:val="00000A"/>
          <w:sz w:val="24"/>
          <w:szCs w:val="24"/>
          <w:lang w:val="de-DE"/>
        </w:rPr>
        <w:t>)»</w:t>
      </w:r>
    </w:p>
    <w:p w:rsidR="002740A3" w:rsidRPr="003B57EF" w:rsidRDefault="002740A3" w:rsidP="002740A3">
      <w:pPr>
        <w:ind w:firstLine="709"/>
        <w:jc w:val="center"/>
        <w:rPr>
          <w:b/>
          <w:color w:val="00000A"/>
          <w:sz w:val="24"/>
          <w:szCs w:val="24"/>
          <w:lang w:val="de-DE"/>
        </w:rPr>
      </w:pPr>
    </w:p>
    <w:p w:rsidR="002740A3" w:rsidRPr="003B57EF" w:rsidRDefault="002740A3" w:rsidP="002740A3">
      <w:pPr>
        <w:pStyle w:val="14"/>
        <w:suppressAutoHyphens w:val="0"/>
        <w:spacing w:after="0" w:line="240" w:lineRule="auto"/>
        <w:ind w:left="360"/>
        <w:rPr>
          <w:rFonts w:ascii="Times New Roman" w:hAnsi="Times New Roman"/>
          <w:sz w:val="24"/>
          <w:szCs w:val="24"/>
          <w:lang w:val="de-DE"/>
        </w:rPr>
      </w:pPr>
      <w:r w:rsidRPr="003B57EF">
        <w:rPr>
          <w:rFonts w:ascii="Times New Roman" w:hAnsi="Times New Roman"/>
          <w:sz w:val="24"/>
          <w:szCs w:val="24"/>
          <w:lang w:val="de-DE"/>
        </w:rPr>
        <w:t>1. Compréhension de l’audition</w:t>
      </w:r>
    </w:p>
    <w:p w:rsidR="002740A3" w:rsidRPr="003B57EF" w:rsidRDefault="002740A3" w:rsidP="002740A3">
      <w:pPr>
        <w:jc w:val="both"/>
        <w:rPr>
          <w:b/>
          <w:bCs/>
          <w:color w:val="00000A"/>
          <w:sz w:val="24"/>
          <w:szCs w:val="24"/>
          <w:lang w:val="de-DE"/>
        </w:rPr>
      </w:pPr>
    </w:p>
    <w:p w:rsidR="002740A3" w:rsidRPr="00D639AA" w:rsidRDefault="002740A3" w:rsidP="002740A3">
      <w:pPr>
        <w:jc w:val="center"/>
        <w:rPr>
          <w:sz w:val="24"/>
          <w:szCs w:val="24"/>
          <w:lang w:val="fr-FR"/>
        </w:rPr>
      </w:pPr>
      <w:r w:rsidRPr="00D639AA">
        <w:rPr>
          <w:sz w:val="24"/>
          <w:szCs w:val="24"/>
          <w:lang w:val="fr-FR"/>
        </w:rPr>
        <w:t>L’appartement de Boris.</w:t>
      </w:r>
    </w:p>
    <w:p w:rsidR="002740A3" w:rsidRPr="00CE3571" w:rsidRDefault="002740A3" w:rsidP="002740A3">
      <w:pPr>
        <w:rPr>
          <w:sz w:val="24"/>
          <w:szCs w:val="24"/>
          <w:lang w:val="fr-FR"/>
        </w:rPr>
      </w:pPr>
    </w:p>
    <w:p w:rsidR="002740A3" w:rsidRPr="00CE3571" w:rsidRDefault="002740A3" w:rsidP="002740A3">
      <w:pPr>
        <w:ind w:firstLine="708"/>
        <w:jc w:val="both"/>
        <w:rPr>
          <w:sz w:val="24"/>
          <w:szCs w:val="24"/>
          <w:lang w:val="fr-FR"/>
        </w:rPr>
      </w:pPr>
      <w:r w:rsidRPr="00CE3571">
        <w:rPr>
          <w:sz w:val="24"/>
          <w:szCs w:val="24"/>
          <w:lang w:val="fr-FR"/>
        </w:rPr>
        <w:t>Il y a trois ans la famille de Boris a emménagé dans un appartement de quatre pièces. Ils sont six, c’est pourquoi l’usine, où travaille le père de Boris leur a attribué un logement si grand. Cet appartement se trouve dans un immeuble à huit étage, où il y a un ascenseur et un vide-ordures. La famille démeure au quatrième et quand Boris est pressé, il monte en ascenseur, il descend toujours à pied. Auparavant ils habitaient une vieille maison au rez-de-chaussée. C’était un petit deux-pièces. Ils y habitaient depuis l’enfance de Boris.</w:t>
      </w:r>
    </w:p>
    <w:p w:rsidR="002740A3" w:rsidRPr="00CE3571" w:rsidRDefault="002740A3" w:rsidP="002740A3">
      <w:pPr>
        <w:ind w:firstLine="708"/>
        <w:jc w:val="both"/>
        <w:rPr>
          <w:sz w:val="24"/>
          <w:szCs w:val="24"/>
          <w:lang w:val="fr-FR"/>
        </w:rPr>
      </w:pPr>
      <w:r w:rsidRPr="00CE3571">
        <w:rPr>
          <w:sz w:val="24"/>
          <w:szCs w:val="24"/>
          <w:lang w:val="fr-FR"/>
        </w:rPr>
        <w:t>Dans cet appartement il y avait une petite cuisine de cinq mètres carrés, les fenêtres de cet appartement donnaient sur une cour étroite, c’est pourquoi il était très sombre.</w:t>
      </w:r>
    </w:p>
    <w:p w:rsidR="002740A3" w:rsidRPr="00CE3571" w:rsidRDefault="002740A3" w:rsidP="002740A3">
      <w:pPr>
        <w:ind w:firstLine="708"/>
        <w:jc w:val="both"/>
        <w:rPr>
          <w:sz w:val="24"/>
          <w:szCs w:val="24"/>
          <w:lang w:val="fr-FR"/>
        </w:rPr>
      </w:pPr>
      <w:r w:rsidRPr="00CE3571">
        <w:rPr>
          <w:sz w:val="24"/>
          <w:szCs w:val="24"/>
          <w:lang w:val="fr-FR"/>
        </w:rPr>
        <w:t xml:space="preserve">Maintenant leur appartement est très confortable. Ils ont une grande cuisine de douzes mètres carrés où il y a un frigidaire, un fourneau à gaz, un évier, une table de travail, une armoire à vaisselle et une table ronde avec six chaises autour. </w:t>
      </w:r>
    </w:p>
    <w:p w:rsidR="002740A3" w:rsidRPr="00CE3571" w:rsidRDefault="002740A3" w:rsidP="002740A3">
      <w:pPr>
        <w:jc w:val="both"/>
        <w:rPr>
          <w:sz w:val="24"/>
          <w:szCs w:val="24"/>
          <w:lang w:val="fr-FR"/>
        </w:rPr>
      </w:pPr>
      <w:r w:rsidRPr="00CE3571">
        <w:rPr>
          <w:sz w:val="24"/>
          <w:szCs w:val="24"/>
          <w:lang w:val="fr-FR"/>
        </w:rPr>
        <w:t>L’entrée de cet appartement est assez grande. Là il y a un garde-robe, un grand miroir et une table de toilette.</w:t>
      </w:r>
    </w:p>
    <w:p w:rsidR="002740A3" w:rsidRPr="00CE3571" w:rsidRDefault="002740A3" w:rsidP="002740A3">
      <w:pPr>
        <w:ind w:firstLine="708"/>
        <w:jc w:val="both"/>
        <w:rPr>
          <w:sz w:val="24"/>
          <w:szCs w:val="24"/>
          <w:lang w:val="fr-FR"/>
        </w:rPr>
      </w:pPr>
      <w:r w:rsidRPr="00CE3571">
        <w:rPr>
          <w:sz w:val="24"/>
          <w:szCs w:val="24"/>
          <w:lang w:val="fr-FR"/>
        </w:rPr>
        <w:t>Dans l’appartement de Boris il n’y a pas beaucoup de meubles, mais il y a tout le nécessaire. Dans la salle de séjour il y a un poste de télé, un divan, des fauteils , une table à journaux, une grande bibliothèque et un piano.</w:t>
      </w:r>
    </w:p>
    <w:p w:rsidR="002740A3" w:rsidRPr="00CE3571" w:rsidRDefault="002740A3" w:rsidP="002740A3">
      <w:pPr>
        <w:pStyle w:val="14"/>
        <w:numPr>
          <w:ilvl w:val="0"/>
          <w:numId w:val="16"/>
        </w:numPr>
        <w:suppressAutoHyphens w:val="0"/>
        <w:spacing w:after="0" w:line="240" w:lineRule="auto"/>
        <w:rPr>
          <w:rFonts w:ascii="Times New Roman" w:hAnsi="Times New Roman"/>
          <w:i/>
          <w:sz w:val="24"/>
          <w:szCs w:val="24"/>
        </w:rPr>
      </w:pPr>
      <w:r w:rsidRPr="00CE3571">
        <w:rPr>
          <w:rFonts w:ascii="Times New Roman" w:hAnsi="Times New Roman"/>
          <w:i/>
          <w:sz w:val="24"/>
          <w:szCs w:val="24"/>
        </w:rPr>
        <w:t>Compréhension de l’audition</w:t>
      </w:r>
    </w:p>
    <w:p w:rsidR="002740A3" w:rsidRPr="00CE3571" w:rsidRDefault="002740A3" w:rsidP="002740A3">
      <w:pPr>
        <w:rPr>
          <w:sz w:val="24"/>
          <w:szCs w:val="24"/>
        </w:rPr>
      </w:pPr>
    </w:p>
    <w:p w:rsidR="002740A3" w:rsidRPr="00CE3571" w:rsidRDefault="002740A3" w:rsidP="002740A3">
      <w:pPr>
        <w:jc w:val="both"/>
        <w:rPr>
          <w:sz w:val="24"/>
          <w:szCs w:val="24"/>
          <w:lang w:val="fr-FR"/>
        </w:rPr>
      </w:pPr>
      <w:r w:rsidRPr="00CE3571">
        <w:rPr>
          <w:sz w:val="24"/>
          <w:szCs w:val="24"/>
          <w:lang w:val="fr-FR"/>
        </w:rPr>
        <w:t xml:space="preserve">1. Quand la famille de Boris a-t-elle emménagé dans un nouvel appartement? </w:t>
      </w:r>
    </w:p>
    <w:p w:rsidR="002740A3" w:rsidRPr="00CE3571" w:rsidRDefault="002740A3" w:rsidP="002740A3">
      <w:pPr>
        <w:ind w:firstLine="708"/>
        <w:jc w:val="both"/>
        <w:rPr>
          <w:sz w:val="24"/>
          <w:szCs w:val="24"/>
          <w:lang w:val="fr-FR"/>
        </w:rPr>
      </w:pPr>
      <w:r w:rsidRPr="00CE3571">
        <w:rPr>
          <w:sz w:val="24"/>
          <w:szCs w:val="24"/>
          <w:lang w:val="fr-FR"/>
        </w:rPr>
        <w:t>a. il y a trois  ans</w:t>
      </w:r>
      <w:r w:rsidRPr="00CE3571">
        <w:rPr>
          <w:sz w:val="24"/>
          <w:szCs w:val="24"/>
          <w:lang w:val="fr-FR"/>
        </w:rPr>
        <w:tab/>
        <w:t xml:space="preserve"> b. il y a trois jours    c. dans trois jours</w:t>
      </w:r>
      <w:r w:rsidRPr="00CE3571">
        <w:rPr>
          <w:sz w:val="24"/>
          <w:szCs w:val="24"/>
          <w:lang w:val="fr-FR"/>
        </w:rPr>
        <w:tab/>
      </w:r>
      <w:r w:rsidRPr="00CE3571">
        <w:rPr>
          <w:sz w:val="24"/>
          <w:szCs w:val="24"/>
          <w:lang w:val="fr-FR"/>
        </w:rPr>
        <w:tab/>
      </w:r>
    </w:p>
    <w:p w:rsidR="002740A3" w:rsidRPr="00CE3571" w:rsidRDefault="002740A3" w:rsidP="002740A3">
      <w:pPr>
        <w:jc w:val="both"/>
        <w:rPr>
          <w:sz w:val="24"/>
          <w:szCs w:val="24"/>
          <w:lang w:val="fr-FR"/>
        </w:rPr>
      </w:pPr>
      <w:r w:rsidRPr="00CE3571">
        <w:rPr>
          <w:sz w:val="24"/>
          <w:szCs w:val="24"/>
          <w:lang w:val="fr-FR"/>
        </w:rPr>
        <w:t>2. De combien de pièces se compose ce nouvel appartement?</w:t>
      </w:r>
    </w:p>
    <w:p w:rsidR="002740A3" w:rsidRPr="00CE3571" w:rsidRDefault="002740A3" w:rsidP="002740A3">
      <w:pPr>
        <w:ind w:firstLine="708"/>
        <w:jc w:val="both"/>
        <w:rPr>
          <w:sz w:val="24"/>
          <w:szCs w:val="24"/>
          <w:lang w:val="fr-FR"/>
        </w:rPr>
      </w:pPr>
      <w:r w:rsidRPr="00CE3571">
        <w:rPr>
          <w:sz w:val="24"/>
          <w:szCs w:val="24"/>
          <w:lang w:val="fr-FR"/>
        </w:rPr>
        <w:t>a. 2</w:t>
      </w:r>
      <w:r w:rsidRPr="00CE3571">
        <w:rPr>
          <w:sz w:val="24"/>
          <w:szCs w:val="24"/>
          <w:lang w:val="fr-FR"/>
        </w:rPr>
        <w:tab/>
      </w:r>
      <w:r w:rsidRPr="00CE3571">
        <w:rPr>
          <w:sz w:val="24"/>
          <w:szCs w:val="24"/>
          <w:lang w:val="fr-FR"/>
        </w:rPr>
        <w:tab/>
      </w:r>
      <w:r w:rsidRPr="00CE3571">
        <w:rPr>
          <w:sz w:val="24"/>
          <w:szCs w:val="24"/>
          <w:lang w:val="fr-FR"/>
        </w:rPr>
        <w:tab/>
        <w:t xml:space="preserve">  b. 3 </w:t>
      </w:r>
      <w:r w:rsidRPr="00CE3571">
        <w:rPr>
          <w:sz w:val="24"/>
          <w:szCs w:val="24"/>
          <w:lang w:val="fr-FR"/>
        </w:rPr>
        <w:tab/>
      </w:r>
      <w:r w:rsidRPr="00CE3571">
        <w:rPr>
          <w:sz w:val="24"/>
          <w:szCs w:val="24"/>
          <w:lang w:val="fr-FR"/>
        </w:rPr>
        <w:tab/>
        <w:t xml:space="preserve">      </w:t>
      </w:r>
      <w:r w:rsidRPr="00CE3571">
        <w:rPr>
          <w:sz w:val="24"/>
          <w:szCs w:val="24"/>
          <w:lang w:val="fr-FR"/>
        </w:rPr>
        <w:tab/>
        <w:t xml:space="preserve">      c. 4</w:t>
      </w:r>
      <w:r w:rsidRPr="00CE3571">
        <w:rPr>
          <w:sz w:val="24"/>
          <w:szCs w:val="24"/>
          <w:lang w:val="fr-FR"/>
        </w:rPr>
        <w:tab/>
      </w:r>
      <w:r w:rsidRPr="00CE3571">
        <w:rPr>
          <w:sz w:val="24"/>
          <w:szCs w:val="24"/>
          <w:lang w:val="fr-FR"/>
        </w:rPr>
        <w:tab/>
      </w:r>
      <w:r w:rsidRPr="00CE3571">
        <w:rPr>
          <w:sz w:val="24"/>
          <w:szCs w:val="24"/>
          <w:lang w:val="fr-FR"/>
        </w:rPr>
        <w:tab/>
      </w:r>
    </w:p>
    <w:p w:rsidR="002740A3" w:rsidRPr="00CE3571" w:rsidRDefault="002740A3" w:rsidP="002740A3">
      <w:pPr>
        <w:jc w:val="both"/>
        <w:rPr>
          <w:sz w:val="24"/>
          <w:szCs w:val="24"/>
          <w:lang w:val="fr-FR"/>
        </w:rPr>
      </w:pPr>
      <w:r w:rsidRPr="00CE3571">
        <w:rPr>
          <w:sz w:val="24"/>
          <w:szCs w:val="24"/>
          <w:lang w:val="fr-FR"/>
        </w:rPr>
        <w:t>3. Quel appartement habitait la famille de Boris auparavant?</w:t>
      </w:r>
    </w:p>
    <w:p w:rsidR="002740A3" w:rsidRPr="00CE3571" w:rsidRDefault="002740A3" w:rsidP="002740A3">
      <w:pPr>
        <w:ind w:firstLine="708"/>
        <w:jc w:val="both"/>
        <w:rPr>
          <w:sz w:val="24"/>
          <w:szCs w:val="24"/>
          <w:lang w:val="fr-FR"/>
        </w:rPr>
      </w:pPr>
      <w:r w:rsidRPr="00CE3571">
        <w:rPr>
          <w:sz w:val="24"/>
          <w:szCs w:val="24"/>
          <w:lang w:val="fr-FR"/>
        </w:rPr>
        <w:t>a. un studio</w:t>
      </w:r>
      <w:r w:rsidRPr="00CE3571">
        <w:rPr>
          <w:sz w:val="24"/>
          <w:szCs w:val="24"/>
          <w:lang w:val="fr-FR"/>
        </w:rPr>
        <w:tab/>
      </w:r>
      <w:r w:rsidRPr="00CE3571">
        <w:rPr>
          <w:sz w:val="24"/>
          <w:szCs w:val="24"/>
          <w:lang w:val="fr-FR"/>
        </w:rPr>
        <w:tab/>
        <w:t xml:space="preserve">  b. un deux-pièces</w:t>
      </w:r>
      <w:r w:rsidRPr="00CE3571">
        <w:rPr>
          <w:sz w:val="24"/>
          <w:szCs w:val="24"/>
          <w:lang w:val="fr-FR"/>
        </w:rPr>
        <w:tab/>
        <w:t xml:space="preserve">       c. un appartement de quatre pièces </w:t>
      </w:r>
    </w:p>
    <w:p w:rsidR="002740A3" w:rsidRPr="00CE3571" w:rsidRDefault="002740A3" w:rsidP="002740A3">
      <w:pPr>
        <w:jc w:val="both"/>
        <w:rPr>
          <w:sz w:val="24"/>
          <w:szCs w:val="24"/>
          <w:lang w:val="fr-FR"/>
        </w:rPr>
      </w:pPr>
      <w:r w:rsidRPr="00CE3571">
        <w:rPr>
          <w:sz w:val="24"/>
          <w:szCs w:val="24"/>
          <w:lang w:val="fr-FR"/>
        </w:rPr>
        <w:t>4. Qu’est-ce qu’il y a à l’entrée de l’appartement de Boris?</w:t>
      </w:r>
    </w:p>
    <w:p w:rsidR="002740A3" w:rsidRPr="00CE3571" w:rsidRDefault="002740A3" w:rsidP="002740A3">
      <w:pPr>
        <w:ind w:firstLine="708"/>
        <w:jc w:val="both"/>
        <w:rPr>
          <w:sz w:val="24"/>
          <w:szCs w:val="24"/>
          <w:lang w:val="fr-FR"/>
        </w:rPr>
      </w:pPr>
      <w:r w:rsidRPr="00CE3571">
        <w:rPr>
          <w:sz w:val="24"/>
          <w:szCs w:val="24"/>
          <w:lang w:val="fr-FR"/>
        </w:rPr>
        <w:t>a. un garde-robe</w:t>
      </w:r>
      <w:r w:rsidRPr="00CE3571">
        <w:rPr>
          <w:sz w:val="24"/>
          <w:szCs w:val="24"/>
          <w:lang w:val="fr-FR"/>
        </w:rPr>
        <w:tab/>
        <w:t xml:space="preserve">  b. un piano</w:t>
      </w:r>
      <w:r w:rsidRPr="00CE3571">
        <w:rPr>
          <w:sz w:val="24"/>
          <w:szCs w:val="24"/>
          <w:lang w:val="fr-FR"/>
        </w:rPr>
        <w:tab/>
        <w:t xml:space="preserve">       </w:t>
      </w:r>
      <w:r w:rsidRPr="00CE3571">
        <w:rPr>
          <w:sz w:val="24"/>
          <w:szCs w:val="24"/>
          <w:lang w:val="fr-FR"/>
        </w:rPr>
        <w:tab/>
        <w:t xml:space="preserve">       c. une table à journaux</w:t>
      </w:r>
      <w:r w:rsidRPr="00CE3571">
        <w:rPr>
          <w:sz w:val="24"/>
          <w:szCs w:val="24"/>
          <w:lang w:val="fr-FR"/>
        </w:rPr>
        <w:tab/>
      </w:r>
      <w:r w:rsidRPr="00CE3571">
        <w:rPr>
          <w:sz w:val="24"/>
          <w:szCs w:val="24"/>
          <w:lang w:val="fr-FR"/>
        </w:rPr>
        <w:tab/>
      </w:r>
    </w:p>
    <w:p w:rsidR="002740A3" w:rsidRPr="00CE3571" w:rsidRDefault="002740A3" w:rsidP="002740A3">
      <w:pPr>
        <w:jc w:val="both"/>
        <w:rPr>
          <w:sz w:val="24"/>
          <w:szCs w:val="24"/>
          <w:lang w:val="fr-FR"/>
        </w:rPr>
      </w:pPr>
      <w:r w:rsidRPr="00CE3571">
        <w:rPr>
          <w:sz w:val="24"/>
          <w:szCs w:val="24"/>
          <w:lang w:val="fr-FR"/>
        </w:rPr>
        <w:t>5. Combien de personnes comprend la famille de Boris?</w:t>
      </w:r>
    </w:p>
    <w:p w:rsidR="002740A3" w:rsidRDefault="002740A3" w:rsidP="002740A3">
      <w:pPr>
        <w:ind w:firstLine="708"/>
        <w:jc w:val="both"/>
        <w:rPr>
          <w:sz w:val="24"/>
          <w:szCs w:val="24"/>
          <w:lang w:val="fr-FR"/>
        </w:rPr>
      </w:pPr>
      <w:r w:rsidRPr="00CE3571">
        <w:rPr>
          <w:sz w:val="24"/>
          <w:szCs w:val="24"/>
          <w:lang w:val="fr-FR"/>
        </w:rPr>
        <w:t>a. 8</w:t>
      </w:r>
      <w:r w:rsidRPr="00CE3571">
        <w:rPr>
          <w:sz w:val="24"/>
          <w:szCs w:val="24"/>
          <w:lang w:val="fr-FR"/>
        </w:rPr>
        <w:tab/>
      </w:r>
      <w:r w:rsidRPr="00CE3571">
        <w:rPr>
          <w:sz w:val="24"/>
          <w:szCs w:val="24"/>
          <w:lang w:val="fr-FR"/>
        </w:rPr>
        <w:tab/>
      </w:r>
      <w:r w:rsidRPr="00CE3571">
        <w:rPr>
          <w:sz w:val="24"/>
          <w:szCs w:val="24"/>
          <w:lang w:val="fr-FR"/>
        </w:rPr>
        <w:tab/>
        <w:t xml:space="preserve">   b. 4</w:t>
      </w:r>
      <w:r w:rsidRPr="00CE3571">
        <w:rPr>
          <w:sz w:val="24"/>
          <w:szCs w:val="24"/>
          <w:lang w:val="fr-FR"/>
        </w:rPr>
        <w:tab/>
      </w:r>
      <w:r w:rsidRPr="00CE3571">
        <w:rPr>
          <w:sz w:val="24"/>
          <w:szCs w:val="24"/>
          <w:lang w:val="fr-FR"/>
        </w:rPr>
        <w:tab/>
      </w:r>
      <w:r w:rsidRPr="00CE3571">
        <w:rPr>
          <w:sz w:val="24"/>
          <w:szCs w:val="24"/>
          <w:lang w:val="fr-FR"/>
        </w:rPr>
        <w:tab/>
        <w:t xml:space="preserve">        c. 6</w:t>
      </w:r>
      <w:r w:rsidRPr="00CE3571">
        <w:rPr>
          <w:sz w:val="24"/>
          <w:szCs w:val="24"/>
          <w:lang w:val="fr-FR"/>
        </w:rPr>
        <w:tab/>
      </w:r>
    </w:p>
    <w:p w:rsidR="002740A3" w:rsidRPr="003B57EF" w:rsidRDefault="002740A3" w:rsidP="002740A3">
      <w:pPr>
        <w:ind w:firstLine="708"/>
        <w:jc w:val="both"/>
        <w:rPr>
          <w:sz w:val="24"/>
          <w:szCs w:val="24"/>
          <w:lang w:val="en-US"/>
        </w:rPr>
      </w:pPr>
      <w:r w:rsidRPr="00CE3571">
        <w:rPr>
          <w:sz w:val="24"/>
          <w:szCs w:val="24"/>
          <w:lang w:val="fr-FR"/>
        </w:rPr>
        <w:tab/>
      </w:r>
    </w:p>
    <w:p w:rsidR="002740A3" w:rsidRPr="00E640D7" w:rsidRDefault="002740A3" w:rsidP="002740A3">
      <w:pPr>
        <w:suppressAutoHyphens w:val="0"/>
        <w:autoSpaceDE/>
        <w:jc w:val="both"/>
        <w:rPr>
          <w:rFonts w:ascii="Liberation Serif" w:eastAsia="Arial Unicode MS" w:hAnsi="Liberation Serif" w:cs="Mangal"/>
          <w:i/>
          <w:sz w:val="24"/>
          <w:szCs w:val="24"/>
          <w:lang w:val="fr-FR" w:bidi="hi-IN"/>
        </w:rPr>
      </w:pPr>
      <w:r w:rsidRPr="003B57EF">
        <w:rPr>
          <w:rFonts w:ascii="Liberation Serif" w:eastAsia="Arial Unicode MS" w:hAnsi="Liberation Serif" w:cs="Mangal"/>
          <w:i/>
          <w:sz w:val="24"/>
          <w:szCs w:val="24"/>
          <w:lang w:val="en-US" w:bidi="hi-IN"/>
        </w:rPr>
        <w:t>2</w:t>
      </w:r>
      <w:r w:rsidRPr="00E640D7">
        <w:rPr>
          <w:rFonts w:ascii="Liberation Serif" w:eastAsia="Arial Unicode MS" w:hAnsi="Liberation Serif" w:cs="Mangal"/>
          <w:i/>
          <w:sz w:val="24"/>
          <w:szCs w:val="24"/>
          <w:lang w:val="fr-FR" w:bidi="hi-IN"/>
        </w:rPr>
        <w:t>.</w:t>
      </w:r>
      <w:r w:rsidRPr="00E640D7">
        <w:rPr>
          <w:rFonts w:ascii="Liberation Serif" w:eastAsia="Arial Unicode MS" w:hAnsi="Liberation Serif" w:cs="Mangal"/>
          <w:i/>
          <w:sz w:val="24"/>
          <w:szCs w:val="24"/>
          <w:lang w:val="en-US" w:bidi="hi-IN"/>
        </w:rPr>
        <w:t xml:space="preserve"> </w:t>
      </w:r>
      <w:r w:rsidRPr="00E640D7">
        <w:rPr>
          <w:rFonts w:ascii="Liberation Serif" w:eastAsia="Arial Unicode MS" w:hAnsi="Liberation Serif" w:cs="Mangal"/>
          <w:i/>
          <w:sz w:val="24"/>
          <w:szCs w:val="24"/>
          <w:lang w:val="fr-FR" w:bidi="hi-IN"/>
        </w:rPr>
        <w:t xml:space="preserve"> Test lexical</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en-US" w:bidi="hi-IN"/>
        </w:rPr>
        <w:t>6</w:t>
      </w:r>
      <w:r w:rsidRPr="00E640D7">
        <w:rPr>
          <w:rFonts w:ascii="Liberation Serif" w:eastAsia="Arial Unicode MS" w:hAnsi="Liberation Serif" w:cs="Mangal"/>
          <w:sz w:val="24"/>
          <w:szCs w:val="24"/>
          <w:lang w:val="fr-FR" w:bidi="hi-IN"/>
        </w:rPr>
        <w:t>. Je ... à l’Université d’État de Toula.</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fais une promenade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fais mes études  </w:t>
      </w:r>
      <w:r w:rsidRPr="00E640D7">
        <w:rPr>
          <w:rFonts w:ascii="Liberation Serif" w:eastAsia="Arial Unicode MS" w:hAnsi="Liberation Serif" w:cs="Mangal"/>
          <w:sz w:val="24"/>
          <w:szCs w:val="24"/>
          <w:lang w:val="fr-FR" w:bidi="hi-IN"/>
        </w:rPr>
        <w:tab/>
        <w:t>c. enseigne</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en-US" w:bidi="hi-IN"/>
        </w:rPr>
        <w:t>7</w:t>
      </w:r>
      <w:r w:rsidRPr="00E640D7">
        <w:rPr>
          <w:rFonts w:ascii="Liberation Serif" w:eastAsia="Arial Unicode MS" w:hAnsi="Liberation Serif" w:cs="Mangal"/>
          <w:sz w:val="24"/>
          <w:szCs w:val="24"/>
          <w:lang w:val="fr-FR" w:bidi="hi-IN"/>
        </w:rPr>
        <w:t>. Nous avons quatre ... par jour.</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examens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semestres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c. cours </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en-US" w:bidi="hi-IN"/>
        </w:rPr>
        <w:t>8</w:t>
      </w:r>
      <w:r w:rsidRPr="00E640D7">
        <w:rPr>
          <w:rFonts w:ascii="Liberation Serif" w:eastAsia="Arial Unicode MS" w:hAnsi="Liberation Serif" w:cs="Mangal"/>
          <w:sz w:val="24"/>
          <w:szCs w:val="24"/>
          <w:lang w:val="fr-FR" w:bidi="hi-IN"/>
        </w:rPr>
        <w:t xml:space="preserve">. Pendant les premières années on étudie des ... communes: les mathématiques, la physique, la </w:t>
      </w:r>
      <w:r w:rsidRPr="00E640D7">
        <w:rPr>
          <w:rFonts w:ascii="Liberation Serif" w:eastAsia="Arial Unicode MS" w:hAnsi="Liberation Serif" w:cs="Mangal"/>
          <w:sz w:val="24"/>
          <w:szCs w:val="24"/>
          <w:lang w:val="fr-FR" w:bidi="hi-IN"/>
        </w:rPr>
        <w:lastRenderedPageBreak/>
        <w:t>chimie.</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matières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problèmes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c. professions</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en-US" w:bidi="hi-IN"/>
        </w:rPr>
        <w:t>9</w:t>
      </w:r>
      <w:r w:rsidRPr="00E640D7">
        <w:rPr>
          <w:rFonts w:ascii="Liberation Serif" w:eastAsia="Arial Unicode MS" w:hAnsi="Liberation Serif" w:cs="Mangal"/>
          <w:sz w:val="24"/>
          <w:szCs w:val="24"/>
          <w:lang w:val="fr-FR" w:bidi="hi-IN"/>
        </w:rPr>
        <w:t>. Pendant les cours de français nous lisons et traduisons des ... techniques et scientifiques.</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textes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vers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c. contes</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10. Il existe la session ... et la session d’hiver.</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d’hiver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d’été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c. du printemps</w:t>
      </w:r>
    </w:p>
    <w:p w:rsidR="002740A3" w:rsidRPr="00E640D7" w:rsidRDefault="002740A3" w:rsidP="002740A3">
      <w:pPr>
        <w:rPr>
          <w:sz w:val="24"/>
          <w:szCs w:val="24"/>
          <w:lang w:val="fr-FR"/>
        </w:rPr>
      </w:pPr>
    </w:p>
    <w:p w:rsidR="002740A3" w:rsidRPr="00CE3571" w:rsidRDefault="002740A3" w:rsidP="002740A3">
      <w:pPr>
        <w:pStyle w:val="a8"/>
        <w:spacing w:after="283"/>
        <w:jc w:val="left"/>
        <w:rPr>
          <w:lang w:val="fr-FR"/>
        </w:rPr>
      </w:pPr>
    </w:p>
    <w:p w:rsidR="002740A3" w:rsidRDefault="002740A3" w:rsidP="002740A3">
      <w:pPr>
        <w:jc w:val="center"/>
      </w:pPr>
      <w:r>
        <w:rPr>
          <w:rFonts w:eastAsia="Calibri"/>
          <w:b/>
          <w:sz w:val="28"/>
          <w:szCs w:val="28"/>
          <w:lang w:eastAsia="en-US"/>
        </w:rPr>
        <w:t>2 семестр</w:t>
      </w:r>
    </w:p>
    <w:p w:rsidR="002740A3" w:rsidRDefault="002740A3" w:rsidP="002740A3">
      <w:pPr>
        <w:jc w:val="both"/>
        <w:rPr>
          <w:rFonts w:eastAsia="Calibri"/>
          <w:b/>
          <w:sz w:val="28"/>
          <w:szCs w:val="28"/>
          <w:lang w:eastAsia="en-US"/>
        </w:rPr>
      </w:pPr>
    </w:p>
    <w:p w:rsidR="002740A3"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УК-4.1. </w:t>
      </w:r>
    </w:p>
    <w:p w:rsidR="002740A3" w:rsidRDefault="002740A3" w:rsidP="002740A3">
      <w:pPr>
        <w:ind w:firstLine="709"/>
        <w:jc w:val="both"/>
        <w:rPr>
          <w:rFonts w:eastAsia="Calibri"/>
          <w:b/>
          <w:color w:val="00000A"/>
          <w:sz w:val="24"/>
          <w:szCs w:val="24"/>
          <w:lang w:eastAsia="en-US"/>
        </w:rPr>
      </w:pPr>
    </w:p>
    <w:p w:rsidR="002740A3" w:rsidRDefault="002740A3" w:rsidP="002740A3">
      <w:pPr>
        <w:ind w:firstLine="709"/>
        <w:jc w:val="center"/>
      </w:pPr>
      <w:r w:rsidRPr="00A655AB">
        <w:rPr>
          <w:b/>
          <w:color w:val="00000A"/>
          <w:sz w:val="24"/>
          <w:szCs w:val="24"/>
        </w:rPr>
        <w:t>«</w:t>
      </w:r>
      <w:r>
        <w:rPr>
          <w:b/>
          <w:color w:val="00000A"/>
          <w:sz w:val="24"/>
          <w:szCs w:val="24"/>
        </w:rPr>
        <w:t>Иностранный</w:t>
      </w:r>
      <w:r w:rsidRPr="00A655AB">
        <w:rPr>
          <w:b/>
          <w:color w:val="00000A"/>
          <w:sz w:val="24"/>
          <w:szCs w:val="24"/>
        </w:rPr>
        <w:t xml:space="preserve"> </w:t>
      </w:r>
      <w:r>
        <w:rPr>
          <w:b/>
          <w:color w:val="00000A"/>
          <w:sz w:val="24"/>
          <w:szCs w:val="24"/>
        </w:rPr>
        <w:t>язык</w:t>
      </w:r>
      <w:r w:rsidRPr="00A655AB">
        <w:rPr>
          <w:b/>
          <w:color w:val="00000A"/>
          <w:sz w:val="24"/>
          <w:szCs w:val="24"/>
        </w:rPr>
        <w:t xml:space="preserve"> (</w:t>
      </w:r>
      <w:r>
        <w:rPr>
          <w:b/>
          <w:color w:val="00000A"/>
          <w:sz w:val="24"/>
          <w:szCs w:val="24"/>
        </w:rPr>
        <w:t>английский</w:t>
      </w:r>
      <w:r w:rsidRPr="00A655AB">
        <w:rPr>
          <w:b/>
          <w:color w:val="00000A"/>
          <w:sz w:val="24"/>
          <w:szCs w:val="24"/>
        </w:rPr>
        <w:t>)»</w:t>
      </w:r>
    </w:p>
    <w:p w:rsidR="002740A3" w:rsidRPr="00E640D7" w:rsidRDefault="002740A3" w:rsidP="002740A3">
      <w:pPr>
        <w:pStyle w:val="af6"/>
        <w:numPr>
          <w:ilvl w:val="3"/>
          <w:numId w:val="15"/>
        </w:numPr>
        <w:spacing w:before="0" w:after="0"/>
        <w:rPr>
          <w:color w:val="000000"/>
          <w:lang w:val="en-US"/>
        </w:rPr>
      </w:pPr>
      <w:r w:rsidRPr="00E640D7">
        <w:rPr>
          <w:color w:val="000000"/>
          <w:lang w:val="en-US"/>
        </w:rPr>
        <w:t>Complete the email with a, an, the, or – (no article).</w:t>
      </w:r>
    </w:p>
    <w:p w:rsidR="002740A3" w:rsidRPr="00E640D7" w:rsidRDefault="002740A3" w:rsidP="002740A3">
      <w:pPr>
        <w:pStyle w:val="af6"/>
        <w:spacing w:before="0" w:after="0"/>
        <w:rPr>
          <w:color w:val="000000"/>
          <w:lang w:val="en-US"/>
        </w:rPr>
      </w:pPr>
      <w:r w:rsidRPr="00E640D7">
        <w:rPr>
          <w:color w:val="000000"/>
          <w:lang w:val="en-US"/>
        </w:rPr>
        <w:t>Dear Paula,</w:t>
      </w:r>
    </w:p>
    <w:p w:rsidR="002740A3" w:rsidRPr="00E640D7" w:rsidRDefault="002740A3" w:rsidP="002740A3">
      <w:pPr>
        <w:pStyle w:val="af6"/>
        <w:spacing w:before="0" w:after="0"/>
        <w:rPr>
          <w:color w:val="000000"/>
          <w:lang w:val="en-US"/>
        </w:rPr>
      </w:pPr>
      <w:r w:rsidRPr="00E640D7">
        <w:rPr>
          <w:color w:val="000000"/>
          <w:lang w:val="en-US"/>
        </w:rPr>
        <w:t>We’re having a wonderful time here in Rome. We arrived yesterday afternoon so we had time to find 1________ nice little hotel and relax after 2_______ journey. 3________ hotel is in 4________ city centre, but it’s not too noisy.</w:t>
      </w:r>
    </w:p>
    <w:p w:rsidR="002740A3" w:rsidRPr="00E640D7" w:rsidRDefault="002740A3" w:rsidP="002740A3">
      <w:pPr>
        <w:pStyle w:val="af6"/>
        <w:spacing w:before="0" w:after="0"/>
        <w:rPr>
          <w:color w:val="000000"/>
          <w:lang w:val="en-US"/>
        </w:rPr>
      </w:pPr>
      <w:r w:rsidRPr="00E640D7">
        <w:rPr>
          <w:color w:val="000000"/>
          <w:lang w:val="en-US"/>
        </w:rPr>
        <w:t>We woke up early this morning because 5________ sun was shining in through the window. We had 6________ quick breakfast (great coffee!) and then went out to explore 7________ city.</w:t>
      </w:r>
    </w:p>
    <w:p w:rsidR="002740A3" w:rsidRPr="00E640D7" w:rsidRDefault="002740A3" w:rsidP="002740A3">
      <w:pPr>
        <w:pStyle w:val="af6"/>
        <w:spacing w:before="0" w:after="0"/>
        <w:rPr>
          <w:color w:val="000000"/>
          <w:lang w:val="en-US"/>
        </w:rPr>
      </w:pPr>
      <w:r w:rsidRPr="00E640D7">
        <w:rPr>
          <w:color w:val="000000"/>
          <w:lang w:val="en-US"/>
        </w:rPr>
        <w:t>Later, we’re meeting Kathy’s friend Pietro, who’s 8________ economics student at university here. He’s going to take us to 9________ best pizzeria in Rome (at least he says it is!). I think 10________ Italian cities are all wonder</w:t>
      </w:r>
      <w:r>
        <w:rPr>
          <w:color w:val="000000"/>
          <w:lang w:val="en-US"/>
        </w:rPr>
        <w:t>ful, but I can’t believe what a</w:t>
      </w:r>
      <w:r w:rsidRPr="00E640D7">
        <w:rPr>
          <w:color w:val="000000"/>
          <w:lang w:val="en-US"/>
        </w:rPr>
        <w:t xml:space="preserve"> fabulous city Rome is!</w:t>
      </w:r>
    </w:p>
    <w:p w:rsidR="002740A3" w:rsidRPr="00E640D7" w:rsidRDefault="002740A3" w:rsidP="002740A3">
      <w:pPr>
        <w:pStyle w:val="af6"/>
        <w:spacing w:before="0" w:after="0"/>
        <w:rPr>
          <w:color w:val="000000"/>
          <w:lang w:val="en-US"/>
        </w:rPr>
      </w:pPr>
      <w:r w:rsidRPr="00E640D7">
        <w:rPr>
          <w:color w:val="000000"/>
          <w:lang w:val="en-US"/>
        </w:rPr>
        <w:t>W</w:t>
      </w:r>
      <w:r>
        <w:rPr>
          <w:color w:val="000000"/>
          <w:lang w:val="en-US"/>
        </w:rPr>
        <w:t xml:space="preserve">e’ll be back home </w:t>
      </w:r>
      <w:r w:rsidRPr="00E640D7">
        <w:rPr>
          <w:color w:val="000000"/>
          <w:lang w:val="en-US"/>
        </w:rPr>
        <w:t xml:space="preserve"> next Friday. See you soon!</w:t>
      </w:r>
    </w:p>
    <w:p w:rsidR="002740A3" w:rsidRPr="00E640D7" w:rsidRDefault="002740A3" w:rsidP="002740A3">
      <w:pPr>
        <w:pStyle w:val="af6"/>
        <w:spacing w:before="0" w:after="0"/>
        <w:rPr>
          <w:color w:val="000000"/>
          <w:lang w:val="en-US"/>
        </w:rPr>
      </w:pPr>
      <w:r w:rsidRPr="00E640D7">
        <w:rPr>
          <w:color w:val="000000"/>
          <w:lang w:val="en-US"/>
        </w:rPr>
        <w:t>Love,</w:t>
      </w:r>
    </w:p>
    <w:p w:rsidR="002740A3" w:rsidRPr="00E640D7" w:rsidRDefault="002740A3" w:rsidP="002740A3">
      <w:pPr>
        <w:pStyle w:val="af6"/>
        <w:spacing w:before="0" w:after="0"/>
        <w:rPr>
          <w:color w:val="000000"/>
          <w:lang w:val="en-US"/>
        </w:rPr>
      </w:pPr>
      <w:r w:rsidRPr="00E640D7">
        <w:rPr>
          <w:color w:val="000000"/>
          <w:lang w:val="en-US"/>
        </w:rPr>
        <w:t>Julie</w:t>
      </w:r>
    </w:p>
    <w:p w:rsidR="002740A3" w:rsidRDefault="002740A3" w:rsidP="002740A3">
      <w:pPr>
        <w:pStyle w:val="af6"/>
        <w:spacing w:before="0" w:after="0"/>
        <w:rPr>
          <w:color w:val="000000"/>
          <w:spacing w:val="9"/>
          <w:sz w:val="20"/>
          <w:szCs w:val="20"/>
          <w:lang w:val="en-US"/>
        </w:rPr>
      </w:pPr>
    </w:p>
    <w:p w:rsidR="002740A3" w:rsidRPr="00E640D7" w:rsidRDefault="002740A3" w:rsidP="002740A3">
      <w:pPr>
        <w:ind w:firstLine="709"/>
        <w:jc w:val="center"/>
        <w:rPr>
          <w:lang w:val="en-US"/>
        </w:rPr>
      </w:pPr>
      <w:r w:rsidRPr="00E640D7">
        <w:rPr>
          <w:b/>
          <w:color w:val="00000A"/>
          <w:sz w:val="24"/>
          <w:szCs w:val="24"/>
          <w:lang w:val="en-US"/>
        </w:rPr>
        <w:t>«</w:t>
      </w:r>
      <w:r>
        <w:rPr>
          <w:b/>
          <w:color w:val="00000A"/>
          <w:sz w:val="24"/>
          <w:szCs w:val="24"/>
        </w:rPr>
        <w:t>Иностранный</w:t>
      </w:r>
      <w:r w:rsidRPr="00E640D7">
        <w:rPr>
          <w:b/>
          <w:color w:val="00000A"/>
          <w:sz w:val="24"/>
          <w:szCs w:val="24"/>
          <w:lang w:val="en-US"/>
        </w:rPr>
        <w:t xml:space="preserve"> </w:t>
      </w:r>
      <w:r>
        <w:rPr>
          <w:b/>
          <w:color w:val="00000A"/>
          <w:sz w:val="24"/>
          <w:szCs w:val="24"/>
        </w:rPr>
        <w:t>язык</w:t>
      </w:r>
      <w:r w:rsidRPr="00E640D7">
        <w:rPr>
          <w:b/>
          <w:color w:val="00000A"/>
          <w:sz w:val="24"/>
          <w:szCs w:val="24"/>
          <w:lang w:val="en-US"/>
        </w:rPr>
        <w:t xml:space="preserve"> (</w:t>
      </w:r>
      <w:r>
        <w:rPr>
          <w:b/>
          <w:color w:val="00000A"/>
          <w:sz w:val="24"/>
          <w:szCs w:val="24"/>
        </w:rPr>
        <w:t>немецкий</w:t>
      </w:r>
      <w:r w:rsidRPr="00E640D7">
        <w:rPr>
          <w:b/>
          <w:color w:val="00000A"/>
          <w:sz w:val="24"/>
          <w:szCs w:val="24"/>
          <w:lang w:val="en-US"/>
        </w:rPr>
        <w:t>)»</w:t>
      </w:r>
    </w:p>
    <w:p w:rsidR="002740A3" w:rsidRDefault="002740A3" w:rsidP="002740A3">
      <w:pPr>
        <w:pStyle w:val="ac"/>
        <w:ind w:left="302" w:firstLine="0"/>
        <w:jc w:val="left"/>
      </w:pPr>
      <w:r>
        <w:rPr>
          <w:iCs/>
          <w:color w:val="00000A"/>
          <w:sz w:val="24"/>
          <w:szCs w:val="24"/>
        </w:rPr>
        <w:t>1. Wählen Sie die richtige Variante:</w:t>
      </w:r>
    </w:p>
    <w:p w:rsidR="002740A3" w:rsidRPr="00A655AB" w:rsidRDefault="002740A3" w:rsidP="002740A3">
      <w:pPr>
        <w:ind w:firstLine="709"/>
        <w:rPr>
          <w:b/>
          <w:color w:val="00000A"/>
          <w:sz w:val="24"/>
          <w:szCs w:val="24"/>
          <w:lang w:val="en-US"/>
        </w:rPr>
      </w:pPr>
    </w:p>
    <w:p w:rsidR="002740A3" w:rsidRPr="00A655AB" w:rsidRDefault="002740A3" w:rsidP="002740A3">
      <w:pPr>
        <w:tabs>
          <w:tab w:val="left" w:pos="3390"/>
        </w:tabs>
        <w:rPr>
          <w:lang w:val="en-US"/>
        </w:rPr>
      </w:pPr>
      <w:r>
        <w:rPr>
          <w:sz w:val="24"/>
          <w:szCs w:val="24"/>
          <w:lang w:val="de-DE"/>
        </w:rPr>
        <w:t>1.  Meine  Oma  ______    jeden Tag  Bücher.</w:t>
      </w:r>
    </w:p>
    <w:p w:rsidR="002740A3" w:rsidRPr="00A655AB" w:rsidRDefault="002740A3" w:rsidP="002740A3">
      <w:pPr>
        <w:tabs>
          <w:tab w:val="left" w:pos="3390"/>
        </w:tabs>
        <w:rPr>
          <w:lang w:val="en-US"/>
        </w:rPr>
      </w:pPr>
      <w:r>
        <w:rPr>
          <w:sz w:val="24"/>
          <w:szCs w:val="24"/>
          <w:lang w:val="en-US"/>
        </w:rPr>
        <w:t xml:space="preserve">    a) lest        b) liest      c) lese</w:t>
      </w:r>
    </w:p>
    <w:p w:rsidR="002740A3" w:rsidRPr="00A655AB" w:rsidRDefault="002740A3" w:rsidP="002740A3">
      <w:pPr>
        <w:tabs>
          <w:tab w:val="left" w:pos="3390"/>
        </w:tabs>
        <w:rPr>
          <w:lang w:val="en-US"/>
        </w:rPr>
      </w:pPr>
      <w:r>
        <w:rPr>
          <w:sz w:val="24"/>
          <w:szCs w:val="24"/>
          <w:lang w:val="de-DE"/>
        </w:rPr>
        <w:t>2 Kommt deine  Freundin  auch  ins Kino mit? – Nein, _____   kommt nicht mit.</w:t>
      </w:r>
    </w:p>
    <w:p w:rsidR="002740A3" w:rsidRPr="00A655AB" w:rsidRDefault="002740A3" w:rsidP="002740A3">
      <w:pPr>
        <w:tabs>
          <w:tab w:val="left" w:pos="3390"/>
        </w:tabs>
        <w:rPr>
          <w:lang w:val="en-US"/>
        </w:rPr>
      </w:pPr>
      <w:r>
        <w:rPr>
          <w:sz w:val="24"/>
          <w:szCs w:val="24"/>
          <w:lang w:val="de-DE"/>
        </w:rPr>
        <w:t xml:space="preserve">    a) er        b) sie          c) es</w:t>
      </w:r>
    </w:p>
    <w:p w:rsidR="002740A3" w:rsidRPr="00A655AB" w:rsidRDefault="002740A3" w:rsidP="002740A3">
      <w:pPr>
        <w:tabs>
          <w:tab w:val="left" w:pos="3390"/>
        </w:tabs>
        <w:rPr>
          <w:lang w:val="en-US"/>
        </w:rPr>
      </w:pPr>
      <w:r>
        <w:rPr>
          <w:sz w:val="24"/>
          <w:szCs w:val="24"/>
          <w:lang w:val="de-DE"/>
        </w:rPr>
        <w:t>3 Was liegt unter ________  Tisch? – Meine Schultasche.</w:t>
      </w:r>
    </w:p>
    <w:p w:rsidR="002740A3" w:rsidRPr="00A655AB" w:rsidRDefault="002740A3" w:rsidP="002740A3">
      <w:pPr>
        <w:tabs>
          <w:tab w:val="left" w:pos="3390"/>
        </w:tabs>
        <w:rPr>
          <w:lang w:val="en-US"/>
        </w:rPr>
      </w:pPr>
      <w:r>
        <w:rPr>
          <w:sz w:val="24"/>
          <w:szCs w:val="24"/>
          <w:lang w:val="de-DE"/>
        </w:rPr>
        <w:t xml:space="preserve">    a) der                b) den                 c) dem</w:t>
      </w:r>
    </w:p>
    <w:p w:rsidR="002740A3" w:rsidRPr="00A655AB" w:rsidRDefault="002740A3" w:rsidP="002740A3">
      <w:pPr>
        <w:tabs>
          <w:tab w:val="left" w:pos="3390"/>
        </w:tabs>
        <w:rPr>
          <w:lang w:val="en-US"/>
        </w:rPr>
      </w:pPr>
      <w:r>
        <w:rPr>
          <w:sz w:val="24"/>
          <w:szCs w:val="24"/>
          <w:lang w:val="de-DE"/>
        </w:rPr>
        <w:t>4 Die Grosseltern   _______ mir ein Fahrrad zum Geburtstag  geschenkt.</w:t>
      </w:r>
    </w:p>
    <w:p w:rsidR="002740A3" w:rsidRPr="00A655AB" w:rsidRDefault="002740A3" w:rsidP="002740A3">
      <w:pPr>
        <w:tabs>
          <w:tab w:val="left" w:pos="3390"/>
        </w:tabs>
        <w:rPr>
          <w:lang w:val="en-US"/>
        </w:rPr>
      </w:pPr>
      <w:r>
        <w:rPr>
          <w:sz w:val="24"/>
          <w:szCs w:val="24"/>
          <w:lang w:val="de-DE"/>
        </w:rPr>
        <w:t xml:space="preserve">   a) hat                    b) haben    c) hast</w:t>
      </w:r>
    </w:p>
    <w:p w:rsidR="002740A3" w:rsidRPr="00A655AB" w:rsidRDefault="002740A3" w:rsidP="002740A3">
      <w:pPr>
        <w:tabs>
          <w:tab w:val="left" w:pos="3390"/>
        </w:tabs>
        <w:rPr>
          <w:lang w:val="en-US"/>
        </w:rPr>
      </w:pPr>
      <w:r>
        <w:rPr>
          <w:sz w:val="24"/>
          <w:szCs w:val="24"/>
          <w:lang w:val="de-DE"/>
        </w:rPr>
        <w:t>5. Nach der Schule   ______  ich  schnell  nach  Hause  gehen.</w:t>
      </w:r>
    </w:p>
    <w:p w:rsidR="002740A3" w:rsidRPr="00A655AB" w:rsidRDefault="002740A3" w:rsidP="002740A3">
      <w:pPr>
        <w:tabs>
          <w:tab w:val="left" w:pos="3390"/>
        </w:tabs>
        <w:rPr>
          <w:lang w:val="en-US"/>
        </w:rPr>
      </w:pPr>
      <w:r>
        <w:rPr>
          <w:sz w:val="24"/>
          <w:szCs w:val="24"/>
          <w:lang w:val="en-US"/>
        </w:rPr>
        <w:t xml:space="preserve">   a) muss    b) müssen  c) must</w:t>
      </w:r>
    </w:p>
    <w:p w:rsidR="002740A3" w:rsidRPr="00A655AB" w:rsidRDefault="002740A3" w:rsidP="002740A3">
      <w:pPr>
        <w:tabs>
          <w:tab w:val="left" w:pos="3390"/>
        </w:tabs>
        <w:rPr>
          <w:lang w:val="en-US"/>
        </w:rPr>
      </w:pPr>
      <w:r>
        <w:rPr>
          <w:sz w:val="24"/>
          <w:szCs w:val="24"/>
          <w:lang w:val="de-DE"/>
        </w:rPr>
        <w:t>6.Ich  gehe  mit  ______   Hund  spazieren.</w:t>
      </w:r>
    </w:p>
    <w:p w:rsidR="002740A3" w:rsidRPr="00A655AB" w:rsidRDefault="002740A3" w:rsidP="002740A3">
      <w:pPr>
        <w:tabs>
          <w:tab w:val="left" w:pos="3390"/>
        </w:tabs>
        <w:rPr>
          <w:lang w:val="en-US"/>
        </w:rPr>
      </w:pPr>
      <w:r>
        <w:rPr>
          <w:sz w:val="24"/>
          <w:szCs w:val="24"/>
          <w:lang w:val="de-DE"/>
        </w:rPr>
        <w:t xml:space="preserve">     a) der  b)  dem   c)  den</w:t>
      </w:r>
    </w:p>
    <w:p w:rsidR="002740A3" w:rsidRPr="00A655AB" w:rsidRDefault="002740A3" w:rsidP="002740A3">
      <w:pPr>
        <w:tabs>
          <w:tab w:val="left" w:pos="3390"/>
        </w:tabs>
        <w:rPr>
          <w:lang w:val="en-US"/>
        </w:rPr>
      </w:pPr>
      <w:r>
        <w:rPr>
          <w:sz w:val="24"/>
          <w:szCs w:val="24"/>
          <w:lang w:val="de-DE"/>
        </w:rPr>
        <w:t>7. Meine  Freundin  interessiert  ______   für  Musik.</w:t>
      </w:r>
    </w:p>
    <w:p w:rsidR="002740A3" w:rsidRDefault="002740A3" w:rsidP="002740A3">
      <w:pPr>
        <w:tabs>
          <w:tab w:val="left" w:pos="3390"/>
        </w:tabs>
        <w:rPr>
          <w:color w:val="00000A"/>
          <w:sz w:val="24"/>
          <w:szCs w:val="24"/>
          <w:lang w:val="de-DE"/>
        </w:rPr>
      </w:pPr>
      <w:r>
        <w:rPr>
          <w:b/>
          <w:color w:val="00000A"/>
          <w:sz w:val="24"/>
          <w:szCs w:val="24"/>
          <w:lang w:val="de-DE"/>
        </w:rPr>
        <w:t xml:space="preserve">     </w:t>
      </w:r>
      <w:r>
        <w:rPr>
          <w:color w:val="00000A"/>
          <w:sz w:val="24"/>
          <w:szCs w:val="24"/>
          <w:lang w:val="de-DE"/>
        </w:rPr>
        <w:t>a)  sich    b)    mich          c)  dich</w:t>
      </w:r>
    </w:p>
    <w:p w:rsidR="002740A3" w:rsidRPr="00E640D7" w:rsidRDefault="002740A3" w:rsidP="002740A3">
      <w:pPr>
        <w:tabs>
          <w:tab w:val="left" w:pos="3390"/>
        </w:tabs>
        <w:rPr>
          <w:sz w:val="24"/>
          <w:szCs w:val="24"/>
          <w:lang w:val="de-DE"/>
        </w:rPr>
      </w:pPr>
      <w:r>
        <w:rPr>
          <w:sz w:val="24"/>
          <w:szCs w:val="24"/>
          <w:lang w:val="de-DE"/>
        </w:rPr>
        <w:t>8</w:t>
      </w:r>
      <w:r w:rsidRPr="00E640D7">
        <w:rPr>
          <w:sz w:val="24"/>
          <w:szCs w:val="24"/>
          <w:lang w:val="de-DE"/>
        </w:rPr>
        <w:t>. Eine der berühmtesten  Straßen Berlins ist ...  .</w:t>
      </w:r>
    </w:p>
    <w:p w:rsidR="002740A3" w:rsidRPr="00E640D7" w:rsidRDefault="002740A3" w:rsidP="002740A3">
      <w:pPr>
        <w:tabs>
          <w:tab w:val="left" w:pos="3390"/>
        </w:tabs>
        <w:rPr>
          <w:sz w:val="24"/>
          <w:szCs w:val="24"/>
          <w:lang w:val="de-DE"/>
        </w:rPr>
      </w:pPr>
      <w:r w:rsidRPr="00E640D7">
        <w:rPr>
          <w:sz w:val="24"/>
          <w:szCs w:val="24"/>
          <w:lang w:val="de-DE"/>
        </w:rPr>
        <w:t>a)   Willy-Brandt-Straße   b)   unter den Linden   c)    Blumenstraße d) Karl-Marx-Straße</w:t>
      </w:r>
    </w:p>
    <w:p w:rsidR="002740A3" w:rsidRPr="00E640D7" w:rsidRDefault="002740A3" w:rsidP="002740A3">
      <w:pPr>
        <w:tabs>
          <w:tab w:val="left" w:pos="3390"/>
        </w:tabs>
        <w:rPr>
          <w:sz w:val="24"/>
          <w:szCs w:val="24"/>
          <w:lang w:val="de-DE"/>
        </w:rPr>
      </w:pPr>
      <w:r>
        <w:rPr>
          <w:sz w:val="24"/>
          <w:szCs w:val="24"/>
          <w:lang w:val="de-DE"/>
        </w:rPr>
        <w:t xml:space="preserve"> 9</w:t>
      </w:r>
      <w:r w:rsidRPr="00E640D7">
        <w:rPr>
          <w:sz w:val="24"/>
          <w:szCs w:val="24"/>
          <w:lang w:val="de-DE"/>
        </w:rPr>
        <w:t>. In  der  Stadt  Tula  auf  dem  Platz    ...  erhebt  sich ein  Monument.</w:t>
      </w:r>
    </w:p>
    <w:p w:rsidR="002740A3" w:rsidRPr="00E640D7" w:rsidRDefault="002740A3" w:rsidP="002740A3">
      <w:pPr>
        <w:tabs>
          <w:tab w:val="left" w:pos="3390"/>
        </w:tabs>
        <w:rPr>
          <w:sz w:val="24"/>
          <w:szCs w:val="24"/>
          <w:lang w:val="de-DE"/>
        </w:rPr>
      </w:pPr>
      <w:r w:rsidRPr="00E640D7">
        <w:rPr>
          <w:sz w:val="24"/>
          <w:szCs w:val="24"/>
          <w:lang w:val="de-DE"/>
        </w:rPr>
        <w:t>a)   des  Friedens    b)   des  Krieges    c)   des  Sieges d) der Freundschaft</w:t>
      </w:r>
    </w:p>
    <w:p w:rsidR="002740A3" w:rsidRPr="00E640D7" w:rsidRDefault="002740A3" w:rsidP="002740A3">
      <w:pPr>
        <w:tabs>
          <w:tab w:val="left" w:pos="3390"/>
        </w:tabs>
        <w:rPr>
          <w:sz w:val="24"/>
          <w:szCs w:val="24"/>
          <w:lang w:val="de-DE"/>
        </w:rPr>
      </w:pPr>
      <w:r w:rsidRPr="00E640D7">
        <w:rPr>
          <w:sz w:val="24"/>
          <w:szCs w:val="24"/>
          <w:lang w:val="de-DE"/>
        </w:rPr>
        <w:t>1</w:t>
      </w:r>
      <w:r>
        <w:rPr>
          <w:sz w:val="24"/>
          <w:szCs w:val="24"/>
          <w:lang w:val="de-DE"/>
        </w:rPr>
        <w:t>0</w:t>
      </w:r>
      <w:r w:rsidRPr="00E640D7">
        <w:rPr>
          <w:sz w:val="24"/>
          <w:szCs w:val="24"/>
          <w:lang w:val="de-DE"/>
        </w:rPr>
        <w:t>. Tula  ist  ...  .</w:t>
      </w:r>
    </w:p>
    <w:p w:rsidR="002740A3" w:rsidRPr="00E640D7" w:rsidRDefault="002740A3" w:rsidP="002740A3">
      <w:pPr>
        <w:tabs>
          <w:tab w:val="left" w:pos="3390"/>
        </w:tabs>
        <w:rPr>
          <w:sz w:val="24"/>
          <w:szCs w:val="24"/>
          <w:lang w:val="de-DE"/>
        </w:rPr>
      </w:pPr>
      <w:r w:rsidRPr="00E640D7">
        <w:rPr>
          <w:sz w:val="24"/>
          <w:szCs w:val="24"/>
          <w:lang w:val="de-DE"/>
        </w:rPr>
        <w:t>a)   die  Hauptstadt   b)   eine  Heldenstadt   c)   eine Messestadt  d) eine junge Stadt</w:t>
      </w:r>
    </w:p>
    <w:p w:rsidR="002740A3" w:rsidRPr="00E640D7" w:rsidRDefault="002740A3" w:rsidP="002740A3">
      <w:pPr>
        <w:rPr>
          <w:color w:val="00000A"/>
          <w:sz w:val="24"/>
          <w:szCs w:val="24"/>
          <w:lang w:val="de-DE"/>
        </w:rPr>
      </w:pPr>
    </w:p>
    <w:p w:rsidR="002740A3" w:rsidRDefault="002740A3" w:rsidP="002740A3">
      <w:pPr>
        <w:ind w:firstLine="709"/>
        <w:jc w:val="center"/>
        <w:rPr>
          <w:b/>
          <w:color w:val="00000A"/>
          <w:sz w:val="24"/>
          <w:szCs w:val="24"/>
          <w:lang w:val="en-US"/>
        </w:rPr>
      </w:pPr>
      <w:r w:rsidRPr="003B57EF">
        <w:rPr>
          <w:b/>
          <w:color w:val="00000A"/>
          <w:sz w:val="24"/>
          <w:szCs w:val="24"/>
          <w:lang w:val="en-US"/>
        </w:rPr>
        <w:t>«</w:t>
      </w:r>
      <w:r>
        <w:rPr>
          <w:b/>
          <w:color w:val="00000A"/>
          <w:sz w:val="24"/>
          <w:szCs w:val="24"/>
        </w:rPr>
        <w:t>Иностранный</w:t>
      </w:r>
      <w:r w:rsidRPr="003B57EF">
        <w:rPr>
          <w:b/>
          <w:color w:val="00000A"/>
          <w:sz w:val="24"/>
          <w:szCs w:val="24"/>
          <w:lang w:val="en-US"/>
        </w:rPr>
        <w:t xml:space="preserve"> </w:t>
      </w:r>
      <w:r>
        <w:rPr>
          <w:b/>
          <w:color w:val="00000A"/>
          <w:sz w:val="24"/>
          <w:szCs w:val="24"/>
        </w:rPr>
        <w:t>язык</w:t>
      </w:r>
      <w:r w:rsidRPr="003B57EF">
        <w:rPr>
          <w:b/>
          <w:color w:val="00000A"/>
          <w:sz w:val="24"/>
          <w:szCs w:val="24"/>
          <w:lang w:val="en-US"/>
        </w:rPr>
        <w:t xml:space="preserve"> (</w:t>
      </w:r>
      <w:r>
        <w:rPr>
          <w:b/>
          <w:color w:val="00000A"/>
          <w:sz w:val="24"/>
          <w:szCs w:val="24"/>
        </w:rPr>
        <w:t>французский</w:t>
      </w:r>
      <w:r w:rsidRPr="003B57EF">
        <w:rPr>
          <w:b/>
          <w:color w:val="00000A"/>
          <w:sz w:val="24"/>
          <w:szCs w:val="24"/>
          <w:lang w:val="en-US"/>
        </w:rPr>
        <w:t>)»</w:t>
      </w:r>
    </w:p>
    <w:p w:rsidR="002740A3" w:rsidRDefault="002740A3" w:rsidP="002740A3">
      <w:pPr>
        <w:ind w:firstLine="709"/>
        <w:jc w:val="center"/>
        <w:rPr>
          <w:b/>
          <w:color w:val="00000A"/>
          <w:sz w:val="24"/>
          <w:szCs w:val="24"/>
          <w:lang w:val="en-US"/>
        </w:rPr>
      </w:pPr>
    </w:p>
    <w:p w:rsidR="002740A3" w:rsidRDefault="002740A3" w:rsidP="002740A3">
      <w:pPr>
        <w:jc w:val="both"/>
        <w:rPr>
          <w:sz w:val="24"/>
          <w:szCs w:val="24"/>
          <w:lang w:val="fr-FR"/>
        </w:rPr>
      </w:pPr>
      <w:r>
        <w:rPr>
          <w:sz w:val="24"/>
          <w:szCs w:val="24"/>
          <w:lang w:val="fr-FR"/>
        </w:rPr>
        <w:t>1</w:t>
      </w:r>
      <w:r w:rsidRPr="00CE3571">
        <w:rPr>
          <w:sz w:val="24"/>
          <w:szCs w:val="24"/>
          <w:lang w:val="fr-FR"/>
        </w:rPr>
        <w:t>.</w:t>
      </w:r>
      <w:r>
        <w:rPr>
          <w:sz w:val="24"/>
          <w:szCs w:val="24"/>
          <w:lang w:val="fr-FR"/>
        </w:rPr>
        <w:t xml:space="preserve"> Test </w:t>
      </w:r>
      <w:r w:rsidRPr="00AC21B9">
        <w:rPr>
          <w:sz w:val="24"/>
          <w:szCs w:val="24"/>
          <w:lang w:val="fr-FR"/>
        </w:rPr>
        <w:t xml:space="preserve"> </w:t>
      </w:r>
      <w:r>
        <w:rPr>
          <w:sz w:val="24"/>
          <w:szCs w:val="24"/>
          <w:lang w:val="fr-FR"/>
        </w:rPr>
        <w:t>grammatical</w:t>
      </w:r>
    </w:p>
    <w:p w:rsidR="002740A3" w:rsidRPr="00CE3571" w:rsidRDefault="002740A3" w:rsidP="002740A3">
      <w:pPr>
        <w:jc w:val="both"/>
        <w:rPr>
          <w:sz w:val="24"/>
          <w:szCs w:val="24"/>
          <w:lang w:val="fr-FR"/>
        </w:rPr>
      </w:pPr>
      <w:r>
        <w:rPr>
          <w:sz w:val="24"/>
          <w:szCs w:val="24"/>
          <w:lang w:val="fr-FR"/>
        </w:rPr>
        <w:t>1.</w:t>
      </w:r>
      <w:r w:rsidRPr="00CE3571">
        <w:rPr>
          <w:sz w:val="24"/>
          <w:szCs w:val="24"/>
          <w:lang w:val="fr-FR"/>
        </w:rPr>
        <w:t xml:space="preserve"> Donne-moi ton livre et … de ton voisin.</w:t>
      </w:r>
    </w:p>
    <w:p w:rsidR="002740A3" w:rsidRDefault="002740A3" w:rsidP="002740A3">
      <w:pPr>
        <w:ind w:firstLine="708"/>
        <w:jc w:val="both"/>
        <w:rPr>
          <w:sz w:val="24"/>
          <w:szCs w:val="24"/>
          <w:lang w:val="fr-FR"/>
        </w:rPr>
      </w:pPr>
      <w:r w:rsidRPr="00CE3571">
        <w:rPr>
          <w:sz w:val="24"/>
          <w:szCs w:val="24"/>
          <w:lang w:val="fr-FR"/>
        </w:rPr>
        <w:t>a. celui</w:t>
      </w:r>
      <w:r w:rsidRPr="00CE3571">
        <w:rPr>
          <w:sz w:val="24"/>
          <w:szCs w:val="24"/>
          <w:lang w:val="fr-FR"/>
        </w:rPr>
        <w:tab/>
      </w:r>
      <w:r w:rsidRPr="00CE3571">
        <w:rPr>
          <w:sz w:val="24"/>
          <w:szCs w:val="24"/>
          <w:lang w:val="fr-FR"/>
        </w:rPr>
        <w:tab/>
        <w:t xml:space="preserve">  </w:t>
      </w:r>
    </w:p>
    <w:p w:rsidR="002740A3" w:rsidRDefault="002740A3" w:rsidP="002740A3">
      <w:pPr>
        <w:ind w:firstLine="708"/>
        <w:jc w:val="both"/>
        <w:rPr>
          <w:sz w:val="24"/>
          <w:szCs w:val="24"/>
          <w:lang w:val="fr-FR"/>
        </w:rPr>
      </w:pPr>
      <w:r w:rsidRPr="00CE3571">
        <w:rPr>
          <w:sz w:val="24"/>
          <w:szCs w:val="24"/>
          <w:lang w:val="fr-FR"/>
        </w:rPr>
        <w:t>b. ceux</w:t>
      </w:r>
      <w:r w:rsidRPr="00CE3571">
        <w:rPr>
          <w:sz w:val="24"/>
          <w:szCs w:val="24"/>
          <w:lang w:val="fr-FR"/>
        </w:rPr>
        <w:tab/>
      </w:r>
      <w:r w:rsidRPr="00CE3571">
        <w:rPr>
          <w:sz w:val="24"/>
          <w:szCs w:val="24"/>
          <w:lang w:val="fr-FR"/>
        </w:rPr>
        <w:tab/>
      </w:r>
    </w:p>
    <w:p w:rsidR="002740A3" w:rsidRPr="00CE3571" w:rsidRDefault="002740A3" w:rsidP="002740A3">
      <w:pPr>
        <w:ind w:firstLine="708"/>
        <w:jc w:val="both"/>
        <w:rPr>
          <w:sz w:val="24"/>
          <w:szCs w:val="24"/>
          <w:lang w:val="fr-FR"/>
        </w:rPr>
      </w:pPr>
      <w:r w:rsidRPr="00CE3571">
        <w:rPr>
          <w:sz w:val="24"/>
          <w:szCs w:val="24"/>
          <w:lang w:val="fr-FR"/>
        </w:rPr>
        <w:t>c. celle</w:t>
      </w:r>
    </w:p>
    <w:p w:rsidR="002740A3" w:rsidRPr="00CE3571" w:rsidRDefault="002740A3" w:rsidP="002740A3">
      <w:pPr>
        <w:jc w:val="both"/>
        <w:rPr>
          <w:sz w:val="24"/>
          <w:szCs w:val="24"/>
          <w:lang w:val="fr-FR"/>
        </w:rPr>
      </w:pPr>
      <w:r w:rsidRPr="00CE3571">
        <w:rPr>
          <w:sz w:val="24"/>
          <w:szCs w:val="24"/>
          <w:lang w:val="fr-FR"/>
        </w:rPr>
        <w:t xml:space="preserve">2. </w:t>
      </w:r>
      <w:r w:rsidRPr="00CE3571">
        <w:rPr>
          <w:sz w:val="24"/>
          <w:szCs w:val="24"/>
        </w:rPr>
        <w:t>Определите</w:t>
      </w:r>
      <w:r w:rsidRPr="00CE3571">
        <w:rPr>
          <w:sz w:val="24"/>
          <w:szCs w:val="24"/>
          <w:lang w:val="fr-FR"/>
        </w:rPr>
        <w:t xml:space="preserve"> </w:t>
      </w:r>
      <w:r w:rsidRPr="00CE3571">
        <w:rPr>
          <w:sz w:val="24"/>
          <w:szCs w:val="24"/>
        </w:rPr>
        <w:t>временную</w:t>
      </w:r>
      <w:r w:rsidRPr="00CE3571">
        <w:rPr>
          <w:sz w:val="24"/>
          <w:szCs w:val="24"/>
          <w:lang w:val="fr-FR"/>
        </w:rPr>
        <w:t xml:space="preserve"> </w:t>
      </w:r>
      <w:r w:rsidRPr="00CE3571">
        <w:rPr>
          <w:sz w:val="24"/>
          <w:szCs w:val="24"/>
        </w:rPr>
        <w:t>форму</w:t>
      </w:r>
      <w:r w:rsidRPr="00CE3571">
        <w:rPr>
          <w:sz w:val="24"/>
          <w:szCs w:val="24"/>
          <w:lang w:val="fr-FR"/>
        </w:rPr>
        <w:t xml:space="preserve"> </w:t>
      </w:r>
      <w:r w:rsidRPr="00CE3571">
        <w:rPr>
          <w:sz w:val="24"/>
          <w:szCs w:val="24"/>
        </w:rPr>
        <w:t>глагола</w:t>
      </w:r>
      <w:r w:rsidRPr="00CE3571">
        <w:rPr>
          <w:sz w:val="24"/>
          <w:szCs w:val="24"/>
          <w:lang w:val="fr-FR"/>
        </w:rPr>
        <w:t xml:space="preserve"> </w:t>
      </w:r>
      <w:r w:rsidRPr="00CE3571">
        <w:rPr>
          <w:sz w:val="24"/>
          <w:szCs w:val="24"/>
        </w:rPr>
        <w:t>в</w:t>
      </w:r>
      <w:r w:rsidRPr="00CE3571">
        <w:rPr>
          <w:sz w:val="24"/>
          <w:szCs w:val="24"/>
          <w:lang w:val="fr-FR"/>
        </w:rPr>
        <w:t xml:space="preserve"> </w:t>
      </w:r>
      <w:r w:rsidRPr="00CE3571">
        <w:rPr>
          <w:sz w:val="24"/>
          <w:szCs w:val="24"/>
        </w:rPr>
        <w:t>предложении</w:t>
      </w:r>
      <w:r w:rsidRPr="00CE3571">
        <w:rPr>
          <w:sz w:val="24"/>
          <w:szCs w:val="24"/>
          <w:lang w:val="fr-FR"/>
        </w:rPr>
        <w:t>: J’avais deux billets pour ce spectacle.</w:t>
      </w:r>
    </w:p>
    <w:p w:rsidR="002740A3" w:rsidRDefault="002740A3" w:rsidP="002740A3">
      <w:pPr>
        <w:ind w:firstLine="708"/>
        <w:jc w:val="both"/>
        <w:rPr>
          <w:sz w:val="24"/>
          <w:szCs w:val="24"/>
          <w:lang w:val="fr-FR"/>
        </w:rPr>
      </w:pPr>
      <w:r w:rsidRPr="00CE3571">
        <w:rPr>
          <w:sz w:val="24"/>
          <w:szCs w:val="24"/>
          <w:lang w:val="fr-FR"/>
        </w:rPr>
        <w:t>a. Plus-que-parfait</w:t>
      </w:r>
      <w:r w:rsidRPr="00CE3571">
        <w:rPr>
          <w:sz w:val="24"/>
          <w:szCs w:val="24"/>
          <w:lang w:val="fr-FR"/>
        </w:rPr>
        <w:tab/>
      </w:r>
    </w:p>
    <w:p w:rsidR="002740A3" w:rsidRDefault="002740A3" w:rsidP="002740A3">
      <w:pPr>
        <w:ind w:firstLine="708"/>
        <w:jc w:val="both"/>
        <w:rPr>
          <w:sz w:val="24"/>
          <w:szCs w:val="24"/>
          <w:lang w:val="fr-FR"/>
        </w:rPr>
      </w:pPr>
      <w:r w:rsidRPr="00CE3571">
        <w:rPr>
          <w:sz w:val="24"/>
          <w:szCs w:val="24"/>
          <w:lang w:val="fr-FR"/>
        </w:rPr>
        <w:t>b. Imparfait</w:t>
      </w:r>
      <w:r w:rsidRPr="00CE3571">
        <w:rPr>
          <w:sz w:val="24"/>
          <w:szCs w:val="24"/>
          <w:lang w:val="fr-FR"/>
        </w:rPr>
        <w:tab/>
      </w:r>
      <w:r w:rsidRPr="00CE3571">
        <w:rPr>
          <w:sz w:val="24"/>
          <w:szCs w:val="24"/>
          <w:lang w:val="fr-FR"/>
        </w:rPr>
        <w:tab/>
      </w:r>
    </w:p>
    <w:p w:rsidR="002740A3" w:rsidRPr="00CE3571" w:rsidRDefault="002740A3" w:rsidP="002740A3">
      <w:pPr>
        <w:ind w:firstLine="708"/>
        <w:jc w:val="both"/>
        <w:rPr>
          <w:sz w:val="24"/>
          <w:szCs w:val="24"/>
          <w:lang w:val="fr-FR"/>
        </w:rPr>
      </w:pPr>
      <w:r w:rsidRPr="00CE3571">
        <w:rPr>
          <w:sz w:val="24"/>
          <w:szCs w:val="24"/>
          <w:lang w:val="fr-FR"/>
        </w:rPr>
        <w:t xml:space="preserve">c. Passé composé </w:t>
      </w:r>
    </w:p>
    <w:p w:rsidR="002740A3" w:rsidRPr="00CE3571" w:rsidRDefault="002740A3" w:rsidP="002740A3">
      <w:pPr>
        <w:jc w:val="both"/>
        <w:rPr>
          <w:sz w:val="24"/>
          <w:szCs w:val="24"/>
        </w:rPr>
      </w:pPr>
      <w:r w:rsidRPr="00CE3571">
        <w:rPr>
          <w:sz w:val="24"/>
          <w:szCs w:val="24"/>
        </w:rPr>
        <w:t xml:space="preserve">3. Какой из перечисленных глаголов является вспомогательным при образовании времени </w:t>
      </w:r>
      <w:r w:rsidRPr="00CE3571">
        <w:rPr>
          <w:sz w:val="24"/>
          <w:szCs w:val="24"/>
          <w:lang w:val="fr-FR"/>
        </w:rPr>
        <w:t>Futur imm</w:t>
      </w:r>
      <w:r w:rsidRPr="00CE3571">
        <w:rPr>
          <w:sz w:val="24"/>
          <w:szCs w:val="24"/>
        </w:rPr>
        <w:t>é</w:t>
      </w:r>
      <w:r w:rsidRPr="00CE3571">
        <w:rPr>
          <w:sz w:val="24"/>
          <w:szCs w:val="24"/>
          <w:lang w:val="fr-FR"/>
        </w:rPr>
        <w:t>diat</w:t>
      </w:r>
      <w:r w:rsidRPr="00CE3571">
        <w:rPr>
          <w:sz w:val="24"/>
          <w:szCs w:val="24"/>
        </w:rPr>
        <w:t xml:space="preserve">? </w:t>
      </w:r>
    </w:p>
    <w:p w:rsidR="002740A3" w:rsidRDefault="002740A3" w:rsidP="002740A3">
      <w:pPr>
        <w:ind w:firstLine="708"/>
        <w:jc w:val="both"/>
        <w:rPr>
          <w:sz w:val="24"/>
          <w:szCs w:val="24"/>
          <w:lang w:val="fr-FR"/>
        </w:rPr>
      </w:pPr>
      <w:r w:rsidRPr="00CE3571">
        <w:rPr>
          <w:sz w:val="24"/>
          <w:szCs w:val="24"/>
          <w:lang w:val="fr-FR"/>
        </w:rPr>
        <w:t>a. avoir</w:t>
      </w:r>
      <w:r w:rsidRPr="00CE3571">
        <w:rPr>
          <w:sz w:val="24"/>
          <w:szCs w:val="24"/>
          <w:lang w:val="fr-FR"/>
        </w:rPr>
        <w:tab/>
      </w:r>
    </w:p>
    <w:p w:rsidR="002740A3" w:rsidRDefault="002740A3" w:rsidP="002740A3">
      <w:pPr>
        <w:ind w:firstLine="708"/>
        <w:jc w:val="both"/>
        <w:rPr>
          <w:sz w:val="24"/>
          <w:szCs w:val="24"/>
          <w:lang w:val="fr-FR"/>
        </w:rPr>
      </w:pPr>
      <w:r w:rsidRPr="00CE3571">
        <w:rPr>
          <w:sz w:val="24"/>
          <w:szCs w:val="24"/>
          <w:lang w:val="fr-FR"/>
        </w:rPr>
        <w:t>b. venir</w:t>
      </w:r>
      <w:r w:rsidRPr="00CE3571">
        <w:rPr>
          <w:sz w:val="24"/>
          <w:szCs w:val="24"/>
          <w:lang w:val="fr-FR"/>
        </w:rPr>
        <w:tab/>
      </w:r>
      <w:r w:rsidRPr="00CE3571">
        <w:rPr>
          <w:sz w:val="24"/>
          <w:szCs w:val="24"/>
          <w:lang w:val="fr-FR"/>
        </w:rPr>
        <w:tab/>
      </w:r>
    </w:p>
    <w:p w:rsidR="002740A3" w:rsidRPr="00CE3571" w:rsidRDefault="002740A3" w:rsidP="002740A3">
      <w:pPr>
        <w:ind w:firstLine="708"/>
        <w:jc w:val="both"/>
        <w:rPr>
          <w:sz w:val="24"/>
          <w:szCs w:val="24"/>
          <w:lang w:val="fr-FR"/>
        </w:rPr>
      </w:pPr>
      <w:r>
        <w:rPr>
          <w:sz w:val="24"/>
          <w:szCs w:val="24"/>
          <w:lang w:val="fr-FR"/>
        </w:rPr>
        <w:t xml:space="preserve"> </w:t>
      </w:r>
      <w:r w:rsidRPr="00CE3571">
        <w:rPr>
          <w:sz w:val="24"/>
          <w:szCs w:val="24"/>
          <w:lang w:val="fr-FR"/>
        </w:rPr>
        <w:t>c. aller</w:t>
      </w:r>
    </w:p>
    <w:p w:rsidR="002740A3" w:rsidRPr="00CE3571" w:rsidRDefault="002740A3" w:rsidP="002740A3">
      <w:pPr>
        <w:jc w:val="both"/>
        <w:rPr>
          <w:sz w:val="24"/>
          <w:szCs w:val="24"/>
        </w:rPr>
      </w:pPr>
      <w:r w:rsidRPr="00CE3571">
        <w:rPr>
          <w:sz w:val="24"/>
          <w:szCs w:val="24"/>
        </w:rPr>
        <w:t>4. В субботу она была больна.</w:t>
      </w:r>
    </w:p>
    <w:p w:rsidR="002740A3" w:rsidRPr="00CE3571" w:rsidRDefault="002740A3" w:rsidP="002740A3">
      <w:pPr>
        <w:ind w:firstLine="708"/>
        <w:jc w:val="both"/>
        <w:rPr>
          <w:sz w:val="24"/>
          <w:szCs w:val="24"/>
          <w:lang w:val="fr-FR"/>
        </w:rPr>
      </w:pPr>
      <w:r w:rsidRPr="00CE3571">
        <w:rPr>
          <w:sz w:val="24"/>
          <w:szCs w:val="24"/>
          <w:lang w:val="fr-FR"/>
        </w:rPr>
        <w:t>a. Samedi elle est malade.</w:t>
      </w:r>
      <w:r w:rsidRPr="00CE3571">
        <w:rPr>
          <w:sz w:val="24"/>
          <w:szCs w:val="24"/>
          <w:lang w:val="fr-FR"/>
        </w:rPr>
        <w:tab/>
      </w:r>
      <w:r w:rsidRPr="00CE3571">
        <w:rPr>
          <w:sz w:val="24"/>
          <w:szCs w:val="24"/>
          <w:lang w:val="fr-FR"/>
        </w:rPr>
        <w:tab/>
      </w:r>
    </w:p>
    <w:p w:rsidR="002740A3" w:rsidRPr="00CE3571" w:rsidRDefault="002740A3" w:rsidP="002740A3">
      <w:pPr>
        <w:ind w:firstLine="708"/>
        <w:jc w:val="both"/>
        <w:rPr>
          <w:sz w:val="24"/>
          <w:szCs w:val="24"/>
          <w:lang w:val="fr-FR"/>
        </w:rPr>
      </w:pPr>
      <w:r w:rsidRPr="00CE3571">
        <w:rPr>
          <w:sz w:val="24"/>
          <w:szCs w:val="24"/>
          <w:lang w:val="fr-FR"/>
        </w:rPr>
        <w:t>b. Samedi elle sera malade.</w:t>
      </w:r>
    </w:p>
    <w:p w:rsidR="002740A3" w:rsidRPr="00CE3571" w:rsidRDefault="002740A3" w:rsidP="002740A3">
      <w:pPr>
        <w:ind w:firstLine="708"/>
        <w:jc w:val="both"/>
        <w:rPr>
          <w:sz w:val="24"/>
          <w:szCs w:val="24"/>
          <w:lang w:val="fr-FR"/>
        </w:rPr>
      </w:pPr>
      <w:r w:rsidRPr="00CE3571">
        <w:rPr>
          <w:sz w:val="24"/>
          <w:szCs w:val="24"/>
          <w:lang w:val="fr-FR"/>
        </w:rPr>
        <w:t>c. Samedi elle était malade.</w:t>
      </w:r>
      <w:r w:rsidRPr="00CE3571">
        <w:rPr>
          <w:sz w:val="24"/>
          <w:szCs w:val="24"/>
          <w:lang w:val="fr-FR"/>
        </w:rPr>
        <w:tab/>
      </w:r>
      <w:r w:rsidRPr="00CE3571">
        <w:rPr>
          <w:sz w:val="24"/>
          <w:szCs w:val="24"/>
          <w:lang w:val="fr-FR"/>
        </w:rPr>
        <w:tab/>
      </w:r>
      <w:r w:rsidRPr="00CE3571">
        <w:rPr>
          <w:sz w:val="24"/>
          <w:szCs w:val="24"/>
          <w:lang w:val="fr-FR"/>
        </w:rPr>
        <w:tab/>
      </w:r>
      <w:r w:rsidRPr="00CE3571">
        <w:rPr>
          <w:sz w:val="24"/>
          <w:szCs w:val="24"/>
          <w:lang w:val="fr-FR"/>
        </w:rPr>
        <w:tab/>
      </w:r>
    </w:p>
    <w:p w:rsidR="002740A3" w:rsidRPr="00CE3571" w:rsidRDefault="002740A3" w:rsidP="002740A3">
      <w:pPr>
        <w:jc w:val="both"/>
        <w:rPr>
          <w:sz w:val="24"/>
          <w:szCs w:val="24"/>
          <w:lang w:val="fr-FR"/>
        </w:rPr>
      </w:pPr>
      <w:r>
        <w:rPr>
          <w:sz w:val="24"/>
          <w:szCs w:val="24"/>
          <w:lang w:val="fr-FR"/>
        </w:rPr>
        <w:t>5</w:t>
      </w:r>
      <w:r w:rsidRPr="00CE3571">
        <w:rPr>
          <w:sz w:val="24"/>
          <w:szCs w:val="24"/>
          <w:lang w:val="fr-FR"/>
        </w:rPr>
        <w:t>. Поставьте глагол courir в Passé immédiat:</w:t>
      </w:r>
    </w:p>
    <w:p w:rsidR="002740A3" w:rsidRPr="00CE3571" w:rsidRDefault="002740A3" w:rsidP="002740A3">
      <w:pPr>
        <w:ind w:firstLine="708"/>
        <w:jc w:val="both"/>
        <w:rPr>
          <w:sz w:val="24"/>
          <w:szCs w:val="24"/>
          <w:lang w:val="fr-FR"/>
        </w:rPr>
      </w:pPr>
      <w:r w:rsidRPr="00CE3571">
        <w:rPr>
          <w:sz w:val="24"/>
          <w:szCs w:val="24"/>
          <w:lang w:val="fr-FR"/>
        </w:rPr>
        <w:t>a. nous tenons à courir</w:t>
      </w:r>
      <w:r w:rsidRPr="00CE3571">
        <w:rPr>
          <w:sz w:val="24"/>
          <w:szCs w:val="24"/>
          <w:lang w:val="fr-FR"/>
        </w:rPr>
        <w:tab/>
      </w:r>
      <w:r w:rsidRPr="00CE3571">
        <w:rPr>
          <w:sz w:val="24"/>
          <w:szCs w:val="24"/>
          <w:lang w:val="fr-FR"/>
        </w:rPr>
        <w:tab/>
      </w:r>
      <w:r w:rsidRPr="00CE3571">
        <w:rPr>
          <w:sz w:val="24"/>
          <w:szCs w:val="24"/>
          <w:lang w:val="fr-FR"/>
        </w:rPr>
        <w:tab/>
      </w:r>
      <w:r w:rsidRPr="00CE3571">
        <w:rPr>
          <w:sz w:val="24"/>
          <w:szCs w:val="24"/>
          <w:lang w:val="fr-FR"/>
        </w:rPr>
        <w:tab/>
      </w:r>
    </w:p>
    <w:p w:rsidR="002740A3" w:rsidRPr="00CE3571" w:rsidRDefault="002740A3" w:rsidP="002740A3">
      <w:pPr>
        <w:ind w:firstLine="708"/>
        <w:jc w:val="both"/>
        <w:rPr>
          <w:sz w:val="24"/>
          <w:szCs w:val="24"/>
          <w:lang w:val="fr-FR"/>
        </w:rPr>
      </w:pPr>
      <w:r w:rsidRPr="00CE3571">
        <w:rPr>
          <w:sz w:val="24"/>
          <w:szCs w:val="24"/>
          <w:lang w:val="fr-FR"/>
        </w:rPr>
        <w:t>b. nous venons de courir</w:t>
      </w:r>
      <w:r w:rsidRPr="00CE3571">
        <w:rPr>
          <w:sz w:val="24"/>
          <w:szCs w:val="24"/>
          <w:lang w:val="fr-FR"/>
        </w:rPr>
        <w:tab/>
      </w:r>
    </w:p>
    <w:p w:rsidR="002740A3" w:rsidRPr="00CE3571" w:rsidRDefault="002740A3" w:rsidP="002740A3">
      <w:pPr>
        <w:ind w:firstLine="708"/>
        <w:jc w:val="both"/>
        <w:rPr>
          <w:sz w:val="24"/>
          <w:szCs w:val="24"/>
          <w:lang w:val="fr-FR"/>
        </w:rPr>
      </w:pPr>
      <w:r w:rsidRPr="00CE3571">
        <w:rPr>
          <w:sz w:val="24"/>
          <w:szCs w:val="24"/>
          <w:lang w:val="fr-FR"/>
        </w:rPr>
        <w:t>c. nous venons à courir</w:t>
      </w:r>
      <w:r w:rsidRPr="00CE3571">
        <w:rPr>
          <w:sz w:val="24"/>
          <w:szCs w:val="24"/>
          <w:lang w:val="fr-FR"/>
        </w:rPr>
        <w:tab/>
      </w:r>
      <w:r w:rsidRPr="00CE3571">
        <w:rPr>
          <w:sz w:val="24"/>
          <w:szCs w:val="24"/>
          <w:lang w:val="fr-FR"/>
        </w:rPr>
        <w:tab/>
      </w:r>
      <w:r w:rsidRPr="00CE3571">
        <w:rPr>
          <w:sz w:val="24"/>
          <w:szCs w:val="24"/>
          <w:lang w:val="fr-FR"/>
        </w:rPr>
        <w:tab/>
        <w:t xml:space="preserve"> </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6. Vous ... apprendre par cœur cette belle poésie.</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devez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b. doivent</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 c.  doit</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7. Je vous ... ma réponse dans une semaine.</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donnais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b. donnerai</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 c. ai donné</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8. J’ ... la permission d’assister à cette conférence.</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obtient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obtenons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 c. obtiens</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9. Paris est ... grande ville.</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de la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une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 c. la</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10. Passez-moi un peu ... pain, je vous en prie.</w:t>
      </w:r>
    </w:p>
    <w:p w:rsidR="002740A3" w:rsidRPr="00E640D7" w:rsidRDefault="002740A3" w:rsidP="002740A3">
      <w:pPr>
        <w:widowControl w:val="0"/>
        <w:autoSpaceDE/>
        <w:jc w:val="both"/>
        <w:rPr>
          <w:rFonts w:ascii="Liberation Serif" w:eastAsia="Arial Unicode MS" w:hAnsi="Liberation Serif" w:cs="Mangal"/>
          <w:sz w:val="24"/>
          <w:szCs w:val="24"/>
          <w:lang w:val="fr-FR" w:bidi="hi-IN"/>
        </w:rPr>
      </w:pPr>
      <w:r w:rsidRPr="00E640D7">
        <w:rPr>
          <w:rFonts w:ascii="Liberation Serif" w:eastAsia="Arial Unicode MS" w:hAnsi="Liberation Serif" w:cs="Mangal"/>
          <w:sz w:val="24"/>
          <w:szCs w:val="24"/>
          <w:lang w:val="fr-FR" w:bidi="hi-IN"/>
        </w:rPr>
        <w:t xml:space="preserve">a. de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b. de la  </w:t>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r>
      <w:r w:rsidRPr="00E640D7">
        <w:rPr>
          <w:rFonts w:ascii="Liberation Serif" w:eastAsia="Arial Unicode MS" w:hAnsi="Liberation Serif" w:cs="Mangal"/>
          <w:sz w:val="24"/>
          <w:szCs w:val="24"/>
          <w:lang w:val="fr-FR" w:bidi="hi-IN"/>
        </w:rPr>
        <w:tab/>
        <w:t xml:space="preserve"> c. du</w:t>
      </w:r>
    </w:p>
    <w:p w:rsidR="002740A3" w:rsidRPr="00CE3571" w:rsidRDefault="002740A3" w:rsidP="002740A3">
      <w:pPr>
        <w:pStyle w:val="af6"/>
        <w:spacing w:before="0" w:after="0"/>
        <w:rPr>
          <w:b/>
          <w:color w:val="000000"/>
          <w:lang w:val="fr-FR"/>
        </w:rPr>
      </w:pPr>
    </w:p>
    <w:p w:rsidR="002740A3" w:rsidRDefault="002740A3" w:rsidP="002740A3">
      <w:pPr>
        <w:ind w:firstLine="709"/>
        <w:jc w:val="both"/>
      </w:pPr>
      <w:r w:rsidRPr="00CE3571">
        <w:rPr>
          <w:rFonts w:eastAsia="Calibri"/>
          <w:b/>
          <w:sz w:val="24"/>
          <w:szCs w:val="24"/>
          <w:lang w:eastAsia="en-US"/>
        </w:rPr>
        <w:t>Перечень контрольных заданий и (или) вопросов</w:t>
      </w:r>
      <w:r>
        <w:rPr>
          <w:rFonts w:eastAsia="Calibri"/>
          <w:b/>
          <w:sz w:val="24"/>
          <w:szCs w:val="24"/>
          <w:lang w:eastAsia="en-US"/>
        </w:rPr>
        <w:t xml:space="preserve"> для оценки сформированности компетенции УК-4</w:t>
      </w:r>
      <w:r>
        <w:rPr>
          <w:b/>
          <w:sz w:val="24"/>
          <w:szCs w:val="24"/>
        </w:rPr>
        <w:t>.</w:t>
      </w:r>
      <w:r>
        <w:rPr>
          <w:rFonts w:eastAsia="Calibri"/>
          <w:b/>
          <w:sz w:val="24"/>
          <w:szCs w:val="24"/>
          <w:lang w:eastAsia="en-US"/>
        </w:rPr>
        <w:t xml:space="preserve"> Контролируемый индикатор достижения компетенции УК-4.2. </w:t>
      </w:r>
    </w:p>
    <w:p w:rsidR="002740A3" w:rsidRDefault="002740A3" w:rsidP="002740A3">
      <w:pPr>
        <w:jc w:val="both"/>
        <w:rPr>
          <w:color w:val="00000A"/>
          <w:sz w:val="28"/>
          <w:szCs w:val="28"/>
        </w:rPr>
      </w:pPr>
    </w:p>
    <w:p w:rsidR="002740A3" w:rsidRDefault="002740A3" w:rsidP="002740A3">
      <w:pPr>
        <w:ind w:firstLine="709"/>
        <w:jc w:val="center"/>
      </w:pPr>
      <w:r w:rsidRPr="00A655AB">
        <w:rPr>
          <w:b/>
          <w:color w:val="00000A"/>
          <w:sz w:val="24"/>
          <w:szCs w:val="24"/>
        </w:rPr>
        <w:t>«</w:t>
      </w:r>
      <w:r>
        <w:rPr>
          <w:b/>
          <w:color w:val="00000A"/>
          <w:sz w:val="24"/>
          <w:szCs w:val="24"/>
        </w:rPr>
        <w:t>Иностранный</w:t>
      </w:r>
      <w:r w:rsidRPr="00A655AB">
        <w:rPr>
          <w:b/>
          <w:color w:val="00000A"/>
          <w:sz w:val="24"/>
          <w:szCs w:val="24"/>
        </w:rPr>
        <w:t xml:space="preserve"> </w:t>
      </w:r>
      <w:r>
        <w:rPr>
          <w:b/>
          <w:color w:val="00000A"/>
          <w:sz w:val="24"/>
          <w:szCs w:val="24"/>
        </w:rPr>
        <w:t>язык</w:t>
      </w:r>
      <w:r w:rsidRPr="00A655AB">
        <w:rPr>
          <w:b/>
          <w:color w:val="00000A"/>
          <w:sz w:val="24"/>
          <w:szCs w:val="24"/>
        </w:rPr>
        <w:t xml:space="preserve"> (</w:t>
      </w:r>
      <w:r>
        <w:rPr>
          <w:b/>
          <w:color w:val="00000A"/>
          <w:sz w:val="24"/>
          <w:szCs w:val="24"/>
        </w:rPr>
        <w:t>английский</w:t>
      </w:r>
      <w:r w:rsidRPr="00A655AB">
        <w:rPr>
          <w:b/>
          <w:color w:val="00000A"/>
          <w:sz w:val="24"/>
          <w:szCs w:val="24"/>
        </w:rPr>
        <w:t>)»</w:t>
      </w:r>
    </w:p>
    <w:p w:rsidR="002740A3" w:rsidRPr="00A655AB" w:rsidRDefault="002740A3" w:rsidP="002740A3">
      <w:pPr>
        <w:jc w:val="both"/>
        <w:rPr>
          <w:b/>
          <w:color w:val="00000A"/>
          <w:sz w:val="28"/>
          <w:szCs w:val="28"/>
        </w:rPr>
      </w:pPr>
    </w:p>
    <w:p w:rsidR="002740A3" w:rsidRPr="003B57EF" w:rsidRDefault="002740A3" w:rsidP="002740A3">
      <w:pPr>
        <w:jc w:val="both"/>
      </w:pPr>
      <w:r w:rsidRPr="003B57EF">
        <w:rPr>
          <w:sz w:val="24"/>
          <w:szCs w:val="24"/>
        </w:rPr>
        <w:t xml:space="preserve">1. </w:t>
      </w:r>
      <w:r>
        <w:rPr>
          <w:sz w:val="24"/>
          <w:szCs w:val="24"/>
          <w:lang w:val="en-US"/>
        </w:rPr>
        <w:t>Match</w:t>
      </w:r>
      <w:r w:rsidRPr="003B57EF">
        <w:rPr>
          <w:sz w:val="24"/>
          <w:szCs w:val="24"/>
        </w:rPr>
        <w:t xml:space="preserve"> </w:t>
      </w:r>
      <w:r>
        <w:rPr>
          <w:sz w:val="24"/>
          <w:szCs w:val="24"/>
          <w:lang w:val="en-US"/>
        </w:rPr>
        <w:t>a</w:t>
      </w:r>
      <w:r w:rsidRPr="003B57EF">
        <w:rPr>
          <w:sz w:val="24"/>
          <w:szCs w:val="24"/>
        </w:rPr>
        <w:t xml:space="preserve"> </w:t>
      </w:r>
      <w:r>
        <w:rPr>
          <w:sz w:val="24"/>
          <w:szCs w:val="24"/>
          <w:lang w:val="en-US"/>
        </w:rPr>
        <w:t>line</w:t>
      </w:r>
      <w:r w:rsidRPr="003B57EF">
        <w:rPr>
          <w:sz w:val="24"/>
          <w:szCs w:val="24"/>
        </w:rPr>
        <w:t xml:space="preserve"> 1-5 </w:t>
      </w:r>
      <w:r>
        <w:rPr>
          <w:sz w:val="24"/>
          <w:szCs w:val="24"/>
          <w:lang w:val="en-US"/>
        </w:rPr>
        <w:t>with</w:t>
      </w:r>
      <w:r w:rsidRPr="003B57EF">
        <w:rPr>
          <w:sz w:val="24"/>
          <w:szCs w:val="24"/>
        </w:rPr>
        <w:t xml:space="preserve"> </w:t>
      </w:r>
      <w:r>
        <w:rPr>
          <w:sz w:val="24"/>
          <w:szCs w:val="24"/>
          <w:lang w:val="en-US"/>
        </w:rPr>
        <w:t>an</w:t>
      </w:r>
      <w:r w:rsidRPr="003B57EF">
        <w:rPr>
          <w:sz w:val="24"/>
          <w:szCs w:val="24"/>
        </w:rPr>
        <w:t xml:space="preserve">  </w:t>
      </w:r>
      <w:r>
        <w:rPr>
          <w:sz w:val="24"/>
          <w:szCs w:val="24"/>
          <w:lang w:val="en-US"/>
        </w:rPr>
        <w:t>appropriate</w:t>
      </w:r>
      <w:r w:rsidRPr="003B57EF">
        <w:rPr>
          <w:sz w:val="24"/>
          <w:szCs w:val="24"/>
        </w:rPr>
        <w:t xml:space="preserve"> </w:t>
      </w:r>
      <w:r>
        <w:rPr>
          <w:sz w:val="24"/>
          <w:szCs w:val="24"/>
          <w:lang w:val="en-US"/>
        </w:rPr>
        <w:t>response</w:t>
      </w:r>
      <w:r w:rsidRPr="003B57EF">
        <w:rPr>
          <w:sz w:val="24"/>
          <w:szCs w:val="24"/>
        </w:rPr>
        <w:t xml:space="preserve"> </w:t>
      </w:r>
      <w:r>
        <w:rPr>
          <w:sz w:val="24"/>
          <w:szCs w:val="24"/>
          <w:lang w:val="en-US"/>
        </w:rPr>
        <w:t>A</w:t>
      </w:r>
      <w:r w:rsidRPr="003B57EF">
        <w:rPr>
          <w:sz w:val="24"/>
          <w:szCs w:val="24"/>
        </w:rPr>
        <w:t>-</w:t>
      </w:r>
      <w:r>
        <w:rPr>
          <w:sz w:val="24"/>
          <w:szCs w:val="24"/>
          <w:lang w:val="en-US"/>
        </w:rPr>
        <w:t>E</w:t>
      </w:r>
      <w:r w:rsidRPr="003B57EF">
        <w:rPr>
          <w:sz w:val="24"/>
          <w:szCs w:val="24"/>
        </w:rPr>
        <w:t>:</w:t>
      </w:r>
    </w:p>
    <w:p w:rsidR="002740A3" w:rsidRPr="003B57EF" w:rsidRDefault="002740A3" w:rsidP="002740A3">
      <w:pPr>
        <w:jc w:val="both"/>
        <w:rPr>
          <w:b/>
          <w:i/>
          <w:sz w:val="28"/>
          <w:szCs w:val="28"/>
        </w:rPr>
      </w:pP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1. Sorry I’m late. I got stuck in traffic.</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2. I don’t know about you, but I’m sick and tired of this weather.</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3. I’m tired. I’m taking next week off.</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4.The hotel where we stayed on holiday was awful!</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5. I was homesick the whole time I was living in France.</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A. That’s really sad! Had you never lived abroad before?</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B. That’s a pity. Hadn’t you stayed there before?</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C. Never mind. You’re here now. Come in and sit down.</w:t>
      </w:r>
    </w:p>
    <w:p w:rsidR="002740A3" w:rsidRPr="00A655AB" w:rsidRDefault="002740A3" w:rsidP="002740A3">
      <w:pPr>
        <w:pStyle w:val="af1"/>
        <w:autoSpaceDE w:val="0"/>
        <w:spacing w:after="0" w:line="240" w:lineRule="auto"/>
        <w:ind w:left="0"/>
        <w:jc w:val="both"/>
        <w:rPr>
          <w:lang w:val="en-US"/>
        </w:rPr>
      </w:pPr>
      <w:r>
        <w:rPr>
          <w:rFonts w:ascii="Times New Roman" w:hAnsi="Times New Roman"/>
          <w:sz w:val="24"/>
          <w:szCs w:val="24"/>
          <w:lang w:val="en-US"/>
        </w:rPr>
        <w:t>D. So am I. I can’t stand all this rain.</w:t>
      </w:r>
    </w:p>
    <w:p w:rsidR="002740A3" w:rsidRDefault="002740A3" w:rsidP="002740A3">
      <w:pPr>
        <w:pStyle w:val="af1"/>
        <w:autoSpaceDE w:val="0"/>
        <w:spacing w:after="0" w:line="240" w:lineRule="auto"/>
        <w:ind w:left="0"/>
        <w:jc w:val="both"/>
        <w:rPr>
          <w:rFonts w:ascii="Times New Roman" w:hAnsi="Times New Roman"/>
          <w:sz w:val="24"/>
          <w:szCs w:val="24"/>
          <w:lang w:val="en-US"/>
        </w:rPr>
      </w:pPr>
      <w:r>
        <w:rPr>
          <w:rFonts w:ascii="Times New Roman" w:hAnsi="Times New Roman"/>
          <w:sz w:val="24"/>
          <w:szCs w:val="24"/>
          <w:lang w:val="en-US"/>
        </w:rPr>
        <w:lastRenderedPageBreak/>
        <w:t>E. That sounds like a good idea. The break will do you good.</w:t>
      </w:r>
    </w:p>
    <w:p w:rsidR="002740A3" w:rsidRDefault="002740A3" w:rsidP="002740A3">
      <w:pPr>
        <w:pStyle w:val="af1"/>
        <w:autoSpaceDE w:val="0"/>
        <w:spacing w:after="0" w:line="240" w:lineRule="auto"/>
        <w:ind w:left="0"/>
        <w:jc w:val="both"/>
        <w:rPr>
          <w:rFonts w:ascii="Times New Roman" w:hAnsi="Times New Roman"/>
          <w:sz w:val="24"/>
          <w:szCs w:val="24"/>
          <w:lang w:val="en-US"/>
        </w:rPr>
      </w:pPr>
    </w:p>
    <w:p w:rsidR="002740A3" w:rsidRPr="00E640D7" w:rsidRDefault="002740A3" w:rsidP="002740A3">
      <w:pPr>
        <w:pStyle w:val="Exrubric"/>
        <w:rPr>
          <w:b w:val="0"/>
        </w:rPr>
      </w:pPr>
      <w:r w:rsidRPr="00E640D7">
        <w:rPr>
          <w:b w:val="0"/>
          <w:szCs w:val="24"/>
          <w:lang w:val="en-US"/>
        </w:rPr>
        <w:t xml:space="preserve">2. </w:t>
      </w:r>
      <w:r w:rsidRPr="00E640D7">
        <w:rPr>
          <w:b w:val="0"/>
        </w:rPr>
        <w:tab/>
        <w:t>Make questions and ask your partner.</w:t>
      </w:r>
    </w:p>
    <w:p w:rsidR="002740A3" w:rsidRDefault="00C9746F" w:rsidP="002740A3">
      <w:pPr>
        <w:pStyle w:val="NumList"/>
      </w:pPr>
      <w:r>
        <w:t>6</w:t>
      </w:r>
      <w:r w:rsidR="002740A3">
        <w:tab/>
        <w:t>What time of day / study better?</w:t>
      </w:r>
    </w:p>
    <w:p w:rsidR="002740A3" w:rsidRDefault="00C9746F" w:rsidP="002740A3">
      <w:pPr>
        <w:pStyle w:val="NumList"/>
      </w:pPr>
      <w:r>
        <w:t>7</w:t>
      </w:r>
      <w:r w:rsidR="002740A3">
        <w:tab/>
        <w:t>What / most exciting way / travel? Why?</w:t>
      </w:r>
    </w:p>
    <w:p w:rsidR="002740A3" w:rsidRDefault="00C9746F" w:rsidP="002740A3">
      <w:pPr>
        <w:pStyle w:val="NumList"/>
      </w:pPr>
      <w:r>
        <w:t>8</w:t>
      </w:r>
      <w:r w:rsidR="002740A3">
        <w:tab/>
        <w:t>Which person / closest to? Why?</w:t>
      </w:r>
    </w:p>
    <w:p w:rsidR="002740A3" w:rsidRDefault="00C9746F" w:rsidP="002740A3">
      <w:pPr>
        <w:pStyle w:val="NumList"/>
      </w:pPr>
      <w:r>
        <w:t>9</w:t>
      </w:r>
      <w:r w:rsidR="002740A3">
        <w:tab/>
        <w:t xml:space="preserve">What / looking forward to / most? </w:t>
      </w:r>
    </w:p>
    <w:p w:rsidR="002740A3" w:rsidRDefault="00C9746F" w:rsidP="002740A3">
      <w:pPr>
        <w:pStyle w:val="NumList"/>
      </w:pPr>
      <w:r>
        <w:t>10</w:t>
      </w:r>
      <w:r w:rsidR="002740A3">
        <w:tab/>
        <w:t>What achievements / most proud of?</w:t>
      </w:r>
    </w:p>
    <w:p w:rsidR="002740A3" w:rsidRPr="00E640D7" w:rsidRDefault="002740A3" w:rsidP="002740A3">
      <w:pPr>
        <w:pStyle w:val="af1"/>
        <w:autoSpaceDE w:val="0"/>
        <w:spacing w:after="0" w:line="240" w:lineRule="auto"/>
        <w:ind w:left="0"/>
        <w:jc w:val="both"/>
        <w:rPr>
          <w:lang w:val="en-GB"/>
        </w:rPr>
      </w:pPr>
    </w:p>
    <w:p w:rsidR="002740A3" w:rsidRDefault="002740A3" w:rsidP="002740A3">
      <w:pPr>
        <w:ind w:firstLine="709"/>
        <w:jc w:val="center"/>
        <w:rPr>
          <w:b/>
          <w:color w:val="00000A"/>
          <w:sz w:val="24"/>
          <w:szCs w:val="24"/>
          <w:lang w:val="en-US"/>
        </w:rPr>
      </w:pPr>
    </w:p>
    <w:p w:rsidR="002740A3" w:rsidRPr="00A655AB" w:rsidRDefault="002740A3" w:rsidP="002740A3">
      <w:pPr>
        <w:ind w:firstLine="709"/>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A655AB" w:rsidRDefault="002740A3" w:rsidP="002740A3">
      <w:pPr>
        <w:ind w:firstLine="709"/>
        <w:jc w:val="center"/>
        <w:rPr>
          <w:b/>
          <w:color w:val="00000A"/>
          <w:sz w:val="24"/>
          <w:szCs w:val="24"/>
          <w:lang w:val="en-US"/>
        </w:rPr>
      </w:pPr>
    </w:p>
    <w:p w:rsidR="002740A3" w:rsidRPr="00A655AB" w:rsidRDefault="002740A3" w:rsidP="002740A3">
      <w:pPr>
        <w:jc w:val="both"/>
        <w:rPr>
          <w:lang w:val="en-US"/>
        </w:rPr>
      </w:pPr>
      <w:r w:rsidRPr="00A655AB">
        <w:rPr>
          <w:color w:val="00000A"/>
          <w:sz w:val="24"/>
          <w:szCs w:val="24"/>
          <w:lang w:val="en-US"/>
        </w:rPr>
        <w:t>1. Setzen Sie statt der Lücken das Passende ein</w:t>
      </w:r>
    </w:p>
    <w:p w:rsidR="002740A3" w:rsidRPr="00A655AB" w:rsidRDefault="002740A3" w:rsidP="002740A3">
      <w:pPr>
        <w:ind w:firstLine="709"/>
        <w:rPr>
          <w:b/>
          <w:color w:val="00000A"/>
          <w:sz w:val="24"/>
          <w:szCs w:val="24"/>
          <w:lang w:val="en-US"/>
        </w:rPr>
      </w:pPr>
    </w:p>
    <w:p w:rsidR="002740A3" w:rsidRPr="00A655AB" w:rsidRDefault="002740A3" w:rsidP="002740A3">
      <w:pPr>
        <w:rPr>
          <w:lang w:val="en-US"/>
        </w:rPr>
      </w:pPr>
      <w:r>
        <w:rPr>
          <w:sz w:val="24"/>
          <w:szCs w:val="24"/>
          <w:lang w:val="de-DE"/>
        </w:rPr>
        <w:t xml:space="preserve"> __1_______Hei</w:t>
      </w:r>
      <w:r>
        <w:rPr>
          <w:sz w:val="24"/>
          <w:szCs w:val="24"/>
          <w:lang w:val="en-US"/>
        </w:rPr>
        <w:t>di</w:t>
      </w:r>
      <w:r>
        <w:rPr>
          <w:sz w:val="24"/>
          <w:szCs w:val="24"/>
          <w:lang w:val="de-DE"/>
        </w:rPr>
        <w:t>!</w:t>
      </w:r>
    </w:p>
    <w:p w:rsidR="002740A3" w:rsidRPr="00A655AB" w:rsidRDefault="002740A3" w:rsidP="002740A3">
      <w:pPr>
        <w:rPr>
          <w:lang w:val="en-US"/>
        </w:rPr>
      </w:pPr>
      <w:r>
        <w:rPr>
          <w:sz w:val="24"/>
          <w:szCs w:val="24"/>
          <w:lang w:val="de-DE"/>
        </w:rPr>
        <w:t xml:space="preserve">     Ich gratuliere         _______2______ herzlich  zum </w:t>
      </w:r>
      <w:r>
        <w:rPr>
          <w:sz w:val="24"/>
          <w:szCs w:val="24"/>
          <w:lang w:val="en-US"/>
        </w:rPr>
        <w:t>Neujahr</w:t>
      </w:r>
      <w:r>
        <w:rPr>
          <w:sz w:val="24"/>
          <w:szCs w:val="24"/>
          <w:lang w:val="de-DE"/>
        </w:rPr>
        <w:t xml:space="preserve"> und wünsche    ____3____ . </w:t>
      </w:r>
    </w:p>
    <w:p w:rsidR="002740A3" w:rsidRPr="00A655AB" w:rsidRDefault="002740A3" w:rsidP="002740A3">
      <w:pPr>
        <w:rPr>
          <w:lang w:val="en-US"/>
        </w:rPr>
      </w:pPr>
      <w:r>
        <w:rPr>
          <w:sz w:val="24"/>
          <w:szCs w:val="24"/>
          <w:lang w:val="de-DE"/>
        </w:rPr>
        <w:t xml:space="preserve">Ich wünsche dir auch viele    _____4______ </w:t>
      </w:r>
      <w:r>
        <w:rPr>
          <w:sz w:val="24"/>
          <w:szCs w:val="24"/>
          <w:lang w:val="en-US"/>
        </w:rPr>
        <w:t>Freunde</w:t>
      </w:r>
      <w:r>
        <w:rPr>
          <w:sz w:val="24"/>
          <w:szCs w:val="24"/>
          <w:lang w:val="de-DE"/>
        </w:rPr>
        <w:t xml:space="preserve"> .</w:t>
      </w:r>
    </w:p>
    <w:p w:rsidR="002740A3" w:rsidRPr="00A655AB" w:rsidRDefault="002740A3" w:rsidP="002740A3">
      <w:pPr>
        <w:rPr>
          <w:lang w:val="en-US"/>
        </w:rPr>
      </w:pPr>
      <w:r>
        <w:rPr>
          <w:sz w:val="24"/>
          <w:szCs w:val="24"/>
          <w:lang w:val="de-DE"/>
        </w:rPr>
        <w:t>Mit  ___5_____ Grüssen.</w:t>
      </w:r>
    </w:p>
    <w:p w:rsidR="002740A3" w:rsidRPr="00A655AB" w:rsidRDefault="002740A3" w:rsidP="002740A3">
      <w:pPr>
        <w:rPr>
          <w:lang w:val="en-US"/>
        </w:rPr>
      </w:pPr>
      <w:r>
        <w:rPr>
          <w:sz w:val="24"/>
          <w:szCs w:val="24"/>
          <w:lang w:val="de-DE"/>
        </w:rPr>
        <w:t xml:space="preserve">____6_____   </w:t>
      </w:r>
      <w:r>
        <w:rPr>
          <w:sz w:val="24"/>
          <w:szCs w:val="24"/>
          <w:lang w:val="en-US"/>
        </w:rPr>
        <w:t>Franz</w:t>
      </w:r>
      <w:r>
        <w:rPr>
          <w:sz w:val="24"/>
          <w:szCs w:val="24"/>
          <w:lang w:val="de-DE"/>
        </w:rPr>
        <w:t>.</w:t>
      </w:r>
    </w:p>
    <w:p w:rsidR="002740A3" w:rsidRDefault="002740A3" w:rsidP="002740A3">
      <w:pPr>
        <w:rPr>
          <w:sz w:val="24"/>
          <w:szCs w:val="24"/>
          <w:lang w:val="de-DE"/>
        </w:rPr>
      </w:pPr>
    </w:p>
    <w:p w:rsidR="002740A3" w:rsidRPr="00A655AB" w:rsidRDefault="002740A3" w:rsidP="002740A3">
      <w:pPr>
        <w:rPr>
          <w:lang w:val="en-US"/>
        </w:rPr>
      </w:pPr>
      <w:r>
        <w:rPr>
          <w:sz w:val="24"/>
          <w:szCs w:val="24"/>
          <w:lang w:val="de-DE"/>
        </w:rPr>
        <w:t xml:space="preserve">  1.    a) Lieber                   b) Liebe                      c) Liebes</w:t>
      </w:r>
    </w:p>
    <w:p w:rsidR="002740A3" w:rsidRPr="00A655AB" w:rsidRDefault="002740A3" w:rsidP="002740A3">
      <w:pPr>
        <w:tabs>
          <w:tab w:val="left" w:pos="3360"/>
        </w:tabs>
        <w:ind w:left="-30"/>
        <w:rPr>
          <w:lang w:val="en-US"/>
        </w:rPr>
      </w:pPr>
      <w:r>
        <w:rPr>
          <w:sz w:val="24"/>
          <w:szCs w:val="24"/>
          <w:lang w:val="de-DE"/>
        </w:rPr>
        <w:t xml:space="preserve">   2.    a) dich                       b) dir                           c) ihn</w:t>
      </w:r>
    </w:p>
    <w:p w:rsidR="002740A3" w:rsidRPr="00A655AB" w:rsidRDefault="002740A3" w:rsidP="002740A3">
      <w:pPr>
        <w:tabs>
          <w:tab w:val="left" w:pos="3390"/>
        </w:tabs>
        <w:rPr>
          <w:lang w:val="en-US"/>
        </w:rPr>
      </w:pPr>
      <w:r>
        <w:rPr>
          <w:sz w:val="24"/>
          <w:szCs w:val="24"/>
          <w:lang w:val="de-DE"/>
        </w:rPr>
        <w:t xml:space="preserve">   3.    a) alles  Gute             b) guten                       c) guter</w:t>
      </w:r>
    </w:p>
    <w:p w:rsidR="002740A3" w:rsidRPr="00A655AB" w:rsidRDefault="002740A3" w:rsidP="002740A3">
      <w:pPr>
        <w:tabs>
          <w:tab w:val="left" w:pos="3390"/>
        </w:tabs>
        <w:rPr>
          <w:lang w:val="en-US"/>
        </w:rPr>
      </w:pPr>
      <w:r>
        <w:rPr>
          <w:sz w:val="24"/>
          <w:szCs w:val="24"/>
          <w:lang w:val="de-DE"/>
        </w:rPr>
        <w:t xml:space="preserve">   4.    a) </w:t>
      </w:r>
      <w:r>
        <w:rPr>
          <w:sz w:val="24"/>
          <w:szCs w:val="24"/>
          <w:lang w:val="en-US"/>
        </w:rPr>
        <w:t>neue</w:t>
      </w:r>
      <w:r>
        <w:rPr>
          <w:sz w:val="24"/>
          <w:szCs w:val="24"/>
          <w:lang w:val="de-DE"/>
        </w:rPr>
        <w:t xml:space="preserve">                       b) </w:t>
      </w:r>
      <w:r>
        <w:rPr>
          <w:sz w:val="24"/>
          <w:szCs w:val="24"/>
          <w:lang w:val="en-US"/>
        </w:rPr>
        <w:t>neues</w:t>
      </w:r>
      <w:r>
        <w:rPr>
          <w:sz w:val="24"/>
          <w:szCs w:val="24"/>
          <w:lang w:val="de-DE"/>
        </w:rPr>
        <w:t xml:space="preserve">                      c) </w:t>
      </w:r>
      <w:r>
        <w:rPr>
          <w:sz w:val="24"/>
          <w:szCs w:val="24"/>
          <w:lang w:val="en-US"/>
        </w:rPr>
        <w:t>n</w:t>
      </w:r>
      <w:r>
        <w:rPr>
          <w:sz w:val="24"/>
          <w:szCs w:val="24"/>
          <w:lang w:val="de-DE"/>
        </w:rPr>
        <w:t>eue</w:t>
      </w:r>
      <w:r>
        <w:rPr>
          <w:sz w:val="24"/>
          <w:szCs w:val="24"/>
          <w:lang w:val="en-US"/>
        </w:rPr>
        <w:t>n</w:t>
      </w:r>
    </w:p>
    <w:p w:rsidR="002740A3" w:rsidRPr="00A655AB" w:rsidRDefault="002740A3" w:rsidP="002740A3">
      <w:pPr>
        <w:tabs>
          <w:tab w:val="left" w:pos="3390"/>
        </w:tabs>
        <w:rPr>
          <w:lang w:val="en-US"/>
        </w:rPr>
      </w:pPr>
      <w:r>
        <w:rPr>
          <w:sz w:val="24"/>
          <w:szCs w:val="24"/>
          <w:lang w:val="de-DE"/>
        </w:rPr>
        <w:t xml:space="preserve">   5.    a)  viele herzliche      b) vielen herzlichen    c) vielem herzlichen</w:t>
      </w:r>
    </w:p>
    <w:p w:rsidR="002740A3" w:rsidRPr="00A655AB" w:rsidRDefault="002740A3" w:rsidP="002740A3">
      <w:pPr>
        <w:tabs>
          <w:tab w:val="left" w:pos="3390"/>
        </w:tabs>
        <w:rPr>
          <w:lang w:val="en-US"/>
        </w:rPr>
      </w:pPr>
      <w:r>
        <w:rPr>
          <w:sz w:val="24"/>
          <w:szCs w:val="24"/>
          <w:lang w:val="de-DE"/>
        </w:rPr>
        <w:t xml:space="preserve">   6.    a) deine                     b) deinem                     c) dein</w:t>
      </w:r>
    </w:p>
    <w:p w:rsidR="002740A3" w:rsidRDefault="002740A3" w:rsidP="002740A3">
      <w:pPr>
        <w:tabs>
          <w:tab w:val="left" w:pos="3390"/>
        </w:tabs>
        <w:ind w:firstLine="709"/>
        <w:rPr>
          <w:b/>
          <w:color w:val="00000A"/>
          <w:sz w:val="24"/>
          <w:szCs w:val="24"/>
          <w:lang w:val="de-DE"/>
        </w:rPr>
      </w:pPr>
    </w:p>
    <w:p w:rsidR="002740A3" w:rsidRPr="00E640D7" w:rsidRDefault="002740A3" w:rsidP="002740A3">
      <w:pPr>
        <w:suppressAutoHyphens w:val="0"/>
        <w:autoSpaceDN w:val="0"/>
        <w:adjustRightInd w:val="0"/>
        <w:jc w:val="both"/>
        <w:rPr>
          <w:sz w:val="24"/>
          <w:szCs w:val="24"/>
          <w:lang w:eastAsia="ru-RU"/>
        </w:rPr>
      </w:pPr>
      <w:r w:rsidRPr="00455039">
        <w:rPr>
          <w:sz w:val="24"/>
          <w:szCs w:val="24"/>
          <w:lang w:eastAsia="ru-RU"/>
        </w:rPr>
        <w:t xml:space="preserve">2. </w:t>
      </w:r>
      <w:r w:rsidRPr="00E640D7">
        <w:rPr>
          <w:sz w:val="24"/>
          <w:szCs w:val="24"/>
          <w:lang w:eastAsia="ru-RU"/>
        </w:rPr>
        <w:t>Из предложенных вариантов ответа выберите правильный.</w:t>
      </w:r>
    </w:p>
    <w:p w:rsidR="002740A3" w:rsidRPr="00E640D7" w:rsidRDefault="002740A3" w:rsidP="002740A3">
      <w:pPr>
        <w:widowControl w:val="0"/>
        <w:tabs>
          <w:tab w:val="left" w:pos="284"/>
        </w:tabs>
        <w:suppressAutoHyphens w:val="0"/>
        <w:autoSpaceDE/>
        <w:rPr>
          <w:rFonts w:eastAsia="Calibri"/>
          <w:sz w:val="24"/>
          <w:szCs w:val="24"/>
          <w:lang w:val="de-DE" w:eastAsia="en-US"/>
        </w:rPr>
      </w:pPr>
      <w:r>
        <w:rPr>
          <w:rFonts w:eastAsia="Calibri"/>
          <w:sz w:val="24"/>
          <w:szCs w:val="24"/>
          <w:lang w:val="de-DE" w:eastAsia="en-US"/>
        </w:rPr>
        <w:t>7</w:t>
      </w:r>
      <w:r w:rsidRPr="00E640D7">
        <w:rPr>
          <w:rFonts w:eastAsia="Calibri"/>
          <w:sz w:val="24"/>
          <w:szCs w:val="24"/>
          <w:lang w:val="de-DE" w:eastAsia="en-US"/>
        </w:rPr>
        <w:t>. Marie hat kein Lehrbuch genommen.</w:t>
      </w:r>
    </w:p>
    <w:p w:rsidR="002740A3" w:rsidRPr="00E640D7" w:rsidRDefault="002740A3" w:rsidP="002740A3">
      <w:pPr>
        <w:widowControl w:val="0"/>
        <w:tabs>
          <w:tab w:val="left" w:pos="284"/>
        </w:tabs>
        <w:suppressAutoHyphens w:val="0"/>
        <w:autoSpaceDE/>
        <w:rPr>
          <w:rFonts w:eastAsia="Calibri"/>
          <w:sz w:val="24"/>
          <w:szCs w:val="24"/>
          <w:lang w:eastAsia="en-US"/>
        </w:rPr>
      </w:pPr>
      <w:r w:rsidRPr="00E640D7">
        <w:rPr>
          <w:rFonts w:eastAsia="Calibri"/>
          <w:i/>
          <w:iCs/>
          <w:sz w:val="24"/>
          <w:szCs w:val="24"/>
          <w:lang w:val="de-DE" w:eastAsia="en-US"/>
        </w:rPr>
        <w:t xml:space="preserve"> </w:t>
      </w:r>
      <w:r w:rsidRPr="00E640D7">
        <w:rPr>
          <w:rFonts w:eastAsia="Calibri"/>
          <w:iCs/>
          <w:sz w:val="24"/>
          <w:szCs w:val="24"/>
          <w:lang w:val="de-DE" w:eastAsia="en-US"/>
        </w:rPr>
        <w:t>a</w:t>
      </w:r>
      <w:r w:rsidRPr="00E640D7">
        <w:rPr>
          <w:rFonts w:eastAsia="Calibri"/>
          <w:iCs/>
          <w:sz w:val="24"/>
          <w:szCs w:val="24"/>
          <w:lang w:eastAsia="en-US"/>
        </w:rPr>
        <w:t xml:space="preserve">) </w:t>
      </w:r>
      <w:r w:rsidRPr="00E640D7">
        <w:rPr>
          <w:rFonts w:eastAsia="Calibri"/>
          <w:iCs/>
          <w:sz w:val="24"/>
          <w:szCs w:val="24"/>
          <w:lang w:val="de-DE" w:eastAsia="en-US"/>
        </w:rPr>
        <w:t>Mapu</w:t>
      </w:r>
      <w:r w:rsidRPr="00E640D7">
        <w:rPr>
          <w:rFonts w:eastAsia="Calibri"/>
          <w:iCs/>
          <w:sz w:val="24"/>
          <w:szCs w:val="24"/>
          <w:lang w:eastAsia="en-US"/>
        </w:rPr>
        <w:t xml:space="preserve"> не взяла учебник. </w:t>
      </w:r>
      <w:r w:rsidRPr="00E640D7">
        <w:rPr>
          <w:rFonts w:eastAsia="Calibri"/>
          <w:iCs/>
          <w:sz w:val="24"/>
          <w:szCs w:val="24"/>
          <w:lang w:val="en-US" w:eastAsia="en-US"/>
        </w:rPr>
        <w:t>b</w:t>
      </w:r>
      <w:r w:rsidRPr="00E640D7">
        <w:rPr>
          <w:rFonts w:eastAsia="Calibri"/>
          <w:iCs/>
          <w:sz w:val="24"/>
          <w:szCs w:val="24"/>
          <w:lang w:eastAsia="en-US"/>
        </w:rPr>
        <w:t xml:space="preserve">) </w:t>
      </w:r>
      <w:r w:rsidRPr="00E640D7">
        <w:rPr>
          <w:rFonts w:eastAsia="Calibri"/>
          <w:iCs/>
          <w:sz w:val="24"/>
          <w:szCs w:val="24"/>
          <w:lang w:val="en-US" w:eastAsia="en-US"/>
        </w:rPr>
        <w:t>Mapu</w:t>
      </w:r>
      <w:r w:rsidRPr="00E640D7">
        <w:rPr>
          <w:rFonts w:eastAsia="Calibri"/>
          <w:iCs/>
          <w:sz w:val="24"/>
          <w:szCs w:val="24"/>
          <w:lang w:eastAsia="en-US"/>
        </w:rPr>
        <w:t xml:space="preserve"> взяла не мой учебник. </w:t>
      </w:r>
    </w:p>
    <w:p w:rsidR="002740A3" w:rsidRPr="00E640D7" w:rsidRDefault="002740A3" w:rsidP="002740A3">
      <w:pPr>
        <w:widowControl w:val="0"/>
        <w:tabs>
          <w:tab w:val="left" w:pos="284"/>
        </w:tabs>
        <w:suppressAutoHyphens w:val="0"/>
        <w:autoSpaceDE/>
        <w:rPr>
          <w:rFonts w:eastAsia="Calibri"/>
          <w:iCs/>
          <w:sz w:val="24"/>
          <w:szCs w:val="24"/>
          <w:lang w:eastAsia="en-US"/>
        </w:rPr>
      </w:pPr>
      <w:r w:rsidRPr="00E640D7">
        <w:rPr>
          <w:rFonts w:eastAsia="Calibri"/>
          <w:iCs/>
          <w:sz w:val="24"/>
          <w:szCs w:val="24"/>
          <w:lang w:val="en-US" w:eastAsia="en-US"/>
        </w:rPr>
        <w:t>c</w:t>
      </w:r>
      <w:r w:rsidRPr="00E640D7">
        <w:rPr>
          <w:rFonts w:eastAsia="Calibri"/>
          <w:iCs/>
          <w:sz w:val="24"/>
          <w:szCs w:val="24"/>
          <w:lang w:eastAsia="en-US"/>
        </w:rPr>
        <w:t xml:space="preserve">) </w:t>
      </w:r>
      <w:r w:rsidRPr="00E640D7">
        <w:rPr>
          <w:rFonts w:eastAsia="Calibri"/>
          <w:iCs/>
          <w:sz w:val="24"/>
          <w:szCs w:val="24"/>
          <w:lang w:val="en-US" w:eastAsia="en-US"/>
        </w:rPr>
        <w:t>Mapu</w:t>
      </w:r>
      <w:r w:rsidRPr="00E640D7">
        <w:rPr>
          <w:rFonts w:eastAsia="Calibri"/>
          <w:iCs/>
          <w:sz w:val="24"/>
          <w:szCs w:val="24"/>
          <w:lang w:eastAsia="en-US"/>
        </w:rPr>
        <w:t xml:space="preserve"> взяла мой учебник   </w:t>
      </w:r>
      <w:r w:rsidRPr="00E640D7">
        <w:rPr>
          <w:rFonts w:eastAsia="Calibri"/>
          <w:iCs/>
          <w:sz w:val="24"/>
          <w:szCs w:val="24"/>
          <w:lang w:val="de-DE" w:eastAsia="en-US"/>
        </w:rPr>
        <w:t>d</w:t>
      </w:r>
      <w:r w:rsidRPr="00E640D7">
        <w:rPr>
          <w:rFonts w:eastAsia="Calibri"/>
          <w:iCs/>
          <w:sz w:val="24"/>
          <w:szCs w:val="24"/>
          <w:lang w:eastAsia="en-US"/>
        </w:rPr>
        <w:t>) Мари возьмет  свой учебник.</w:t>
      </w:r>
      <w:r w:rsidRPr="00E640D7">
        <w:rPr>
          <w:rFonts w:eastAsia="Calibri"/>
          <w:sz w:val="24"/>
          <w:szCs w:val="24"/>
          <w:lang w:eastAsia="en-US"/>
        </w:rPr>
        <w:br/>
      </w:r>
      <w:r w:rsidRPr="00455039">
        <w:rPr>
          <w:rFonts w:eastAsia="Calibri"/>
          <w:sz w:val="24"/>
          <w:szCs w:val="24"/>
          <w:lang w:eastAsia="en-US"/>
        </w:rPr>
        <w:t>8</w:t>
      </w:r>
      <w:r w:rsidRPr="00E640D7">
        <w:rPr>
          <w:rFonts w:eastAsia="Calibri"/>
          <w:sz w:val="24"/>
          <w:szCs w:val="24"/>
          <w:lang w:eastAsia="en-US"/>
        </w:rPr>
        <w:t xml:space="preserve">. </w:t>
      </w:r>
      <w:r w:rsidRPr="00E640D7">
        <w:rPr>
          <w:rFonts w:eastAsia="Calibri"/>
          <w:sz w:val="24"/>
          <w:szCs w:val="24"/>
          <w:lang w:val="de-DE" w:eastAsia="en-US"/>
        </w:rPr>
        <w:t>Marie</w:t>
      </w:r>
      <w:r w:rsidRPr="00E640D7">
        <w:rPr>
          <w:rFonts w:eastAsia="Calibri"/>
          <w:sz w:val="24"/>
          <w:szCs w:val="24"/>
          <w:lang w:eastAsia="en-US"/>
        </w:rPr>
        <w:t xml:space="preserve"> </w:t>
      </w:r>
      <w:r w:rsidRPr="00E640D7">
        <w:rPr>
          <w:rFonts w:eastAsia="Calibri"/>
          <w:sz w:val="24"/>
          <w:szCs w:val="24"/>
          <w:lang w:val="de-DE" w:eastAsia="en-US"/>
        </w:rPr>
        <w:t>hat</w:t>
      </w:r>
      <w:r w:rsidRPr="00E640D7">
        <w:rPr>
          <w:rFonts w:eastAsia="Calibri"/>
          <w:sz w:val="24"/>
          <w:szCs w:val="24"/>
          <w:lang w:eastAsia="en-US"/>
        </w:rPr>
        <w:t xml:space="preserve"> </w:t>
      </w:r>
      <w:r w:rsidRPr="00E640D7">
        <w:rPr>
          <w:rFonts w:eastAsia="Calibri"/>
          <w:sz w:val="24"/>
          <w:szCs w:val="24"/>
          <w:lang w:val="de-DE" w:eastAsia="en-US"/>
        </w:rPr>
        <w:t>nicht</w:t>
      </w:r>
      <w:r w:rsidRPr="00E640D7">
        <w:rPr>
          <w:rFonts w:eastAsia="Calibri"/>
          <w:sz w:val="24"/>
          <w:szCs w:val="24"/>
          <w:lang w:eastAsia="en-US"/>
        </w:rPr>
        <w:t xml:space="preserve"> </w:t>
      </w:r>
      <w:r w:rsidRPr="00E640D7">
        <w:rPr>
          <w:rFonts w:eastAsia="Calibri"/>
          <w:sz w:val="24"/>
          <w:szCs w:val="24"/>
          <w:lang w:val="de-DE" w:eastAsia="en-US"/>
        </w:rPr>
        <w:t>mein</w:t>
      </w:r>
      <w:r w:rsidRPr="00E640D7">
        <w:rPr>
          <w:rFonts w:eastAsia="Calibri"/>
          <w:sz w:val="24"/>
          <w:szCs w:val="24"/>
          <w:lang w:eastAsia="en-US"/>
        </w:rPr>
        <w:t xml:space="preserve"> </w:t>
      </w:r>
      <w:r w:rsidRPr="00E640D7">
        <w:rPr>
          <w:rFonts w:eastAsia="Calibri"/>
          <w:sz w:val="24"/>
          <w:szCs w:val="24"/>
          <w:lang w:val="de-DE" w:eastAsia="en-US"/>
        </w:rPr>
        <w:t>Lehrbuch</w:t>
      </w:r>
      <w:r w:rsidRPr="00E640D7">
        <w:rPr>
          <w:rFonts w:eastAsia="Calibri"/>
          <w:sz w:val="24"/>
          <w:szCs w:val="24"/>
          <w:lang w:eastAsia="en-US"/>
        </w:rPr>
        <w:t xml:space="preserve"> </w:t>
      </w:r>
      <w:r w:rsidRPr="00E640D7">
        <w:rPr>
          <w:rFonts w:eastAsia="Calibri"/>
          <w:sz w:val="24"/>
          <w:szCs w:val="24"/>
          <w:lang w:val="de-DE" w:eastAsia="en-US"/>
        </w:rPr>
        <w:t>genommen</w:t>
      </w:r>
      <w:r w:rsidRPr="00E640D7">
        <w:rPr>
          <w:rFonts w:eastAsia="Calibri"/>
          <w:sz w:val="24"/>
          <w:szCs w:val="24"/>
          <w:lang w:eastAsia="en-US"/>
        </w:rPr>
        <w:t>.</w:t>
      </w:r>
      <w:r w:rsidRPr="00E640D7">
        <w:rPr>
          <w:rFonts w:eastAsia="Calibri"/>
          <w:sz w:val="24"/>
          <w:szCs w:val="24"/>
          <w:lang w:eastAsia="en-US"/>
        </w:rPr>
        <w:br/>
      </w:r>
      <w:r w:rsidRPr="00E640D7">
        <w:rPr>
          <w:rFonts w:eastAsia="Calibri"/>
          <w:iCs/>
          <w:sz w:val="24"/>
          <w:szCs w:val="24"/>
          <w:lang w:val="de-DE" w:eastAsia="en-US"/>
        </w:rPr>
        <w:t>a</w:t>
      </w:r>
      <w:r w:rsidRPr="00E640D7">
        <w:rPr>
          <w:rFonts w:eastAsia="Calibri"/>
          <w:iCs/>
          <w:sz w:val="24"/>
          <w:szCs w:val="24"/>
          <w:lang w:eastAsia="en-US"/>
        </w:rPr>
        <w:t xml:space="preserve">) </w:t>
      </w:r>
      <w:r w:rsidRPr="00E640D7">
        <w:rPr>
          <w:rFonts w:eastAsia="Calibri"/>
          <w:iCs/>
          <w:sz w:val="24"/>
          <w:szCs w:val="24"/>
          <w:lang w:val="de-DE" w:eastAsia="en-US"/>
        </w:rPr>
        <w:t>Mapu</w:t>
      </w:r>
      <w:r w:rsidRPr="00E640D7">
        <w:rPr>
          <w:rFonts w:eastAsia="Calibri"/>
          <w:iCs/>
          <w:sz w:val="24"/>
          <w:szCs w:val="24"/>
          <w:lang w:eastAsia="en-US"/>
        </w:rPr>
        <w:t xml:space="preserve"> не взяла учебник. </w:t>
      </w:r>
      <w:r w:rsidRPr="00E640D7">
        <w:rPr>
          <w:rFonts w:eastAsia="Calibri"/>
          <w:iCs/>
          <w:sz w:val="24"/>
          <w:szCs w:val="24"/>
          <w:lang w:val="en-US" w:eastAsia="en-US"/>
        </w:rPr>
        <w:t>b</w:t>
      </w:r>
      <w:r w:rsidRPr="00E640D7">
        <w:rPr>
          <w:rFonts w:eastAsia="Calibri"/>
          <w:iCs/>
          <w:sz w:val="24"/>
          <w:szCs w:val="24"/>
          <w:lang w:eastAsia="en-US"/>
        </w:rPr>
        <w:t xml:space="preserve">) </w:t>
      </w:r>
      <w:r w:rsidRPr="00E640D7">
        <w:rPr>
          <w:rFonts w:eastAsia="Calibri"/>
          <w:iCs/>
          <w:sz w:val="24"/>
          <w:szCs w:val="24"/>
          <w:lang w:val="en-US" w:eastAsia="en-US"/>
        </w:rPr>
        <w:t>Mapu</w:t>
      </w:r>
      <w:r w:rsidRPr="00E640D7">
        <w:rPr>
          <w:rFonts w:eastAsia="Calibri"/>
          <w:iCs/>
          <w:sz w:val="24"/>
          <w:szCs w:val="24"/>
          <w:lang w:eastAsia="en-US"/>
        </w:rPr>
        <w:t xml:space="preserve"> взяла не мой учебник. </w:t>
      </w:r>
    </w:p>
    <w:p w:rsidR="002740A3" w:rsidRPr="00E640D7" w:rsidRDefault="002740A3" w:rsidP="002740A3">
      <w:pPr>
        <w:widowControl w:val="0"/>
        <w:tabs>
          <w:tab w:val="left" w:pos="284"/>
        </w:tabs>
        <w:suppressAutoHyphens w:val="0"/>
        <w:autoSpaceDE/>
        <w:rPr>
          <w:rFonts w:eastAsia="Calibri"/>
          <w:iCs/>
          <w:sz w:val="24"/>
          <w:szCs w:val="24"/>
          <w:lang w:eastAsia="en-US"/>
        </w:rPr>
      </w:pPr>
      <w:r w:rsidRPr="00E640D7">
        <w:rPr>
          <w:rFonts w:eastAsia="Calibri"/>
          <w:iCs/>
          <w:sz w:val="24"/>
          <w:szCs w:val="24"/>
          <w:lang w:val="en-US" w:eastAsia="en-US"/>
        </w:rPr>
        <w:t>c</w:t>
      </w:r>
      <w:r w:rsidRPr="00E640D7">
        <w:rPr>
          <w:rFonts w:eastAsia="Calibri"/>
          <w:iCs/>
          <w:sz w:val="24"/>
          <w:szCs w:val="24"/>
          <w:lang w:eastAsia="en-US"/>
        </w:rPr>
        <w:t xml:space="preserve">) </w:t>
      </w:r>
      <w:r w:rsidRPr="00E640D7">
        <w:rPr>
          <w:rFonts w:eastAsia="Calibri"/>
          <w:iCs/>
          <w:sz w:val="24"/>
          <w:szCs w:val="24"/>
          <w:lang w:val="en-US" w:eastAsia="en-US"/>
        </w:rPr>
        <w:t>Mapu</w:t>
      </w:r>
      <w:r w:rsidRPr="00E640D7">
        <w:rPr>
          <w:rFonts w:eastAsia="Calibri"/>
          <w:iCs/>
          <w:sz w:val="24"/>
          <w:szCs w:val="24"/>
          <w:lang w:eastAsia="en-US"/>
        </w:rPr>
        <w:t xml:space="preserve"> взяла мой учебник.  </w:t>
      </w:r>
      <w:r w:rsidRPr="00E640D7">
        <w:rPr>
          <w:rFonts w:eastAsia="Calibri"/>
          <w:iCs/>
          <w:sz w:val="24"/>
          <w:szCs w:val="24"/>
          <w:lang w:val="de-DE" w:eastAsia="en-US"/>
        </w:rPr>
        <w:t>d</w:t>
      </w:r>
      <w:r w:rsidRPr="00E640D7">
        <w:rPr>
          <w:rFonts w:eastAsia="Calibri"/>
          <w:iCs/>
          <w:sz w:val="24"/>
          <w:szCs w:val="24"/>
          <w:lang w:eastAsia="en-US"/>
        </w:rPr>
        <w:t>) Мари не взяла ни одного учебника.</w:t>
      </w:r>
    </w:p>
    <w:p w:rsidR="002740A3" w:rsidRPr="00E640D7" w:rsidRDefault="002740A3" w:rsidP="002740A3">
      <w:pPr>
        <w:widowControl w:val="0"/>
        <w:suppressAutoHyphens w:val="0"/>
        <w:autoSpaceDE/>
        <w:rPr>
          <w:rFonts w:eastAsia="Calibri"/>
          <w:sz w:val="24"/>
          <w:szCs w:val="24"/>
          <w:lang w:val="de-DE" w:eastAsia="en-US"/>
        </w:rPr>
      </w:pPr>
      <w:r>
        <w:rPr>
          <w:rFonts w:eastAsia="Calibri"/>
          <w:sz w:val="24"/>
          <w:szCs w:val="24"/>
          <w:lang w:val="de-DE" w:eastAsia="en-US"/>
        </w:rPr>
        <w:t>9</w:t>
      </w:r>
      <w:r w:rsidRPr="00E640D7">
        <w:rPr>
          <w:rFonts w:eastAsia="Calibri"/>
          <w:sz w:val="24"/>
          <w:szCs w:val="24"/>
          <w:lang w:val="de-DE" w:eastAsia="en-US"/>
        </w:rPr>
        <w:t xml:space="preserve">. Mir wurde ein Fotoapparat von meinem Bruder geschenkt. </w:t>
      </w:r>
      <w:r w:rsidRPr="00E640D7">
        <w:rPr>
          <w:rFonts w:eastAsia="Calibri"/>
          <w:sz w:val="24"/>
          <w:szCs w:val="24"/>
          <w:lang w:val="de-DE" w:eastAsia="en-US"/>
        </w:rPr>
        <w:br/>
        <w:t xml:space="preserve">Was machte mein Bruder ?    Mein Bruder ... </w:t>
      </w:r>
    </w:p>
    <w:p w:rsidR="002740A3" w:rsidRPr="00E640D7" w:rsidRDefault="002740A3" w:rsidP="002740A3">
      <w:pPr>
        <w:widowControl w:val="0"/>
        <w:suppressAutoHyphens w:val="0"/>
        <w:autoSpaceDE/>
        <w:rPr>
          <w:rFonts w:eastAsia="Calibri"/>
          <w:iCs/>
          <w:sz w:val="24"/>
          <w:szCs w:val="24"/>
          <w:lang w:val="de-DE" w:eastAsia="en-US"/>
        </w:rPr>
      </w:pPr>
      <w:r w:rsidRPr="00E640D7">
        <w:rPr>
          <w:rFonts w:eastAsia="Calibri"/>
          <w:iCs/>
          <w:sz w:val="24"/>
          <w:szCs w:val="24"/>
          <w:lang w:val="de-DE" w:eastAsia="en-US"/>
        </w:rPr>
        <w:t xml:space="preserve">a) hatte nur einen Fotoapparat geschenkt. b) wurde ein Fotoapparat geschenkt. </w:t>
      </w:r>
    </w:p>
    <w:p w:rsidR="002740A3" w:rsidRPr="00E640D7" w:rsidRDefault="002740A3" w:rsidP="002740A3">
      <w:pPr>
        <w:widowControl w:val="0"/>
        <w:suppressAutoHyphens w:val="0"/>
        <w:autoSpaceDE/>
        <w:rPr>
          <w:rFonts w:eastAsia="Calibri"/>
          <w:sz w:val="24"/>
          <w:szCs w:val="24"/>
          <w:lang w:val="de-DE" w:eastAsia="en-US"/>
        </w:rPr>
      </w:pPr>
      <w:r w:rsidRPr="00E640D7">
        <w:rPr>
          <w:rFonts w:eastAsia="Calibri"/>
          <w:iCs/>
          <w:sz w:val="24"/>
          <w:szCs w:val="24"/>
          <w:lang w:val="de-DE" w:eastAsia="en-US"/>
        </w:rPr>
        <w:t>c) schenkte mir einen Fotoapparat.  d) schenkt mir nichts</w:t>
      </w:r>
    </w:p>
    <w:p w:rsidR="002740A3" w:rsidRPr="00E640D7" w:rsidRDefault="002740A3" w:rsidP="002740A3">
      <w:pPr>
        <w:widowControl w:val="0"/>
        <w:suppressAutoHyphens w:val="0"/>
        <w:autoSpaceDE/>
        <w:rPr>
          <w:rFonts w:eastAsia="Calibri"/>
          <w:sz w:val="24"/>
          <w:szCs w:val="24"/>
          <w:lang w:val="de-DE" w:eastAsia="en-US"/>
        </w:rPr>
      </w:pPr>
      <w:r>
        <w:rPr>
          <w:rFonts w:eastAsia="Calibri"/>
          <w:sz w:val="24"/>
          <w:szCs w:val="24"/>
          <w:lang w:val="de-DE" w:eastAsia="en-US"/>
        </w:rPr>
        <w:t>10</w:t>
      </w:r>
      <w:r w:rsidRPr="00E640D7">
        <w:rPr>
          <w:rFonts w:eastAsia="Calibri"/>
          <w:sz w:val="24"/>
          <w:szCs w:val="24"/>
          <w:lang w:val="de-DE" w:eastAsia="en-US"/>
        </w:rPr>
        <w:t xml:space="preserve">.   Das Paket wurde gestern Abend .... </w:t>
      </w:r>
    </w:p>
    <w:p w:rsidR="002740A3" w:rsidRPr="00E640D7" w:rsidRDefault="002740A3" w:rsidP="002740A3">
      <w:pPr>
        <w:widowControl w:val="0"/>
        <w:suppressAutoHyphens w:val="0"/>
        <w:autoSpaceDE/>
        <w:rPr>
          <w:rFonts w:eastAsia="Calibri"/>
          <w:iCs/>
          <w:sz w:val="24"/>
          <w:szCs w:val="24"/>
          <w:lang w:val="de-DE" w:eastAsia="en-US"/>
        </w:rPr>
      </w:pPr>
      <w:r w:rsidRPr="00E640D7">
        <w:rPr>
          <w:rFonts w:eastAsia="Calibri"/>
          <w:iCs/>
          <w:sz w:val="24"/>
          <w:szCs w:val="24"/>
          <w:lang w:val="de-DE" w:eastAsia="en-US"/>
        </w:rPr>
        <w:t>a) bringen   b) brachte    c)</w:t>
      </w:r>
      <w:r w:rsidRPr="00E640D7">
        <w:rPr>
          <w:rFonts w:eastAsia="Calibri"/>
          <w:sz w:val="24"/>
          <w:szCs w:val="24"/>
          <w:lang w:val="de-DE" w:eastAsia="en-US"/>
        </w:rPr>
        <w:t xml:space="preserve">    bringt  </w:t>
      </w:r>
      <w:r w:rsidRPr="00E640D7">
        <w:rPr>
          <w:rFonts w:eastAsia="Calibri"/>
          <w:iCs/>
          <w:sz w:val="24"/>
          <w:szCs w:val="24"/>
          <w:lang w:val="de-DE" w:eastAsia="en-US"/>
        </w:rPr>
        <w:t xml:space="preserve"> </w:t>
      </w:r>
      <w:r w:rsidRPr="00E640D7">
        <w:rPr>
          <w:rFonts w:eastAsia="Calibri"/>
          <w:sz w:val="24"/>
          <w:szCs w:val="24"/>
          <w:lang w:val="de-DE" w:eastAsia="en-US"/>
        </w:rPr>
        <w:t xml:space="preserve">d) </w:t>
      </w:r>
      <w:r w:rsidRPr="00E640D7">
        <w:rPr>
          <w:rFonts w:eastAsia="Calibri"/>
          <w:iCs/>
          <w:sz w:val="24"/>
          <w:szCs w:val="24"/>
          <w:lang w:val="de-DE" w:eastAsia="en-US"/>
        </w:rPr>
        <w:t>gebracht</w:t>
      </w:r>
    </w:p>
    <w:p w:rsidR="002740A3" w:rsidRDefault="002740A3" w:rsidP="002740A3">
      <w:pPr>
        <w:tabs>
          <w:tab w:val="left" w:pos="3390"/>
        </w:tabs>
        <w:ind w:firstLine="709"/>
        <w:rPr>
          <w:b/>
          <w:color w:val="00000A"/>
          <w:sz w:val="24"/>
          <w:szCs w:val="24"/>
          <w:lang w:val="de-DE"/>
        </w:rPr>
      </w:pPr>
    </w:p>
    <w:p w:rsidR="002740A3" w:rsidRDefault="002740A3" w:rsidP="002740A3">
      <w:pPr>
        <w:ind w:firstLine="709"/>
        <w:jc w:val="center"/>
        <w:rPr>
          <w:b/>
          <w:color w:val="00000A"/>
          <w:sz w:val="24"/>
          <w:szCs w:val="24"/>
          <w:lang w:val="de-DE"/>
        </w:rPr>
      </w:pPr>
    </w:p>
    <w:p w:rsidR="002740A3" w:rsidRPr="003B57EF" w:rsidRDefault="002740A3" w:rsidP="002740A3">
      <w:pPr>
        <w:ind w:firstLine="709"/>
        <w:jc w:val="center"/>
        <w:rPr>
          <w:b/>
          <w:color w:val="00000A"/>
          <w:sz w:val="24"/>
          <w:szCs w:val="24"/>
          <w:lang w:val="de-DE"/>
        </w:rPr>
      </w:pPr>
      <w:r w:rsidRPr="003B57EF">
        <w:rPr>
          <w:b/>
          <w:color w:val="00000A"/>
          <w:sz w:val="24"/>
          <w:szCs w:val="24"/>
          <w:lang w:val="de-DE"/>
        </w:rPr>
        <w:t>«</w:t>
      </w:r>
      <w:r>
        <w:rPr>
          <w:b/>
          <w:color w:val="00000A"/>
          <w:sz w:val="24"/>
          <w:szCs w:val="24"/>
        </w:rPr>
        <w:t>Иностранный</w:t>
      </w:r>
      <w:r w:rsidRPr="003B57EF">
        <w:rPr>
          <w:b/>
          <w:color w:val="00000A"/>
          <w:sz w:val="24"/>
          <w:szCs w:val="24"/>
          <w:lang w:val="de-DE"/>
        </w:rPr>
        <w:t xml:space="preserve"> </w:t>
      </w:r>
      <w:r>
        <w:rPr>
          <w:b/>
          <w:color w:val="00000A"/>
          <w:sz w:val="24"/>
          <w:szCs w:val="24"/>
        </w:rPr>
        <w:t>язык</w:t>
      </w:r>
      <w:r w:rsidRPr="003B57EF">
        <w:rPr>
          <w:b/>
          <w:color w:val="00000A"/>
          <w:sz w:val="24"/>
          <w:szCs w:val="24"/>
          <w:lang w:val="de-DE"/>
        </w:rPr>
        <w:t xml:space="preserve"> (</w:t>
      </w:r>
      <w:r>
        <w:rPr>
          <w:b/>
          <w:color w:val="00000A"/>
          <w:sz w:val="24"/>
          <w:szCs w:val="24"/>
        </w:rPr>
        <w:t>французский</w:t>
      </w:r>
      <w:r w:rsidRPr="003B57EF">
        <w:rPr>
          <w:b/>
          <w:color w:val="00000A"/>
          <w:sz w:val="24"/>
          <w:szCs w:val="24"/>
          <w:lang w:val="de-DE"/>
        </w:rPr>
        <w:t>)»</w:t>
      </w:r>
    </w:p>
    <w:p w:rsidR="002740A3" w:rsidRPr="003B57EF" w:rsidRDefault="002740A3" w:rsidP="002740A3">
      <w:pPr>
        <w:rPr>
          <w:color w:val="00000A"/>
          <w:sz w:val="24"/>
          <w:szCs w:val="24"/>
          <w:lang w:val="de-DE"/>
        </w:rPr>
      </w:pPr>
      <w:r w:rsidRPr="003B57EF">
        <w:rPr>
          <w:color w:val="00000A"/>
          <w:sz w:val="24"/>
          <w:szCs w:val="24"/>
          <w:lang w:val="de-DE"/>
        </w:rPr>
        <w:t>1.Text  lexical</w:t>
      </w:r>
    </w:p>
    <w:p w:rsidR="002740A3" w:rsidRPr="00455039" w:rsidRDefault="002740A3" w:rsidP="002740A3">
      <w:pPr>
        <w:widowControl w:val="0"/>
        <w:autoSpaceDE/>
        <w:jc w:val="both"/>
        <w:rPr>
          <w:rFonts w:eastAsia="Arial Unicode MS"/>
          <w:i/>
          <w:sz w:val="24"/>
          <w:szCs w:val="24"/>
          <w:lang w:val="fr-FR" w:bidi="hi-IN"/>
        </w:rPr>
      </w:pP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1. Je ... à l’Université d’État de Toula.</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fais une promenade  </w:t>
      </w:r>
      <w:r w:rsidRPr="00455039">
        <w:rPr>
          <w:rFonts w:eastAsia="Arial Unicode MS"/>
          <w:sz w:val="24"/>
          <w:szCs w:val="24"/>
          <w:lang w:val="fr-FR" w:bidi="hi-IN"/>
        </w:rPr>
        <w:tab/>
      </w:r>
      <w:r w:rsidRPr="00455039">
        <w:rPr>
          <w:rFonts w:eastAsia="Arial Unicode MS"/>
          <w:sz w:val="24"/>
          <w:szCs w:val="24"/>
          <w:lang w:val="fr-FR" w:bidi="hi-IN"/>
        </w:rPr>
        <w:tab/>
        <w:t xml:space="preserve">b. fais mes études  </w:t>
      </w:r>
      <w:r w:rsidRPr="00455039">
        <w:rPr>
          <w:rFonts w:eastAsia="Arial Unicode MS"/>
          <w:sz w:val="24"/>
          <w:szCs w:val="24"/>
          <w:lang w:val="fr-FR" w:bidi="hi-IN"/>
        </w:rPr>
        <w:tab/>
        <w:t>c. enseigne</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2. Nous avons quatre ... par jour.</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examens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b. semestres  </w:t>
      </w:r>
      <w:r w:rsidRPr="00455039">
        <w:rPr>
          <w:rFonts w:eastAsia="Arial Unicode MS"/>
          <w:sz w:val="24"/>
          <w:szCs w:val="24"/>
          <w:lang w:val="fr-FR" w:bidi="hi-IN"/>
        </w:rPr>
        <w:tab/>
      </w:r>
      <w:r w:rsidRPr="00455039">
        <w:rPr>
          <w:rFonts w:eastAsia="Arial Unicode MS"/>
          <w:sz w:val="24"/>
          <w:szCs w:val="24"/>
          <w:lang w:val="fr-FR" w:bidi="hi-IN"/>
        </w:rPr>
        <w:tab/>
        <w:t xml:space="preserve">c. cours </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3. Pendant les premières années on étudie des ... communes: les mathématiques, la physique, la chimie.</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lastRenderedPageBreak/>
        <w:t xml:space="preserve">a. matières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b. problèmes  </w:t>
      </w:r>
      <w:r w:rsidRPr="00455039">
        <w:rPr>
          <w:rFonts w:eastAsia="Arial Unicode MS"/>
          <w:sz w:val="24"/>
          <w:szCs w:val="24"/>
          <w:lang w:val="fr-FR" w:bidi="hi-IN"/>
        </w:rPr>
        <w:tab/>
      </w:r>
      <w:r w:rsidRPr="00455039">
        <w:rPr>
          <w:rFonts w:eastAsia="Arial Unicode MS"/>
          <w:sz w:val="24"/>
          <w:szCs w:val="24"/>
          <w:lang w:val="fr-FR" w:bidi="hi-IN"/>
        </w:rPr>
        <w:tab/>
        <w:t>c. professions</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4. Pendant les cours de français nous lisons et traduisons des ... techniques et scientifiques.</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textes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b. vers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c. contes</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5. Il existe la session ... et la session d’hiver.</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d’hiver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b. d’été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c. du printemps</w:t>
      </w:r>
    </w:p>
    <w:p w:rsidR="002740A3" w:rsidRPr="00455039" w:rsidRDefault="002740A3" w:rsidP="002740A3">
      <w:pPr>
        <w:widowControl w:val="0"/>
        <w:autoSpaceDE/>
        <w:jc w:val="both"/>
        <w:rPr>
          <w:rFonts w:eastAsia="Arial Unicode MS"/>
          <w:sz w:val="24"/>
          <w:szCs w:val="24"/>
          <w:lang w:val="fr-FR" w:bidi="hi-IN"/>
        </w:rPr>
      </w:pPr>
    </w:p>
    <w:p w:rsidR="002740A3" w:rsidRPr="00455039" w:rsidRDefault="002740A3" w:rsidP="002740A3">
      <w:pPr>
        <w:suppressAutoHyphens w:val="0"/>
        <w:autoSpaceDE/>
        <w:jc w:val="both"/>
        <w:rPr>
          <w:rFonts w:eastAsia="Arial Unicode MS"/>
          <w:i/>
          <w:sz w:val="24"/>
          <w:szCs w:val="24"/>
          <w:lang w:val="fr-FR" w:bidi="hi-IN"/>
        </w:rPr>
      </w:pPr>
      <w:r w:rsidRPr="00455039">
        <w:rPr>
          <w:rFonts w:eastAsia="Arial Unicode MS"/>
          <w:i/>
          <w:sz w:val="24"/>
          <w:szCs w:val="24"/>
          <w:lang w:val="fr-FR" w:bidi="hi-IN"/>
        </w:rPr>
        <w:t>2.</w:t>
      </w:r>
      <w:r w:rsidRPr="00455039">
        <w:rPr>
          <w:rFonts w:eastAsia="Arial Unicode MS"/>
          <w:i/>
          <w:sz w:val="24"/>
          <w:szCs w:val="24"/>
          <w:lang w:val="en-US" w:bidi="hi-IN"/>
        </w:rPr>
        <w:t xml:space="preserve"> </w:t>
      </w:r>
      <w:r w:rsidRPr="00455039">
        <w:rPr>
          <w:rFonts w:eastAsia="Arial Unicode MS"/>
          <w:i/>
          <w:sz w:val="24"/>
          <w:szCs w:val="24"/>
          <w:lang w:val="fr-FR" w:bidi="hi-IN"/>
        </w:rPr>
        <w:t xml:space="preserve"> Test grammatical</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6. Vous ... apprendre par cœur cette belle poésie.</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devez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b. doivent</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 c.  doit</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7. Je vous ... ma réponse dans une semaine.</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donnais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b. donnerai</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 c. ai donné</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8. J’ ... la permission d’assister à cette conférence.</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obtient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b. obtenons  </w:t>
      </w:r>
      <w:r w:rsidRPr="00455039">
        <w:rPr>
          <w:rFonts w:eastAsia="Arial Unicode MS"/>
          <w:sz w:val="24"/>
          <w:szCs w:val="24"/>
          <w:lang w:val="fr-FR" w:bidi="hi-IN"/>
        </w:rPr>
        <w:tab/>
      </w:r>
      <w:r w:rsidRPr="00455039">
        <w:rPr>
          <w:rFonts w:eastAsia="Arial Unicode MS"/>
          <w:sz w:val="24"/>
          <w:szCs w:val="24"/>
          <w:lang w:val="fr-FR" w:bidi="hi-IN"/>
        </w:rPr>
        <w:tab/>
        <w:t xml:space="preserve"> c. obtiens</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9. Paris est ... grande ville.</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de la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b. une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 c. la</w:t>
      </w:r>
    </w:p>
    <w:p w:rsidR="002740A3" w:rsidRPr="00455039" w:rsidRDefault="002740A3" w:rsidP="002740A3">
      <w:pPr>
        <w:widowControl w:val="0"/>
        <w:autoSpaceDE/>
        <w:jc w:val="both"/>
        <w:rPr>
          <w:rFonts w:eastAsia="Arial Unicode MS"/>
          <w:sz w:val="24"/>
          <w:szCs w:val="24"/>
          <w:lang w:val="fr-FR" w:bidi="hi-IN"/>
        </w:rPr>
      </w:pPr>
      <w:r>
        <w:rPr>
          <w:rFonts w:eastAsia="Arial Unicode MS"/>
          <w:sz w:val="24"/>
          <w:szCs w:val="24"/>
          <w:lang w:val="fr-FR" w:bidi="hi-IN"/>
        </w:rPr>
        <w:t>1</w:t>
      </w:r>
      <w:r w:rsidRPr="00455039">
        <w:rPr>
          <w:rFonts w:eastAsia="Arial Unicode MS"/>
          <w:sz w:val="24"/>
          <w:szCs w:val="24"/>
          <w:lang w:val="fr-FR" w:bidi="hi-IN"/>
        </w:rPr>
        <w:t>0. Passez-moi un peu ... pain, je vous en prie.</w:t>
      </w:r>
    </w:p>
    <w:p w:rsidR="002740A3" w:rsidRPr="00455039" w:rsidRDefault="002740A3" w:rsidP="002740A3">
      <w:pPr>
        <w:widowControl w:val="0"/>
        <w:autoSpaceDE/>
        <w:jc w:val="both"/>
        <w:rPr>
          <w:rFonts w:eastAsia="Arial Unicode MS"/>
          <w:sz w:val="24"/>
          <w:szCs w:val="24"/>
          <w:lang w:val="fr-FR" w:bidi="hi-IN"/>
        </w:rPr>
      </w:pPr>
      <w:r w:rsidRPr="00455039">
        <w:rPr>
          <w:rFonts w:eastAsia="Arial Unicode MS"/>
          <w:sz w:val="24"/>
          <w:szCs w:val="24"/>
          <w:lang w:val="fr-FR" w:bidi="hi-IN"/>
        </w:rPr>
        <w:t xml:space="preserve">a. de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b. de la  </w:t>
      </w:r>
      <w:r w:rsidRPr="00455039">
        <w:rPr>
          <w:rFonts w:eastAsia="Arial Unicode MS"/>
          <w:sz w:val="24"/>
          <w:szCs w:val="24"/>
          <w:lang w:val="fr-FR" w:bidi="hi-IN"/>
        </w:rPr>
        <w:tab/>
      </w:r>
      <w:r w:rsidRPr="00455039">
        <w:rPr>
          <w:rFonts w:eastAsia="Arial Unicode MS"/>
          <w:sz w:val="24"/>
          <w:szCs w:val="24"/>
          <w:lang w:val="fr-FR" w:bidi="hi-IN"/>
        </w:rPr>
        <w:tab/>
      </w:r>
      <w:r w:rsidRPr="00455039">
        <w:rPr>
          <w:rFonts w:eastAsia="Arial Unicode MS"/>
          <w:sz w:val="24"/>
          <w:szCs w:val="24"/>
          <w:lang w:val="fr-FR" w:bidi="hi-IN"/>
        </w:rPr>
        <w:tab/>
        <w:t xml:space="preserve"> c. du</w:t>
      </w:r>
    </w:p>
    <w:p w:rsidR="002740A3" w:rsidRPr="00455039" w:rsidRDefault="002740A3" w:rsidP="002740A3">
      <w:pPr>
        <w:widowControl w:val="0"/>
        <w:autoSpaceDE/>
        <w:jc w:val="both"/>
        <w:rPr>
          <w:rFonts w:eastAsia="Arial Unicode MS"/>
          <w:sz w:val="24"/>
          <w:szCs w:val="24"/>
          <w:lang w:val="fr-FR" w:bidi="hi-IN"/>
        </w:rPr>
      </w:pPr>
    </w:p>
    <w:p w:rsidR="002740A3" w:rsidRPr="007F6563" w:rsidRDefault="002740A3" w:rsidP="002740A3">
      <w:pPr>
        <w:ind w:firstLine="709"/>
        <w:jc w:val="center"/>
        <w:rPr>
          <w:lang w:val="en-US"/>
        </w:rPr>
      </w:pPr>
    </w:p>
    <w:p w:rsidR="002740A3" w:rsidRPr="002A0320" w:rsidRDefault="002740A3" w:rsidP="002740A3">
      <w:pPr>
        <w:pStyle w:val="af1"/>
        <w:jc w:val="center"/>
        <w:rPr>
          <w:rFonts w:ascii="Times New Roman" w:hAnsi="Times New Roman"/>
          <w:b/>
          <w:color w:val="00000A"/>
          <w:sz w:val="28"/>
          <w:szCs w:val="28"/>
          <w:lang w:val="en-US"/>
        </w:rPr>
      </w:pPr>
    </w:p>
    <w:p w:rsidR="002740A3" w:rsidRPr="003B57EF" w:rsidRDefault="002740A3" w:rsidP="002740A3">
      <w:pPr>
        <w:ind w:firstLine="709"/>
        <w:jc w:val="both"/>
      </w:pPr>
      <w:r>
        <w:rPr>
          <w:rFonts w:eastAsia="Calibri"/>
          <w:b/>
          <w:sz w:val="24"/>
          <w:szCs w:val="24"/>
          <w:lang w:eastAsia="en-US"/>
        </w:rPr>
        <w:t>Перечень контрольных заданий и (или) вопросов для оценки сформированности компетенции УК-4</w:t>
      </w:r>
      <w:r>
        <w:rPr>
          <w:b/>
          <w:sz w:val="24"/>
          <w:szCs w:val="24"/>
        </w:rPr>
        <w:t>.</w:t>
      </w:r>
      <w:r>
        <w:rPr>
          <w:rFonts w:eastAsia="Calibri"/>
          <w:b/>
          <w:sz w:val="24"/>
          <w:szCs w:val="24"/>
          <w:lang w:eastAsia="en-US"/>
        </w:rPr>
        <w:t xml:space="preserve"> Контролируемый</w:t>
      </w:r>
      <w:r w:rsidRPr="003B57EF">
        <w:rPr>
          <w:rFonts w:eastAsia="Calibri"/>
          <w:b/>
          <w:sz w:val="24"/>
          <w:szCs w:val="24"/>
          <w:lang w:eastAsia="en-US"/>
        </w:rPr>
        <w:t xml:space="preserve"> </w:t>
      </w:r>
      <w:r>
        <w:rPr>
          <w:rFonts w:eastAsia="Calibri"/>
          <w:b/>
          <w:sz w:val="24"/>
          <w:szCs w:val="24"/>
          <w:lang w:eastAsia="en-US"/>
        </w:rPr>
        <w:t>индикатор</w:t>
      </w:r>
      <w:r w:rsidRPr="003B57EF">
        <w:rPr>
          <w:rFonts w:eastAsia="Calibri"/>
          <w:b/>
          <w:sz w:val="24"/>
          <w:szCs w:val="24"/>
          <w:lang w:eastAsia="en-US"/>
        </w:rPr>
        <w:t xml:space="preserve"> </w:t>
      </w:r>
      <w:r>
        <w:rPr>
          <w:rFonts w:eastAsia="Calibri"/>
          <w:b/>
          <w:sz w:val="24"/>
          <w:szCs w:val="24"/>
          <w:lang w:eastAsia="en-US"/>
        </w:rPr>
        <w:t>достижения</w:t>
      </w:r>
      <w:r w:rsidRPr="003B57EF">
        <w:rPr>
          <w:rFonts w:eastAsia="Calibri"/>
          <w:b/>
          <w:sz w:val="24"/>
          <w:szCs w:val="24"/>
          <w:lang w:eastAsia="en-US"/>
        </w:rPr>
        <w:t xml:space="preserve"> </w:t>
      </w:r>
      <w:r>
        <w:rPr>
          <w:rFonts w:eastAsia="Calibri"/>
          <w:b/>
          <w:sz w:val="24"/>
          <w:szCs w:val="24"/>
          <w:lang w:eastAsia="en-US"/>
        </w:rPr>
        <w:t>компетенции</w:t>
      </w:r>
      <w:r w:rsidRPr="003B57EF">
        <w:rPr>
          <w:rFonts w:eastAsia="Calibri"/>
          <w:b/>
          <w:sz w:val="24"/>
          <w:szCs w:val="24"/>
          <w:lang w:eastAsia="en-US"/>
        </w:rPr>
        <w:t xml:space="preserve"> </w:t>
      </w:r>
      <w:r>
        <w:rPr>
          <w:rFonts w:eastAsia="Calibri"/>
          <w:b/>
          <w:sz w:val="24"/>
          <w:szCs w:val="24"/>
          <w:lang w:eastAsia="en-US"/>
        </w:rPr>
        <w:t>УК</w:t>
      </w:r>
      <w:r w:rsidRPr="003B57EF">
        <w:rPr>
          <w:rFonts w:eastAsia="Calibri"/>
          <w:b/>
          <w:sz w:val="24"/>
          <w:szCs w:val="24"/>
          <w:lang w:eastAsia="en-US"/>
        </w:rPr>
        <w:t xml:space="preserve">-4.3. </w:t>
      </w:r>
    </w:p>
    <w:p w:rsidR="002740A3" w:rsidRPr="003B57EF" w:rsidRDefault="002740A3" w:rsidP="002740A3">
      <w:pPr>
        <w:ind w:firstLine="709"/>
        <w:jc w:val="both"/>
        <w:rPr>
          <w:rFonts w:eastAsia="Calibri"/>
          <w:b/>
          <w:color w:val="00000A"/>
          <w:sz w:val="24"/>
          <w:szCs w:val="24"/>
          <w:lang w:eastAsia="ar-SA"/>
        </w:rPr>
      </w:pPr>
    </w:p>
    <w:p w:rsidR="002740A3" w:rsidRPr="003B57EF" w:rsidRDefault="002740A3" w:rsidP="002740A3">
      <w:pPr>
        <w:ind w:firstLine="709"/>
        <w:jc w:val="center"/>
      </w:pPr>
      <w:r w:rsidRPr="003B57EF">
        <w:rPr>
          <w:b/>
          <w:color w:val="00000A"/>
          <w:sz w:val="24"/>
          <w:szCs w:val="24"/>
        </w:rPr>
        <w:t>«</w:t>
      </w:r>
      <w:r>
        <w:rPr>
          <w:b/>
          <w:color w:val="00000A"/>
          <w:sz w:val="24"/>
          <w:szCs w:val="24"/>
        </w:rPr>
        <w:t>Иностранный</w:t>
      </w:r>
      <w:r w:rsidRPr="003B57EF">
        <w:rPr>
          <w:b/>
          <w:color w:val="00000A"/>
          <w:sz w:val="24"/>
          <w:szCs w:val="24"/>
        </w:rPr>
        <w:t xml:space="preserve"> </w:t>
      </w:r>
      <w:r>
        <w:rPr>
          <w:b/>
          <w:color w:val="00000A"/>
          <w:sz w:val="24"/>
          <w:szCs w:val="24"/>
        </w:rPr>
        <w:t>язык</w:t>
      </w:r>
      <w:r w:rsidRPr="003B57EF">
        <w:rPr>
          <w:b/>
          <w:color w:val="00000A"/>
          <w:sz w:val="24"/>
          <w:szCs w:val="24"/>
        </w:rPr>
        <w:t xml:space="preserve"> (</w:t>
      </w:r>
      <w:r>
        <w:rPr>
          <w:b/>
          <w:color w:val="00000A"/>
          <w:sz w:val="24"/>
          <w:szCs w:val="24"/>
        </w:rPr>
        <w:t>английский</w:t>
      </w:r>
      <w:r w:rsidRPr="003B57EF">
        <w:rPr>
          <w:b/>
          <w:color w:val="00000A"/>
          <w:sz w:val="24"/>
          <w:szCs w:val="24"/>
        </w:rPr>
        <w:t>)»</w:t>
      </w:r>
    </w:p>
    <w:p w:rsidR="002740A3" w:rsidRPr="003B57EF" w:rsidRDefault="002740A3" w:rsidP="002740A3">
      <w:pPr>
        <w:ind w:firstLine="709"/>
        <w:jc w:val="both"/>
        <w:rPr>
          <w:rFonts w:eastAsia="Calibri"/>
          <w:b/>
          <w:color w:val="00000A"/>
          <w:sz w:val="24"/>
          <w:szCs w:val="24"/>
          <w:lang w:eastAsia="ar-SA"/>
        </w:rPr>
      </w:pPr>
    </w:p>
    <w:p w:rsidR="002740A3" w:rsidRPr="003B57EF" w:rsidRDefault="002740A3" w:rsidP="002740A3">
      <w:pPr>
        <w:jc w:val="both"/>
        <w:rPr>
          <w:rFonts w:eastAsia="Calibri"/>
          <w:sz w:val="24"/>
          <w:szCs w:val="24"/>
          <w:lang w:eastAsia="ar-SA"/>
        </w:rPr>
      </w:pPr>
      <w:r w:rsidRPr="003B57EF">
        <w:rPr>
          <w:rFonts w:eastAsia="Calibri"/>
          <w:sz w:val="24"/>
          <w:szCs w:val="24"/>
          <w:lang w:eastAsia="ar-SA"/>
        </w:rPr>
        <w:t>1</w:t>
      </w:r>
      <w:r w:rsidRPr="003B57EF">
        <w:rPr>
          <w:rFonts w:eastAsia="Calibri"/>
          <w:sz w:val="24"/>
          <w:szCs w:val="24"/>
          <w:lang w:eastAsia="ar-SA"/>
        </w:rPr>
        <w:tab/>
      </w:r>
      <w:r w:rsidRPr="00455039">
        <w:rPr>
          <w:rFonts w:eastAsia="Calibri"/>
          <w:sz w:val="24"/>
          <w:szCs w:val="24"/>
          <w:lang w:val="en-US" w:eastAsia="ar-SA"/>
        </w:rPr>
        <w:t>Read</w:t>
      </w:r>
      <w:r w:rsidRPr="003B57EF">
        <w:rPr>
          <w:rFonts w:eastAsia="Calibri"/>
          <w:sz w:val="24"/>
          <w:szCs w:val="24"/>
          <w:lang w:eastAsia="ar-SA"/>
        </w:rPr>
        <w:t xml:space="preserve"> </w:t>
      </w:r>
      <w:r w:rsidRPr="00455039">
        <w:rPr>
          <w:rFonts w:eastAsia="Calibri"/>
          <w:sz w:val="24"/>
          <w:szCs w:val="24"/>
          <w:lang w:val="en-US" w:eastAsia="ar-SA"/>
        </w:rPr>
        <w:t>the</w:t>
      </w:r>
      <w:r w:rsidRPr="003B57EF">
        <w:rPr>
          <w:rFonts w:eastAsia="Calibri"/>
          <w:sz w:val="24"/>
          <w:szCs w:val="24"/>
          <w:lang w:eastAsia="ar-SA"/>
        </w:rPr>
        <w:t xml:space="preserve"> </w:t>
      </w:r>
      <w:r w:rsidRPr="00455039">
        <w:rPr>
          <w:rFonts w:eastAsia="Calibri"/>
          <w:sz w:val="24"/>
          <w:szCs w:val="24"/>
          <w:lang w:val="en-US" w:eastAsia="ar-SA"/>
        </w:rPr>
        <w:t>article</w:t>
      </w:r>
      <w:r w:rsidRPr="003B57EF">
        <w:rPr>
          <w:rFonts w:eastAsia="Calibri"/>
          <w:sz w:val="24"/>
          <w:szCs w:val="24"/>
          <w:lang w:eastAsia="ar-SA"/>
        </w:rPr>
        <w:t xml:space="preserve"> </w:t>
      </w:r>
      <w:r w:rsidRPr="00455039">
        <w:rPr>
          <w:rFonts w:eastAsia="Calibri"/>
          <w:sz w:val="24"/>
          <w:szCs w:val="24"/>
          <w:lang w:val="en-US" w:eastAsia="ar-SA"/>
        </w:rPr>
        <w:t>and</w:t>
      </w:r>
      <w:r w:rsidRPr="003B57EF">
        <w:rPr>
          <w:rFonts w:eastAsia="Calibri"/>
          <w:sz w:val="24"/>
          <w:szCs w:val="24"/>
          <w:lang w:eastAsia="ar-SA"/>
        </w:rPr>
        <w:t xml:space="preserve"> </w:t>
      </w:r>
      <w:r w:rsidRPr="00455039">
        <w:rPr>
          <w:rFonts w:eastAsia="Calibri"/>
          <w:sz w:val="24"/>
          <w:szCs w:val="24"/>
          <w:lang w:val="en-US" w:eastAsia="ar-SA"/>
        </w:rPr>
        <w:t>tick</w:t>
      </w:r>
      <w:r w:rsidRPr="003B57EF">
        <w:rPr>
          <w:rFonts w:eastAsia="Calibri"/>
          <w:sz w:val="24"/>
          <w:szCs w:val="24"/>
          <w:lang w:eastAsia="ar-SA"/>
        </w:rPr>
        <w:t xml:space="preserve"> (</w:t>
      </w:r>
      <w:r w:rsidRPr="00455039">
        <w:rPr>
          <w:rFonts w:eastAsia="Calibri"/>
          <w:sz w:val="24"/>
          <w:szCs w:val="24"/>
          <w:lang w:val="en-US" w:eastAsia="ar-SA"/>
        </w:rPr>
        <w:t></w:t>
      </w:r>
      <w:r w:rsidRPr="003B57EF">
        <w:rPr>
          <w:rFonts w:eastAsia="Calibri"/>
          <w:sz w:val="24"/>
          <w:szCs w:val="24"/>
          <w:lang w:eastAsia="ar-SA"/>
        </w:rPr>
        <w:t xml:space="preserve">) </w:t>
      </w:r>
      <w:r w:rsidRPr="00455039">
        <w:rPr>
          <w:rFonts w:eastAsia="Calibri"/>
          <w:sz w:val="24"/>
          <w:szCs w:val="24"/>
          <w:lang w:val="en-US" w:eastAsia="ar-SA"/>
        </w:rPr>
        <w:t>A</w:t>
      </w:r>
      <w:r w:rsidRPr="003B57EF">
        <w:rPr>
          <w:rFonts w:eastAsia="Calibri"/>
          <w:sz w:val="24"/>
          <w:szCs w:val="24"/>
          <w:lang w:eastAsia="ar-SA"/>
        </w:rPr>
        <w:t xml:space="preserve">, </w:t>
      </w:r>
      <w:r w:rsidRPr="00455039">
        <w:rPr>
          <w:rFonts w:eastAsia="Calibri"/>
          <w:sz w:val="24"/>
          <w:szCs w:val="24"/>
          <w:lang w:val="en-US" w:eastAsia="ar-SA"/>
        </w:rPr>
        <w:t>B</w:t>
      </w:r>
      <w:r w:rsidRPr="003B57EF">
        <w:rPr>
          <w:rFonts w:eastAsia="Calibri"/>
          <w:sz w:val="24"/>
          <w:szCs w:val="24"/>
          <w:lang w:eastAsia="ar-SA"/>
        </w:rPr>
        <w:t xml:space="preserve">, </w:t>
      </w:r>
      <w:r w:rsidRPr="00455039">
        <w:rPr>
          <w:rFonts w:eastAsia="Calibri"/>
          <w:sz w:val="24"/>
          <w:szCs w:val="24"/>
          <w:lang w:val="en-US" w:eastAsia="ar-SA"/>
        </w:rPr>
        <w:t>or</w:t>
      </w:r>
      <w:r w:rsidRPr="003B57EF">
        <w:rPr>
          <w:rFonts w:eastAsia="Calibri"/>
          <w:sz w:val="24"/>
          <w:szCs w:val="24"/>
          <w:lang w:eastAsia="ar-SA"/>
        </w:rPr>
        <w:t xml:space="preserve"> </w:t>
      </w:r>
      <w:r w:rsidRPr="00455039">
        <w:rPr>
          <w:rFonts w:eastAsia="Calibri"/>
          <w:sz w:val="24"/>
          <w:szCs w:val="24"/>
          <w:lang w:val="en-US" w:eastAsia="ar-SA"/>
        </w:rPr>
        <w:t>C</w:t>
      </w:r>
      <w:r w:rsidRPr="003B57EF">
        <w:rPr>
          <w:rFonts w:eastAsia="Calibri"/>
          <w:sz w:val="24"/>
          <w:szCs w:val="24"/>
          <w:lang w:eastAsia="ar-SA"/>
        </w:rPr>
        <w:t>.</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A radical transport system</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As one of the world’s fastest growing economies, there has been a huge increase in China’s urban population. With so many more people also able to afford cars, China’s cities now have some of the biggest traffic congestion problems and produce more pollution than any other country in the world.</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But one Chinese engineer, Youzhou Song, has designed an exciting solution: the straddling bus (a bus which goes across and above part of the road, like a moving bridge). This bus, which looks like a train, holds passengers on the top level while cars can continue to drive beneath. The bus, travelling at about 40 kilometres an hour, will not move as fast as a car, but it will never have the problems of traffic jams. It is as wide as two lanes of the road, but it won’t slow down the traffic. It can carry 1,200 passengers, and replace up to 40 conventional buses, saving 860 tons of fuel and 2,640 tons of carbon emissions per year. As it also runs on a combination of electricity and solar power, it offers a much greener, cleaner, quieter and more economical form of transport. It is also three times faster and ten times cheaper to build than the same length of underground railway. Designed with a huge window in the top of the bus, it is also a lighter and more cheerful way to travel!</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Youzhou Song has thought of everything. The bus will follow fixed routes and passengers will board the bus from stations above the ground. These stations will also recharge the bus with electricity. If you’re worried about the bus crashing into other vehicles, don’t be. A system of lights and alarms will stop this from happening. Youzhou Song has even designed escape doors which open at the side in an emergency, just like on an aeroplane.</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If tests on the new technology go well, Song’s company is talking about building over 180 kilometres of bus route. Los Angeles is also interested in this idea for solving traffic problems and, who knows? We may all be looking forward to a new era of elevated bus travel!</w:t>
      </w:r>
    </w:p>
    <w:p w:rsidR="002740A3" w:rsidRDefault="002740A3" w:rsidP="002740A3">
      <w:pPr>
        <w:jc w:val="both"/>
        <w:rPr>
          <w:rFonts w:eastAsia="Calibri"/>
          <w:sz w:val="24"/>
          <w:szCs w:val="24"/>
          <w:lang w:val="en-US" w:eastAsia="ar-SA"/>
        </w:rPr>
      </w:pP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1</w:t>
      </w:r>
      <w:r w:rsidRPr="00455039">
        <w:rPr>
          <w:rFonts w:eastAsia="Calibri"/>
          <w:sz w:val="24"/>
          <w:szCs w:val="24"/>
          <w:lang w:val="en-US" w:eastAsia="ar-SA"/>
        </w:rPr>
        <w:tab/>
        <w:t>In recent years, the traffic in China has got _____.</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ab/>
        <w:t xml:space="preserve">A  faster  </w:t>
      </w:r>
      <w:r w:rsidRPr="00455039">
        <w:rPr>
          <w:rFonts w:eastAsia="Calibri"/>
          <w:sz w:val="24"/>
          <w:szCs w:val="24"/>
          <w:lang w:val="en-US" w:eastAsia="ar-SA"/>
        </w:rPr>
        <w:t xml:space="preserve">    B  better  </w:t>
      </w:r>
      <w:r w:rsidRPr="00455039">
        <w:rPr>
          <w:rFonts w:eastAsia="Calibri"/>
          <w:sz w:val="24"/>
          <w:szCs w:val="24"/>
          <w:lang w:val="en-US" w:eastAsia="ar-SA"/>
        </w:rPr>
        <w:t xml:space="preserve">    C  worse  </w:t>
      </w:r>
      <w:r w:rsidRPr="00455039">
        <w:rPr>
          <w:rFonts w:eastAsia="Calibri"/>
          <w:sz w:val="24"/>
          <w:szCs w:val="24"/>
          <w:lang w:val="en-US" w:eastAsia="ar-SA"/>
        </w:rPr>
        <w:t></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lastRenderedPageBreak/>
        <w:t>2</w:t>
      </w:r>
      <w:r w:rsidRPr="00455039">
        <w:rPr>
          <w:rFonts w:eastAsia="Calibri"/>
          <w:sz w:val="24"/>
          <w:szCs w:val="24"/>
          <w:lang w:val="en-US" w:eastAsia="ar-SA"/>
        </w:rPr>
        <w:tab/>
        <w:t>An engineer has designed _____ to resolve traffic congestion.</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ab/>
        <w:t xml:space="preserve">A  a train  </w:t>
      </w:r>
      <w:r w:rsidRPr="00455039">
        <w:rPr>
          <w:rFonts w:eastAsia="Calibri"/>
          <w:sz w:val="24"/>
          <w:szCs w:val="24"/>
          <w:lang w:val="en-US" w:eastAsia="ar-SA"/>
        </w:rPr>
        <w:t xml:space="preserve">    B  a bus  </w:t>
      </w:r>
      <w:r w:rsidRPr="00455039">
        <w:rPr>
          <w:rFonts w:eastAsia="Calibri"/>
          <w:sz w:val="24"/>
          <w:szCs w:val="24"/>
          <w:lang w:val="en-US" w:eastAsia="ar-SA"/>
        </w:rPr>
        <w:t xml:space="preserve">    C  a bridge  </w:t>
      </w:r>
      <w:r w:rsidRPr="00455039">
        <w:rPr>
          <w:rFonts w:eastAsia="Calibri"/>
          <w:sz w:val="24"/>
          <w:szCs w:val="24"/>
          <w:lang w:val="en-US" w:eastAsia="ar-SA"/>
        </w:rPr>
        <w:t></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3</w:t>
      </w:r>
      <w:r w:rsidRPr="00455039">
        <w:rPr>
          <w:rFonts w:eastAsia="Calibri"/>
          <w:sz w:val="24"/>
          <w:szCs w:val="24"/>
          <w:lang w:val="en-US" w:eastAsia="ar-SA"/>
        </w:rPr>
        <w:tab/>
        <w:t>The new vehicle will travel more slowly than _____.</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ab/>
        <w:t xml:space="preserve">A  a car  </w:t>
      </w:r>
      <w:r w:rsidRPr="00455039">
        <w:rPr>
          <w:rFonts w:eastAsia="Calibri"/>
          <w:sz w:val="24"/>
          <w:szCs w:val="24"/>
          <w:lang w:val="en-US" w:eastAsia="ar-SA"/>
        </w:rPr>
        <w:t xml:space="preserve">    B  a normal bus  </w:t>
      </w:r>
      <w:r w:rsidRPr="00455039">
        <w:rPr>
          <w:rFonts w:eastAsia="Calibri"/>
          <w:sz w:val="24"/>
          <w:szCs w:val="24"/>
          <w:lang w:val="en-US" w:eastAsia="ar-SA"/>
        </w:rPr>
        <w:t xml:space="preserve">    C  all other traffic  </w:t>
      </w:r>
      <w:r w:rsidRPr="00455039">
        <w:rPr>
          <w:rFonts w:eastAsia="Calibri"/>
          <w:sz w:val="24"/>
          <w:szCs w:val="24"/>
          <w:lang w:val="en-US" w:eastAsia="ar-SA"/>
        </w:rPr>
        <w:t></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4</w:t>
      </w:r>
      <w:r w:rsidRPr="00455039">
        <w:rPr>
          <w:rFonts w:eastAsia="Calibri"/>
          <w:sz w:val="24"/>
          <w:szCs w:val="24"/>
          <w:lang w:val="en-US" w:eastAsia="ar-SA"/>
        </w:rPr>
        <w:tab/>
        <w:t>_____  will be used to run the new system.</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ab/>
        <w:t xml:space="preserve">A  Only electricity  </w:t>
      </w:r>
      <w:r w:rsidRPr="00455039">
        <w:rPr>
          <w:rFonts w:eastAsia="Calibri"/>
          <w:sz w:val="24"/>
          <w:szCs w:val="24"/>
          <w:lang w:val="en-US" w:eastAsia="ar-SA"/>
        </w:rPr>
        <w:t xml:space="preserve">    B  860 tons of fuel  </w:t>
      </w:r>
      <w:r w:rsidRPr="00455039">
        <w:rPr>
          <w:rFonts w:eastAsia="Calibri"/>
          <w:sz w:val="24"/>
          <w:szCs w:val="24"/>
          <w:lang w:val="en-US" w:eastAsia="ar-SA"/>
        </w:rPr>
        <w:t xml:space="preserve">    C  Electricity and solar power  </w:t>
      </w:r>
      <w:r w:rsidRPr="00455039">
        <w:rPr>
          <w:rFonts w:eastAsia="Calibri"/>
          <w:sz w:val="24"/>
          <w:szCs w:val="24"/>
          <w:lang w:val="en-US" w:eastAsia="ar-SA"/>
        </w:rPr>
        <w:t></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5</w:t>
      </w:r>
      <w:r w:rsidRPr="00455039">
        <w:rPr>
          <w:rFonts w:eastAsia="Calibri"/>
          <w:sz w:val="24"/>
          <w:szCs w:val="24"/>
          <w:lang w:val="en-US" w:eastAsia="ar-SA"/>
        </w:rPr>
        <w:tab/>
        <w:t>The other forms of transport are not as _____ as the new system.</w:t>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ab/>
        <w:t xml:space="preserve">A  noisy  </w:t>
      </w:r>
      <w:r w:rsidRPr="00455039">
        <w:rPr>
          <w:rFonts w:eastAsia="Calibri"/>
          <w:sz w:val="24"/>
          <w:szCs w:val="24"/>
          <w:lang w:val="en-US" w:eastAsia="ar-SA"/>
        </w:rPr>
        <w:t xml:space="preserve">    B  quiet  </w:t>
      </w:r>
      <w:r w:rsidRPr="00455039">
        <w:rPr>
          <w:rFonts w:eastAsia="Calibri"/>
          <w:sz w:val="24"/>
          <w:szCs w:val="24"/>
          <w:lang w:val="en-US" w:eastAsia="ar-SA"/>
        </w:rPr>
        <w:t xml:space="preserve">    C  expensive  </w:t>
      </w:r>
      <w:r w:rsidRPr="00455039">
        <w:rPr>
          <w:rFonts w:eastAsia="Calibri"/>
          <w:sz w:val="24"/>
          <w:szCs w:val="24"/>
          <w:lang w:val="en-US" w:eastAsia="ar-SA"/>
        </w:rPr>
        <w:t></w:t>
      </w:r>
    </w:p>
    <w:p w:rsidR="002740A3" w:rsidRDefault="002740A3" w:rsidP="002740A3">
      <w:pPr>
        <w:jc w:val="both"/>
        <w:rPr>
          <w:rFonts w:eastAsia="Calibri"/>
          <w:sz w:val="24"/>
          <w:szCs w:val="24"/>
          <w:lang w:val="en-US" w:eastAsia="ar-SA"/>
        </w:rPr>
      </w:pPr>
      <w:r w:rsidRPr="00455039">
        <w:rPr>
          <w:rFonts w:eastAsia="Calibri"/>
          <w:sz w:val="24"/>
          <w:szCs w:val="24"/>
          <w:lang w:val="en-US" w:eastAsia="ar-SA"/>
        </w:rPr>
        <w:tab/>
      </w:r>
    </w:p>
    <w:p w:rsidR="002740A3" w:rsidRPr="00455039" w:rsidRDefault="002740A3" w:rsidP="002740A3">
      <w:pPr>
        <w:jc w:val="both"/>
        <w:rPr>
          <w:rFonts w:eastAsia="Calibri"/>
          <w:sz w:val="24"/>
          <w:szCs w:val="24"/>
          <w:lang w:val="en-US" w:eastAsia="ar-SA"/>
        </w:rPr>
      </w:pPr>
      <w:r w:rsidRPr="00455039">
        <w:rPr>
          <w:rFonts w:eastAsia="Calibri"/>
          <w:sz w:val="24"/>
          <w:szCs w:val="24"/>
          <w:lang w:val="en-US" w:eastAsia="ar-SA"/>
        </w:rPr>
        <w:t>2</w:t>
      </w:r>
      <w:r w:rsidRPr="00455039">
        <w:rPr>
          <w:rFonts w:eastAsia="Calibri"/>
          <w:sz w:val="24"/>
          <w:szCs w:val="24"/>
          <w:lang w:val="en-US" w:eastAsia="ar-SA"/>
        </w:rPr>
        <w:tab/>
        <w:t>Read the article again. Mark the sentences T (true) or F (false).</w:t>
      </w:r>
    </w:p>
    <w:p w:rsidR="002740A3" w:rsidRDefault="002740A3" w:rsidP="002740A3">
      <w:pPr>
        <w:jc w:val="both"/>
        <w:rPr>
          <w:rFonts w:eastAsia="Calibri"/>
          <w:sz w:val="24"/>
          <w:szCs w:val="24"/>
          <w:lang w:val="en-US" w:eastAsia="ar-SA"/>
        </w:rPr>
      </w:pPr>
    </w:p>
    <w:p w:rsidR="002740A3" w:rsidRPr="00455039" w:rsidRDefault="00C9746F" w:rsidP="002740A3">
      <w:pPr>
        <w:jc w:val="both"/>
        <w:rPr>
          <w:rFonts w:eastAsia="Calibri"/>
          <w:sz w:val="24"/>
          <w:szCs w:val="24"/>
          <w:lang w:val="en-US" w:eastAsia="ar-SA"/>
        </w:rPr>
      </w:pPr>
      <w:r>
        <w:rPr>
          <w:rFonts w:eastAsia="Calibri"/>
          <w:sz w:val="24"/>
          <w:szCs w:val="24"/>
          <w:lang w:val="en-US" w:eastAsia="ar-SA"/>
        </w:rPr>
        <w:t>6</w:t>
      </w:r>
      <w:r w:rsidR="002740A3" w:rsidRPr="00455039">
        <w:rPr>
          <w:rFonts w:eastAsia="Calibri"/>
          <w:sz w:val="24"/>
          <w:szCs w:val="24"/>
          <w:lang w:val="en-US" w:eastAsia="ar-SA"/>
        </w:rPr>
        <w:tab/>
        <w:t>Traffic has got worse in China because more people have cars.  _____</w:t>
      </w:r>
    </w:p>
    <w:p w:rsidR="002740A3" w:rsidRPr="00455039" w:rsidRDefault="00C9746F" w:rsidP="002740A3">
      <w:pPr>
        <w:jc w:val="both"/>
        <w:rPr>
          <w:rFonts w:eastAsia="Calibri"/>
          <w:sz w:val="24"/>
          <w:szCs w:val="24"/>
          <w:lang w:val="en-US" w:eastAsia="ar-SA"/>
        </w:rPr>
      </w:pPr>
      <w:r>
        <w:rPr>
          <w:rFonts w:eastAsia="Calibri"/>
          <w:sz w:val="24"/>
          <w:szCs w:val="24"/>
          <w:lang w:val="en-US" w:eastAsia="ar-SA"/>
        </w:rPr>
        <w:t>7</w:t>
      </w:r>
      <w:r w:rsidR="002740A3" w:rsidRPr="00455039">
        <w:rPr>
          <w:rFonts w:eastAsia="Calibri"/>
          <w:sz w:val="24"/>
          <w:szCs w:val="24"/>
          <w:lang w:val="en-US" w:eastAsia="ar-SA"/>
        </w:rPr>
        <w:tab/>
        <w:t>The new bus will carry 40 people.  _____</w:t>
      </w:r>
    </w:p>
    <w:p w:rsidR="002740A3" w:rsidRPr="00455039" w:rsidRDefault="00C9746F" w:rsidP="002740A3">
      <w:pPr>
        <w:jc w:val="both"/>
        <w:rPr>
          <w:rFonts w:eastAsia="Calibri"/>
          <w:sz w:val="24"/>
          <w:szCs w:val="24"/>
          <w:lang w:val="en-US" w:eastAsia="ar-SA"/>
        </w:rPr>
      </w:pPr>
      <w:r>
        <w:rPr>
          <w:rFonts w:eastAsia="Calibri"/>
          <w:sz w:val="24"/>
          <w:szCs w:val="24"/>
          <w:lang w:val="en-US" w:eastAsia="ar-SA"/>
        </w:rPr>
        <w:t>8</w:t>
      </w:r>
      <w:r w:rsidR="002740A3" w:rsidRPr="00455039">
        <w:rPr>
          <w:rFonts w:eastAsia="Calibri"/>
          <w:sz w:val="24"/>
          <w:szCs w:val="24"/>
          <w:lang w:val="en-US" w:eastAsia="ar-SA"/>
        </w:rPr>
        <w:tab/>
        <w:t>Cars and the new bus will use different levels.  _____</w:t>
      </w:r>
    </w:p>
    <w:p w:rsidR="002740A3" w:rsidRPr="00455039" w:rsidRDefault="00C9746F" w:rsidP="002740A3">
      <w:pPr>
        <w:jc w:val="both"/>
        <w:rPr>
          <w:rFonts w:eastAsia="Calibri"/>
          <w:sz w:val="24"/>
          <w:szCs w:val="24"/>
          <w:lang w:val="en-US" w:eastAsia="ar-SA"/>
        </w:rPr>
      </w:pPr>
      <w:r>
        <w:rPr>
          <w:rFonts w:eastAsia="Calibri"/>
          <w:sz w:val="24"/>
          <w:szCs w:val="24"/>
          <w:lang w:val="en-US" w:eastAsia="ar-SA"/>
        </w:rPr>
        <w:t>9</w:t>
      </w:r>
      <w:r w:rsidR="002740A3" w:rsidRPr="00455039">
        <w:rPr>
          <w:rFonts w:eastAsia="Calibri"/>
          <w:sz w:val="24"/>
          <w:szCs w:val="24"/>
          <w:lang w:val="en-US" w:eastAsia="ar-SA"/>
        </w:rPr>
        <w:tab/>
        <w:t>It is three times faster to build than the underground railway.  _____</w:t>
      </w:r>
    </w:p>
    <w:p w:rsidR="002740A3" w:rsidRPr="00455039" w:rsidRDefault="00C9746F" w:rsidP="002740A3">
      <w:pPr>
        <w:jc w:val="both"/>
        <w:rPr>
          <w:rFonts w:eastAsia="Calibri"/>
          <w:sz w:val="24"/>
          <w:szCs w:val="24"/>
          <w:lang w:val="en-US" w:eastAsia="ar-SA"/>
        </w:rPr>
      </w:pPr>
      <w:r>
        <w:rPr>
          <w:rFonts w:eastAsia="Calibri"/>
          <w:sz w:val="24"/>
          <w:szCs w:val="24"/>
          <w:lang w:val="en-US" w:eastAsia="ar-SA"/>
        </w:rPr>
        <w:t>10</w:t>
      </w:r>
      <w:r w:rsidR="002740A3" w:rsidRPr="00455039">
        <w:rPr>
          <w:rFonts w:eastAsia="Calibri"/>
          <w:sz w:val="24"/>
          <w:szCs w:val="24"/>
          <w:lang w:val="en-US" w:eastAsia="ar-SA"/>
        </w:rPr>
        <w:tab/>
        <w:t>The new bus will not pollute the city as much as the old buses.  _____</w:t>
      </w:r>
    </w:p>
    <w:p w:rsidR="002740A3" w:rsidRPr="00A655AB" w:rsidRDefault="002740A3" w:rsidP="002740A3">
      <w:pPr>
        <w:ind w:firstLine="709"/>
        <w:jc w:val="center"/>
        <w:rPr>
          <w:lang w:val="en-US"/>
        </w:rPr>
      </w:pPr>
      <w:r w:rsidRPr="00A655AB">
        <w:rPr>
          <w:b/>
          <w:color w:val="00000A"/>
          <w:sz w:val="24"/>
          <w:szCs w:val="24"/>
          <w:lang w:val="en-US"/>
        </w:rPr>
        <w:t>«</w:t>
      </w:r>
      <w:r>
        <w:rPr>
          <w:b/>
          <w:color w:val="00000A"/>
          <w:sz w:val="24"/>
          <w:szCs w:val="24"/>
        </w:rPr>
        <w:t>Иностранный</w:t>
      </w:r>
      <w:r w:rsidRPr="00A655AB">
        <w:rPr>
          <w:b/>
          <w:color w:val="00000A"/>
          <w:sz w:val="24"/>
          <w:szCs w:val="24"/>
          <w:lang w:val="en-US"/>
        </w:rPr>
        <w:t xml:space="preserve"> </w:t>
      </w:r>
      <w:r>
        <w:rPr>
          <w:b/>
          <w:color w:val="00000A"/>
          <w:sz w:val="24"/>
          <w:szCs w:val="24"/>
        </w:rPr>
        <w:t>язык</w:t>
      </w:r>
      <w:r w:rsidRPr="00A655AB">
        <w:rPr>
          <w:b/>
          <w:color w:val="00000A"/>
          <w:sz w:val="24"/>
          <w:szCs w:val="24"/>
          <w:lang w:val="en-US"/>
        </w:rPr>
        <w:t xml:space="preserve"> (</w:t>
      </w:r>
      <w:r>
        <w:rPr>
          <w:b/>
          <w:color w:val="00000A"/>
          <w:sz w:val="24"/>
          <w:szCs w:val="24"/>
        </w:rPr>
        <w:t>немецкий</w:t>
      </w:r>
      <w:r w:rsidRPr="00A655AB">
        <w:rPr>
          <w:b/>
          <w:color w:val="00000A"/>
          <w:sz w:val="24"/>
          <w:szCs w:val="24"/>
          <w:lang w:val="en-US"/>
        </w:rPr>
        <w:t>)»</w:t>
      </w:r>
    </w:p>
    <w:p w:rsidR="002740A3" w:rsidRPr="00A655AB" w:rsidRDefault="002740A3" w:rsidP="002740A3">
      <w:pPr>
        <w:ind w:firstLine="709"/>
        <w:jc w:val="center"/>
        <w:rPr>
          <w:b/>
          <w:color w:val="00000A"/>
          <w:sz w:val="24"/>
          <w:szCs w:val="24"/>
          <w:lang w:val="en-US"/>
        </w:rPr>
      </w:pPr>
    </w:p>
    <w:p w:rsidR="002740A3" w:rsidRPr="00A655AB" w:rsidRDefault="002740A3" w:rsidP="002740A3">
      <w:pPr>
        <w:ind w:firstLine="709"/>
        <w:rPr>
          <w:lang w:val="en-US"/>
        </w:rPr>
      </w:pPr>
      <w:r w:rsidRPr="00A655AB">
        <w:rPr>
          <w:color w:val="00000A"/>
          <w:sz w:val="24"/>
          <w:szCs w:val="24"/>
          <w:lang w:val="en-US"/>
        </w:rPr>
        <w:t>1. Lesen Sie den Text und bestimmen Sie, ob die Aussage richtig oder falsch ist:</w:t>
      </w:r>
    </w:p>
    <w:p w:rsidR="002740A3" w:rsidRPr="00A655AB" w:rsidRDefault="002740A3" w:rsidP="002740A3">
      <w:pPr>
        <w:ind w:firstLine="709"/>
        <w:rPr>
          <w:color w:val="00000A"/>
          <w:sz w:val="24"/>
          <w:szCs w:val="24"/>
          <w:lang w:val="en-US"/>
        </w:rPr>
      </w:pPr>
    </w:p>
    <w:p w:rsidR="002740A3" w:rsidRPr="00A655AB" w:rsidRDefault="002740A3" w:rsidP="002740A3">
      <w:pPr>
        <w:shd w:val="clear" w:color="auto" w:fill="FFFFFF"/>
        <w:jc w:val="both"/>
        <w:rPr>
          <w:lang w:val="en-US"/>
        </w:rPr>
      </w:pPr>
      <w:r w:rsidRPr="00A655AB">
        <w:rPr>
          <w:color w:val="000000"/>
          <w:sz w:val="24"/>
          <w:szCs w:val="24"/>
          <w:lang w:val="en-US"/>
        </w:rPr>
        <w:t xml:space="preserve"> </w:t>
      </w:r>
      <w:r>
        <w:rPr>
          <w:color w:val="000000"/>
          <w:sz w:val="24"/>
          <w:szCs w:val="24"/>
          <w:lang w:val="de-DE"/>
        </w:rPr>
        <w:t>Wowa erzählt über seinen Freund.</w:t>
      </w:r>
    </w:p>
    <w:p w:rsidR="002740A3" w:rsidRPr="00A655AB" w:rsidRDefault="002740A3" w:rsidP="002740A3">
      <w:pPr>
        <w:shd w:val="clear" w:color="auto" w:fill="FFFFFF"/>
        <w:jc w:val="both"/>
        <w:rPr>
          <w:lang w:val="en-US"/>
        </w:rPr>
      </w:pPr>
      <w:r>
        <w:rPr>
          <w:color w:val="000000"/>
          <w:sz w:val="24"/>
          <w:szCs w:val="24"/>
          <w:lang w:val="de-DE"/>
        </w:rPr>
        <w:t>Ich habe einen Freund. Mein Freund heißt Sascha. Sascha lebt in Odessa. Sascha ist Schüler. Er besucht die Klasse 5a. Er lernt sehr fleißig. Sascha ist ein Naturfreund. Er arbeitet sehr gern im Schulgarten. Im Frühling pflanzt er dort Bäume und Blumen. Saschas Eltern sind Ingenieure. Sascha hat Geschwister: einen Bruder und eine Schwester. Sie sind nicht besonders groß.</w:t>
      </w:r>
    </w:p>
    <w:p w:rsidR="002740A3" w:rsidRPr="00A655AB" w:rsidRDefault="002740A3" w:rsidP="002740A3">
      <w:pPr>
        <w:shd w:val="clear" w:color="auto" w:fill="FFFFFF"/>
        <w:jc w:val="both"/>
        <w:rPr>
          <w:lang w:val="en-US"/>
        </w:rPr>
      </w:pPr>
      <w:r>
        <w:rPr>
          <w:color w:val="000000"/>
          <w:sz w:val="24"/>
          <w:szCs w:val="24"/>
          <w:lang w:val="de-DE"/>
        </w:rPr>
        <w:t>Ich schreibe meinem Freund gern Briefe. Ich erzähle in den Briefen über meine Schule, über unsere Klasse. Im Sommer besuche ich immer meinen Freund. Ich liebe ihn sehr.</w:t>
      </w:r>
    </w:p>
    <w:p w:rsidR="002740A3" w:rsidRDefault="002740A3" w:rsidP="002740A3">
      <w:pPr>
        <w:shd w:val="clear" w:color="auto" w:fill="FFFFFF"/>
        <w:jc w:val="both"/>
        <w:rPr>
          <w:color w:val="000000"/>
          <w:sz w:val="24"/>
          <w:szCs w:val="24"/>
          <w:lang w:val="de-DE"/>
        </w:rPr>
      </w:pPr>
    </w:p>
    <w:tbl>
      <w:tblPr>
        <w:tblW w:w="0" w:type="auto"/>
        <w:tblInd w:w="316" w:type="dxa"/>
        <w:tblLayout w:type="fixed"/>
        <w:tblCellMar>
          <w:left w:w="40" w:type="dxa"/>
          <w:right w:w="40" w:type="dxa"/>
        </w:tblCellMar>
        <w:tblLook w:val="0000" w:firstRow="0" w:lastRow="0" w:firstColumn="0" w:lastColumn="0" w:noHBand="0" w:noVBand="0"/>
      </w:tblPr>
      <w:tblGrid>
        <w:gridCol w:w="4155"/>
        <w:gridCol w:w="1575"/>
        <w:gridCol w:w="1985"/>
      </w:tblGrid>
      <w:tr w:rsidR="002740A3" w:rsidTr="008F4CF4">
        <w:trPr>
          <w:trHeight w:val="375"/>
        </w:trPr>
        <w:tc>
          <w:tcPr>
            <w:tcW w:w="4155" w:type="dxa"/>
            <w:tcBorders>
              <w:top w:val="single" w:sz="4" w:space="0" w:color="000000"/>
              <w:left w:val="single" w:sz="4" w:space="0" w:color="000000"/>
              <w:bottom w:val="single" w:sz="4" w:space="0" w:color="000000"/>
            </w:tcBorders>
            <w:shd w:val="clear" w:color="auto" w:fill="FFFFFF"/>
          </w:tcPr>
          <w:p w:rsidR="002740A3" w:rsidRPr="00A655AB" w:rsidRDefault="002740A3" w:rsidP="008F4CF4">
            <w:pPr>
              <w:shd w:val="clear" w:color="auto" w:fill="FFFFFF"/>
              <w:snapToGrid w:val="0"/>
              <w:spacing w:after="200"/>
              <w:jc w:val="center"/>
              <w:rPr>
                <w:sz w:val="21"/>
                <w:szCs w:val="21"/>
                <w:lang w:val="en-US"/>
              </w:rPr>
            </w:pPr>
          </w:p>
        </w:tc>
        <w:tc>
          <w:tcPr>
            <w:tcW w:w="157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jc w:val="center"/>
            </w:pPr>
            <w:r>
              <w:rPr>
                <w:color w:val="000000"/>
                <w:sz w:val="21"/>
                <w:szCs w:val="21"/>
                <w:lang w:val="en-US"/>
              </w:rPr>
              <w:t>Richtig</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2740A3" w:rsidRDefault="002740A3" w:rsidP="008F4CF4">
            <w:pPr>
              <w:shd w:val="clear" w:color="auto" w:fill="FFFFFF"/>
              <w:snapToGrid w:val="0"/>
              <w:spacing w:after="200"/>
              <w:ind w:right="58"/>
              <w:jc w:val="center"/>
            </w:pPr>
            <w:r>
              <w:rPr>
                <w:color w:val="000000"/>
                <w:sz w:val="21"/>
                <w:szCs w:val="21"/>
                <w:lang w:val="en-US"/>
              </w:rPr>
              <w:t>Falsch</w:t>
            </w:r>
          </w:p>
        </w:tc>
      </w:tr>
      <w:tr w:rsidR="002740A3" w:rsidTr="008F4CF4">
        <w:trPr>
          <w:trHeight w:val="433"/>
        </w:trPr>
        <w:tc>
          <w:tcPr>
            <w:tcW w:w="415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pPr>
            <w:r>
              <w:rPr>
                <w:color w:val="000000"/>
                <w:sz w:val="21"/>
                <w:szCs w:val="21"/>
              </w:rPr>
              <w:t xml:space="preserve">1. </w:t>
            </w:r>
            <w:r>
              <w:rPr>
                <w:color w:val="000000"/>
                <w:sz w:val="21"/>
                <w:szCs w:val="21"/>
                <w:lang w:val="en-US"/>
              </w:rPr>
              <w:t>Wowa hat eine Freundin.</w:t>
            </w:r>
          </w:p>
        </w:tc>
        <w:tc>
          <w:tcPr>
            <w:tcW w:w="157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r>
      <w:tr w:rsidR="002740A3" w:rsidTr="008F4CF4">
        <w:trPr>
          <w:trHeight w:val="446"/>
        </w:trPr>
        <w:tc>
          <w:tcPr>
            <w:tcW w:w="415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pPr>
            <w:r>
              <w:rPr>
                <w:color w:val="000000"/>
                <w:sz w:val="21"/>
                <w:szCs w:val="21"/>
              </w:rPr>
              <w:t xml:space="preserve">2. </w:t>
            </w:r>
            <w:r>
              <w:rPr>
                <w:color w:val="000000"/>
                <w:sz w:val="21"/>
                <w:szCs w:val="21"/>
                <w:lang w:val="en-US"/>
              </w:rPr>
              <w:t>Er heißt Sascha.</w:t>
            </w:r>
          </w:p>
        </w:tc>
        <w:tc>
          <w:tcPr>
            <w:tcW w:w="157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r>
      <w:tr w:rsidR="002740A3" w:rsidTr="008F4CF4">
        <w:trPr>
          <w:trHeight w:val="765"/>
        </w:trPr>
        <w:tc>
          <w:tcPr>
            <w:tcW w:w="415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pPr>
            <w:r>
              <w:rPr>
                <w:color w:val="000000"/>
                <w:sz w:val="21"/>
                <w:szCs w:val="21"/>
              </w:rPr>
              <w:t xml:space="preserve">3. </w:t>
            </w:r>
            <w:r>
              <w:rPr>
                <w:color w:val="000000"/>
                <w:sz w:val="21"/>
                <w:szCs w:val="21"/>
                <w:lang w:val="en-US"/>
              </w:rPr>
              <w:t>Sascha lebt in Minsk.</w:t>
            </w:r>
          </w:p>
        </w:tc>
        <w:tc>
          <w:tcPr>
            <w:tcW w:w="157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r>
      <w:tr w:rsidR="002740A3" w:rsidRPr="008F4CF4" w:rsidTr="008F4CF4">
        <w:trPr>
          <w:trHeight w:val="930"/>
        </w:trPr>
        <w:tc>
          <w:tcPr>
            <w:tcW w:w="4155" w:type="dxa"/>
            <w:tcBorders>
              <w:top w:val="single" w:sz="4" w:space="0" w:color="000000"/>
              <w:left w:val="single" w:sz="4" w:space="0" w:color="000000"/>
              <w:bottom w:val="single" w:sz="4" w:space="0" w:color="000000"/>
            </w:tcBorders>
            <w:shd w:val="clear" w:color="auto" w:fill="FFFFFF"/>
          </w:tcPr>
          <w:p w:rsidR="002740A3" w:rsidRPr="00A655AB" w:rsidRDefault="002740A3" w:rsidP="008F4CF4">
            <w:pPr>
              <w:shd w:val="clear" w:color="auto" w:fill="FFFFFF"/>
              <w:snapToGrid w:val="0"/>
              <w:spacing w:after="200"/>
              <w:rPr>
                <w:lang w:val="en-US"/>
              </w:rPr>
            </w:pPr>
            <w:r>
              <w:rPr>
                <w:color w:val="000000"/>
                <w:sz w:val="21"/>
                <w:szCs w:val="21"/>
                <w:lang w:val="de-DE"/>
              </w:rPr>
              <w:t>4. Das Lernen und die Arbeit im Schulgarten machen ihm Spaß.</w:t>
            </w:r>
          </w:p>
        </w:tc>
        <w:tc>
          <w:tcPr>
            <w:tcW w:w="157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de-DE"/>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de-DE"/>
              </w:rPr>
            </w:pPr>
          </w:p>
        </w:tc>
      </w:tr>
      <w:tr w:rsidR="002740A3" w:rsidTr="008F4CF4">
        <w:trPr>
          <w:trHeight w:val="765"/>
        </w:trPr>
        <w:tc>
          <w:tcPr>
            <w:tcW w:w="415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pPr>
            <w:r>
              <w:rPr>
                <w:color w:val="000000"/>
                <w:sz w:val="21"/>
                <w:szCs w:val="21"/>
              </w:rPr>
              <w:t xml:space="preserve">5. </w:t>
            </w:r>
            <w:r>
              <w:rPr>
                <w:color w:val="000000"/>
                <w:sz w:val="21"/>
                <w:szCs w:val="21"/>
                <w:lang w:val="en-US"/>
              </w:rPr>
              <w:t>Saschas Eltern sind Lehrer.</w:t>
            </w:r>
          </w:p>
        </w:tc>
        <w:tc>
          <w:tcPr>
            <w:tcW w:w="1575" w:type="dxa"/>
            <w:tcBorders>
              <w:top w:val="single" w:sz="4" w:space="0" w:color="000000"/>
              <w:left w:val="single" w:sz="4" w:space="0" w:color="000000"/>
              <w:bottom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2740A3" w:rsidRDefault="002740A3" w:rsidP="008F4CF4">
            <w:pPr>
              <w:shd w:val="clear" w:color="auto" w:fill="FFFFFF"/>
              <w:snapToGrid w:val="0"/>
              <w:spacing w:after="200"/>
              <w:rPr>
                <w:color w:val="000000"/>
                <w:sz w:val="21"/>
                <w:szCs w:val="21"/>
                <w:lang w:val="en-US"/>
              </w:rPr>
            </w:pPr>
          </w:p>
        </w:tc>
      </w:tr>
    </w:tbl>
    <w:p w:rsidR="002740A3" w:rsidRDefault="002740A3" w:rsidP="002740A3">
      <w:pPr>
        <w:shd w:val="clear" w:color="auto" w:fill="FFFFFF"/>
        <w:ind w:firstLine="709"/>
        <w:jc w:val="center"/>
        <w:rPr>
          <w:b/>
          <w:color w:val="00000A"/>
          <w:sz w:val="24"/>
          <w:szCs w:val="24"/>
          <w:lang w:val="de-DE"/>
        </w:rPr>
      </w:pPr>
      <w:r>
        <w:rPr>
          <w:b/>
          <w:color w:val="00000A"/>
          <w:sz w:val="24"/>
          <w:szCs w:val="24"/>
          <w:lang w:val="de-DE"/>
        </w:rPr>
        <w:t xml:space="preserve">           </w:t>
      </w:r>
    </w:p>
    <w:p w:rsidR="002740A3" w:rsidRPr="00455039" w:rsidRDefault="002740A3" w:rsidP="002740A3">
      <w:pPr>
        <w:suppressAutoHyphens w:val="0"/>
        <w:autoSpaceDN w:val="0"/>
        <w:adjustRightInd w:val="0"/>
        <w:jc w:val="both"/>
        <w:rPr>
          <w:sz w:val="24"/>
          <w:szCs w:val="24"/>
          <w:lang w:eastAsia="ru-RU"/>
        </w:rPr>
      </w:pPr>
      <w:r w:rsidRPr="00455039">
        <w:rPr>
          <w:sz w:val="24"/>
          <w:szCs w:val="24"/>
          <w:lang w:eastAsia="ru-RU"/>
        </w:rPr>
        <w:t>2.Из предложенных вариантов ответа выберите правильный.</w:t>
      </w:r>
    </w:p>
    <w:p w:rsidR="002740A3" w:rsidRPr="00455039" w:rsidRDefault="002740A3" w:rsidP="002740A3">
      <w:pPr>
        <w:shd w:val="clear" w:color="auto" w:fill="FFFFFF"/>
        <w:jc w:val="center"/>
        <w:rPr>
          <w:sz w:val="24"/>
          <w:szCs w:val="24"/>
        </w:rPr>
      </w:pPr>
    </w:p>
    <w:p w:rsidR="002740A3" w:rsidRPr="00455039" w:rsidRDefault="002740A3" w:rsidP="002740A3">
      <w:pPr>
        <w:suppressAutoHyphens w:val="0"/>
        <w:autoSpaceDE/>
        <w:jc w:val="both"/>
        <w:rPr>
          <w:sz w:val="24"/>
          <w:szCs w:val="24"/>
          <w:lang w:val="de-DE" w:eastAsia="ru-RU"/>
        </w:rPr>
      </w:pPr>
      <w:r>
        <w:rPr>
          <w:sz w:val="24"/>
          <w:szCs w:val="24"/>
          <w:lang w:val="de-DE" w:eastAsia="ru-RU"/>
        </w:rPr>
        <w:t>6</w:t>
      </w:r>
      <w:r w:rsidRPr="00455039">
        <w:rPr>
          <w:sz w:val="24"/>
          <w:szCs w:val="24"/>
          <w:lang w:val="de-DE" w:eastAsia="ru-RU"/>
        </w:rPr>
        <w:t xml:space="preserve">. Gestern </w:t>
      </w:r>
      <w:r w:rsidRPr="00455039">
        <w:rPr>
          <w:sz w:val="24"/>
          <w:szCs w:val="24"/>
          <w:u w:val="single"/>
          <w:lang w:val="de-DE" w:eastAsia="ru-RU"/>
        </w:rPr>
        <w:t xml:space="preserve">wurde </w:t>
      </w:r>
      <w:r w:rsidRPr="00455039">
        <w:rPr>
          <w:sz w:val="24"/>
          <w:szCs w:val="24"/>
          <w:lang w:val="de-DE" w:eastAsia="ru-RU"/>
        </w:rPr>
        <w:t xml:space="preserve">eine Konsultation </w:t>
      </w:r>
      <w:r w:rsidRPr="00455039">
        <w:rPr>
          <w:sz w:val="24"/>
          <w:szCs w:val="24"/>
          <w:u w:val="single"/>
          <w:lang w:val="de-DE" w:eastAsia="ru-RU"/>
        </w:rPr>
        <w:t>erteilt</w:t>
      </w:r>
      <w:r w:rsidRPr="00455039">
        <w:rPr>
          <w:sz w:val="24"/>
          <w:szCs w:val="24"/>
          <w:lang w:val="de-DE" w:eastAsia="ru-RU"/>
        </w:rPr>
        <w:t>.</w:t>
      </w:r>
    </w:p>
    <w:p w:rsidR="002740A3" w:rsidRPr="00455039" w:rsidRDefault="002740A3" w:rsidP="002740A3">
      <w:pPr>
        <w:numPr>
          <w:ilvl w:val="0"/>
          <w:numId w:val="32"/>
        </w:numPr>
        <w:suppressAutoHyphens w:val="0"/>
        <w:autoSpaceDE/>
        <w:ind w:left="0" w:firstLine="0"/>
        <w:jc w:val="both"/>
        <w:rPr>
          <w:sz w:val="24"/>
          <w:szCs w:val="24"/>
          <w:lang w:val="fr-FR" w:eastAsia="ru-RU"/>
        </w:rPr>
      </w:pPr>
      <w:r w:rsidRPr="00455039">
        <w:rPr>
          <w:sz w:val="24"/>
          <w:szCs w:val="24"/>
          <w:lang w:val="fr-FR" w:eastAsia="ru-RU"/>
        </w:rPr>
        <w:t xml:space="preserve">провел                      </w:t>
      </w:r>
      <w:r w:rsidRPr="00455039">
        <w:rPr>
          <w:sz w:val="24"/>
          <w:szCs w:val="24"/>
          <w:lang w:val="en-US" w:eastAsia="ru-RU"/>
        </w:rPr>
        <w:t>b</w:t>
      </w:r>
      <w:r w:rsidRPr="00455039">
        <w:rPr>
          <w:sz w:val="24"/>
          <w:szCs w:val="24"/>
          <w:lang w:val="fr-FR" w:eastAsia="ru-RU"/>
        </w:rPr>
        <w:t xml:space="preserve">) проводится    </w:t>
      </w:r>
      <w:r w:rsidRPr="00455039">
        <w:rPr>
          <w:sz w:val="24"/>
          <w:szCs w:val="24"/>
          <w:lang w:eastAsia="ru-RU"/>
        </w:rPr>
        <w:t xml:space="preserve">  </w:t>
      </w:r>
      <w:r w:rsidRPr="00455039">
        <w:rPr>
          <w:sz w:val="24"/>
          <w:szCs w:val="24"/>
          <w:lang w:val="fr-FR" w:eastAsia="ru-RU"/>
        </w:rPr>
        <w:t xml:space="preserve"> </w:t>
      </w:r>
      <w:r w:rsidRPr="00455039">
        <w:rPr>
          <w:sz w:val="24"/>
          <w:szCs w:val="24"/>
          <w:lang w:val="en-US" w:eastAsia="ru-RU"/>
        </w:rPr>
        <w:t>c</w:t>
      </w:r>
      <w:r w:rsidRPr="00455039">
        <w:rPr>
          <w:sz w:val="24"/>
          <w:szCs w:val="24"/>
          <w:lang w:val="fr-FR" w:eastAsia="ru-RU"/>
        </w:rPr>
        <w:t xml:space="preserve">) проводилась d) </w:t>
      </w:r>
      <w:r w:rsidRPr="00455039">
        <w:rPr>
          <w:sz w:val="24"/>
          <w:szCs w:val="24"/>
          <w:lang w:eastAsia="ru-RU"/>
        </w:rPr>
        <w:t>проведут</w:t>
      </w:r>
    </w:p>
    <w:p w:rsidR="002740A3" w:rsidRPr="00455039" w:rsidRDefault="002740A3" w:rsidP="002740A3">
      <w:pPr>
        <w:suppressAutoHyphens w:val="0"/>
        <w:autoSpaceDE/>
        <w:jc w:val="both"/>
        <w:rPr>
          <w:sz w:val="24"/>
          <w:szCs w:val="24"/>
          <w:lang w:val="de-DE" w:eastAsia="ru-RU"/>
        </w:rPr>
      </w:pPr>
      <w:r>
        <w:rPr>
          <w:sz w:val="24"/>
          <w:szCs w:val="24"/>
          <w:lang w:val="de-DE" w:eastAsia="ru-RU"/>
        </w:rPr>
        <w:t>7</w:t>
      </w:r>
      <w:r w:rsidRPr="00455039">
        <w:rPr>
          <w:sz w:val="24"/>
          <w:szCs w:val="24"/>
          <w:lang w:val="de-DE" w:eastAsia="ru-RU"/>
        </w:rPr>
        <w:t>. Die Aufgabe wird gelöst werden.</w:t>
      </w:r>
    </w:p>
    <w:p w:rsidR="002740A3" w:rsidRPr="00455039" w:rsidRDefault="002740A3" w:rsidP="002740A3">
      <w:pPr>
        <w:numPr>
          <w:ilvl w:val="0"/>
          <w:numId w:val="33"/>
        </w:numPr>
        <w:suppressAutoHyphens w:val="0"/>
        <w:autoSpaceDE/>
        <w:ind w:left="0" w:firstLine="0"/>
        <w:jc w:val="both"/>
        <w:rPr>
          <w:sz w:val="24"/>
          <w:szCs w:val="24"/>
          <w:lang w:val="fr-FR" w:eastAsia="ru-RU"/>
        </w:rPr>
      </w:pPr>
      <w:r w:rsidRPr="00455039">
        <w:rPr>
          <w:sz w:val="24"/>
          <w:szCs w:val="24"/>
          <w:lang w:val="fr-FR" w:eastAsia="ru-RU"/>
        </w:rPr>
        <w:t xml:space="preserve">решается    </w:t>
      </w:r>
      <w:r w:rsidRPr="00455039">
        <w:rPr>
          <w:sz w:val="24"/>
          <w:szCs w:val="24"/>
          <w:lang w:val="en-US" w:eastAsia="ru-RU"/>
        </w:rPr>
        <w:t>b</w:t>
      </w:r>
      <w:r w:rsidRPr="00455039">
        <w:rPr>
          <w:sz w:val="24"/>
          <w:szCs w:val="24"/>
          <w:lang w:val="fr-FR" w:eastAsia="ru-RU"/>
        </w:rPr>
        <w:t xml:space="preserve">) решалась   </w:t>
      </w:r>
      <w:r w:rsidRPr="00455039">
        <w:rPr>
          <w:sz w:val="24"/>
          <w:szCs w:val="24"/>
          <w:lang w:val="en-US" w:eastAsia="ru-RU"/>
        </w:rPr>
        <w:t>c</w:t>
      </w:r>
      <w:r w:rsidRPr="00455039">
        <w:rPr>
          <w:sz w:val="24"/>
          <w:szCs w:val="24"/>
          <w:lang w:val="fr-FR" w:eastAsia="ru-RU"/>
        </w:rPr>
        <w:t>) будет решаться</w:t>
      </w:r>
      <w:r w:rsidRPr="00455039">
        <w:rPr>
          <w:sz w:val="24"/>
          <w:szCs w:val="24"/>
          <w:lang w:eastAsia="ru-RU"/>
        </w:rPr>
        <w:t xml:space="preserve">  </w:t>
      </w:r>
      <w:r w:rsidRPr="00455039">
        <w:rPr>
          <w:sz w:val="24"/>
          <w:szCs w:val="24"/>
          <w:lang w:val="de-DE" w:eastAsia="ru-RU"/>
        </w:rPr>
        <w:t>d</w:t>
      </w:r>
      <w:r w:rsidRPr="00455039">
        <w:rPr>
          <w:sz w:val="24"/>
          <w:szCs w:val="24"/>
          <w:lang w:eastAsia="ru-RU"/>
        </w:rPr>
        <w:t>) решили</w:t>
      </w:r>
    </w:p>
    <w:p w:rsidR="002740A3" w:rsidRPr="00455039" w:rsidRDefault="002740A3" w:rsidP="002740A3">
      <w:pPr>
        <w:suppressAutoHyphens w:val="0"/>
        <w:autoSpaceDE/>
        <w:jc w:val="both"/>
        <w:rPr>
          <w:sz w:val="24"/>
          <w:szCs w:val="24"/>
          <w:lang w:val="de-DE" w:eastAsia="ru-RU"/>
        </w:rPr>
      </w:pPr>
      <w:r>
        <w:rPr>
          <w:sz w:val="24"/>
          <w:szCs w:val="24"/>
          <w:lang w:val="de-DE" w:eastAsia="ru-RU"/>
        </w:rPr>
        <w:t>8</w:t>
      </w:r>
      <w:r w:rsidRPr="00455039">
        <w:rPr>
          <w:sz w:val="24"/>
          <w:szCs w:val="24"/>
          <w:lang w:val="de-DE" w:eastAsia="ru-RU"/>
        </w:rPr>
        <w:t>. Im Labor wird ein Experiment durchgeführt.</w:t>
      </w:r>
    </w:p>
    <w:p w:rsidR="002740A3" w:rsidRPr="00455039" w:rsidRDefault="002740A3" w:rsidP="002740A3">
      <w:pPr>
        <w:numPr>
          <w:ilvl w:val="0"/>
          <w:numId w:val="34"/>
        </w:numPr>
        <w:suppressAutoHyphens w:val="0"/>
        <w:autoSpaceDE/>
        <w:ind w:left="0" w:firstLine="0"/>
        <w:jc w:val="both"/>
        <w:rPr>
          <w:sz w:val="24"/>
          <w:szCs w:val="24"/>
          <w:lang w:val="fr-FR" w:eastAsia="ru-RU"/>
        </w:rPr>
      </w:pPr>
      <w:r w:rsidRPr="00455039">
        <w:rPr>
          <w:sz w:val="24"/>
          <w:szCs w:val="24"/>
          <w:lang w:val="fr-FR" w:eastAsia="ru-RU"/>
        </w:rPr>
        <w:t xml:space="preserve">проводит                </w:t>
      </w:r>
      <w:r w:rsidRPr="00455039">
        <w:rPr>
          <w:sz w:val="24"/>
          <w:szCs w:val="24"/>
          <w:lang w:val="en-US" w:eastAsia="ru-RU"/>
        </w:rPr>
        <w:t>b</w:t>
      </w:r>
      <w:r w:rsidRPr="00455039">
        <w:rPr>
          <w:sz w:val="24"/>
          <w:szCs w:val="24"/>
          <w:lang w:val="fr-FR" w:eastAsia="ru-RU"/>
        </w:rPr>
        <w:t>)  проводится</w:t>
      </w:r>
      <w:r w:rsidRPr="00455039">
        <w:rPr>
          <w:sz w:val="24"/>
          <w:szCs w:val="24"/>
          <w:lang w:eastAsia="ru-RU"/>
        </w:rPr>
        <w:t xml:space="preserve"> </w:t>
      </w:r>
      <w:r w:rsidRPr="00455039">
        <w:rPr>
          <w:sz w:val="24"/>
          <w:szCs w:val="24"/>
          <w:lang w:val="en-US" w:eastAsia="ru-RU"/>
        </w:rPr>
        <w:t>c</w:t>
      </w:r>
      <w:r w:rsidRPr="00455039">
        <w:rPr>
          <w:sz w:val="24"/>
          <w:szCs w:val="24"/>
          <w:lang w:val="fr-FR" w:eastAsia="ru-RU"/>
        </w:rPr>
        <w:t>) проводился</w:t>
      </w:r>
      <w:r w:rsidRPr="00455039">
        <w:rPr>
          <w:sz w:val="24"/>
          <w:szCs w:val="24"/>
          <w:lang w:eastAsia="ru-RU"/>
        </w:rPr>
        <w:t xml:space="preserve">   </w:t>
      </w:r>
      <w:r w:rsidRPr="00455039">
        <w:rPr>
          <w:sz w:val="24"/>
          <w:szCs w:val="24"/>
          <w:lang w:val="de-DE" w:eastAsia="ru-RU"/>
        </w:rPr>
        <w:t>d</w:t>
      </w:r>
      <w:r w:rsidRPr="00455039">
        <w:rPr>
          <w:sz w:val="24"/>
          <w:szCs w:val="24"/>
          <w:lang w:eastAsia="ru-RU"/>
        </w:rPr>
        <w:t>) проведут</w:t>
      </w:r>
    </w:p>
    <w:p w:rsidR="002740A3" w:rsidRPr="00455039" w:rsidRDefault="002740A3" w:rsidP="002740A3">
      <w:pPr>
        <w:suppressAutoHyphens w:val="0"/>
        <w:autoSpaceDE/>
        <w:jc w:val="both"/>
        <w:rPr>
          <w:sz w:val="24"/>
          <w:szCs w:val="24"/>
          <w:lang w:val="fr-FR" w:eastAsia="ru-RU"/>
        </w:rPr>
      </w:pPr>
      <w:r>
        <w:rPr>
          <w:sz w:val="24"/>
          <w:szCs w:val="24"/>
          <w:lang w:val="fr-FR" w:eastAsia="ru-RU"/>
        </w:rPr>
        <w:t>9</w:t>
      </w:r>
      <w:r w:rsidRPr="00455039">
        <w:rPr>
          <w:sz w:val="24"/>
          <w:szCs w:val="24"/>
          <w:lang w:val="fr-FR" w:eastAsia="ru-RU"/>
        </w:rPr>
        <w:t xml:space="preserve">. Защита курсовой работы </w:t>
      </w:r>
      <w:r w:rsidRPr="00455039">
        <w:rPr>
          <w:sz w:val="24"/>
          <w:szCs w:val="24"/>
          <w:u w:val="single"/>
          <w:lang w:val="fr-FR" w:eastAsia="ru-RU"/>
        </w:rPr>
        <w:t>планируется</w:t>
      </w:r>
      <w:r w:rsidRPr="00455039">
        <w:rPr>
          <w:sz w:val="24"/>
          <w:szCs w:val="24"/>
          <w:lang w:val="fr-FR" w:eastAsia="ru-RU"/>
        </w:rPr>
        <w:t xml:space="preserve"> на конец мая.</w:t>
      </w:r>
    </w:p>
    <w:p w:rsidR="002740A3" w:rsidRPr="00455039" w:rsidRDefault="002740A3" w:rsidP="002740A3">
      <w:pPr>
        <w:numPr>
          <w:ilvl w:val="0"/>
          <w:numId w:val="35"/>
        </w:numPr>
        <w:suppressAutoHyphens w:val="0"/>
        <w:autoSpaceDE/>
        <w:ind w:left="0" w:firstLine="0"/>
        <w:jc w:val="both"/>
        <w:rPr>
          <w:sz w:val="24"/>
          <w:szCs w:val="24"/>
          <w:lang w:val="de-DE" w:eastAsia="ru-RU"/>
        </w:rPr>
      </w:pPr>
      <w:r w:rsidRPr="00455039">
        <w:rPr>
          <w:sz w:val="24"/>
          <w:szCs w:val="24"/>
          <w:lang w:val="de-DE" w:eastAsia="ru-RU"/>
        </w:rPr>
        <w:lastRenderedPageBreak/>
        <w:t>plant      b) wird planen      c) plante                     d) wird geplant</w:t>
      </w:r>
    </w:p>
    <w:p w:rsidR="002740A3" w:rsidRPr="00455039" w:rsidRDefault="002740A3" w:rsidP="002740A3">
      <w:pPr>
        <w:suppressAutoHyphens w:val="0"/>
        <w:autoSpaceDE/>
        <w:jc w:val="both"/>
        <w:rPr>
          <w:sz w:val="24"/>
          <w:szCs w:val="24"/>
          <w:lang w:val="de-DE" w:eastAsia="ru-RU"/>
        </w:rPr>
      </w:pPr>
      <w:r>
        <w:rPr>
          <w:sz w:val="24"/>
          <w:szCs w:val="24"/>
          <w:lang w:val="de-DE" w:eastAsia="ru-RU"/>
        </w:rPr>
        <w:t>10</w:t>
      </w:r>
      <w:r w:rsidRPr="00455039">
        <w:rPr>
          <w:sz w:val="24"/>
          <w:szCs w:val="24"/>
          <w:lang w:val="de-DE" w:eastAsia="ru-RU"/>
        </w:rPr>
        <w:t>. … interessieren sich die meisten Studenten?</w:t>
      </w:r>
    </w:p>
    <w:p w:rsidR="002740A3" w:rsidRPr="00455039" w:rsidRDefault="002740A3" w:rsidP="002740A3">
      <w:pPr>
        <w:numPr>
          <w:ilvl w:val="0"/>
          <w:numId w:val="36"/>
        </w:numPr>
        <w:suppressAutoHyphens w:val="0"/>
        <w:autoSpaceDE/>
        <w:ind w:left="0" w:firstLine="0"/>
        <w:jc w:val="both"/>
        <w:rPr>
          <w:sz w:val="24"/>
          <w:szCs w:val="24"/>
          <w:lang w:val="de-DE" w:eastAsia="ru-RU"/>
        </w:rPr>
      </w:pPr>
      <w:r w:rsidRPr="00455039">
        <w:rPr>
          <w:sz w:val="24"/>
          <w:szCs w:val="24"/>
          <w:lang w:val="de-DE" w:eastAsia="ru-RU"/>
        </w:rPr>
        <w:t>Wofür                    b) Womit         c) Wovon                          d) Woran</w:t>
      </w:r>
    </w:p>
    <w:p w:rsidR="002740A3" w:rsidRPr="00455039" w:rsidRDefault="002740A3" w:rsidP="002740A3">
      <w:pPr>
        <w:ind w:firstLine="709"/>
        <w:jc w:val="center"/>
        <w:rPr>
          <w:b/>
          <w:color w:val="00000A"/>
          <w:sz w:val="24"/>
          <w:szCs w:val="24"/>
          <w:lang w:val="de-DE"/>
        </w:rPr>
      </w:pPr>
    </w:p>
    <w:p w:rsidR="002740A3" w:rsidRPr="003B57EF" w:rsidRDefault="002740A3" w:rsidP="002740A3">
      <w:pPr>
        <w:ind w:firstLine="709"/>
        <w:jc w:val="center"/>
        <w:rPr>
          <w:b/>
          <w:color w:val="00000A"/>
          <w:sz w:val="24"/>
          <w:szCs w:val="24"/>
        </w:rPr>
      </w:pPr>
      <w:r>
        <w:rPr>
          <w:b/>
          <w:color w:val="00000A"/>
          <w:sz w:val="24"/>
          <w:szCs w:val="24"/>
        </w:rPr>
        <w:t>«Иностранный язык (французский)»</w:t>
      </w:r>
    </w:p>
    <w:p w:rsidR="002740A3" w:rsidRPr="003B57EF" w:rsidRDefault="002740A3" w:rsidP="002740A3">
      <w:pPr>
        <w:ind w:firstLine="709"/>
        <w:jc w:val="center"/>
        <w:rPr>
          <w:b/>
          <w:color w:val="00000A"/>
          <w:sz w:val="24"/>
          <w:szCs w:val="24"/>
        </w:rPr>
      </w:pPr>
    </w:p>
    <w:p w:rsidR="002740A3" w:rsidRPr="003B57EF" w:rsidRDefault="002740A3" w:rsidP="002740A3">
      <w:pPr>
        <w:rPr>
          <w:b/>
          <w:color w:val="00000A"/>
          <w:sz w:val="24"/>
          <w:szCs w:val="24"/>
        </w:rPr>
      </w:pPr>
      <w:r w:rsidRPr="003B57EF">
        <w:rPr>
          <w:sz w:val="24"/>
          <w:szCs w:val="24"/>
        </w:rPr>
        <w:t xml:space="preserve">    1. </w:t>
      </w:r>
      <w:r w:rsidRPr="0046345B">
        <w:rPr>
          <w:sz w:val="24"/>
          <w:szCs w:val="24"/>
          <w:lang w:val="en-US"/>
        </w:rPr>
        <w:t>Compr</w:t>
      </w:r>
      <w:r w:rsidRPr="003B57EF">
        <w:rPr>
          <w:sz w:val="24"/>
          <w:szCs w:val="24"/>
        </w:rPr>
        <w:t>é</w:t>
      </w:r>
      <w:r w:rsidRPr="0046345B">
        <w:rPr>
          <w:sz w:val="24"/>
          <w:szCs w:val="24"/>
          <w:lang w:val="en-US"/>
        </w:rPr>
        <w:t>hension</w:t>
      </w:r>
      <w:r w:rsidRPr="003B57EF">
        <w:rPr>
          <w:sz w:val="24"/>
          <w:szCs w:val="24"/>
        </w:rPr>
        <w:t xml:space="preserve"> </w:t>
      </w:r>
      <w:r w:rsidRPr="0046345B">
        <w:rPr>
          <w:sz w:val="24"/>
          <w:szCs w:val="24"/>
          <w:lang w:val="en-US"/>
        </w:rPr>
        <w:t>de</w:t>
      </w:r>
      <w:r w:rsidRPr="003B57EF">
        <w:rPr>
          <w:sz w:val="24"/>
          <w:szCs w:val="24"/>
        </w:rPr>
        <w:t xml:space="preserve"> </w:t>
      </w:r>
      <w:r>
        <w:rPr>
          <w:sz w:val="24"/>
          <w:szCs w:val="24"/>
          <w:lang w:val="en-US"/>
        </w:rPr>
        <w:t>text</w:t>
      </w:r>
    </w:p>
    <w:p w:rsidR="002740A3" w:rsidRPr="003B57EF" w:rsidRDefault="002740A3" w:rsidP="002740A3">
      <w:pPr>
        <w:ind w:firstLine="709"/>
        <w:jc w:val="center"/>
        <w:rPr>
          <w:b/>
          <w:color w:val="00000A"/>
          <w:sz w:val="24"/>
          <w:szCs w:val="24"/>
        </w:rPr>
      </w:pPr>
    </w:p>
    <w:p w:rsidR="002740A3" w:rsidRPr="0068113B" w:rsidRDefault="002740A3" w:rsidP="002740A3">
      <w:pPr>
        <w:jc w:val="center"/>
        <w:rPr>
          <w:sz w:val="24"/>
          <w:szCs w:val="24"/>
          <w:lang w:val="fr-FR"/>
        </w:rPr>
      </w:pPr>
      <w:r w:rsidRPr="0068113B">
        <w:rPr>
          <w:sz w:val="24"/>
          <w:szCs w:val="24"/>
          <w:lang w:val="fr-FR"/>
        </w:rPr>
        <w:t>Jean-Marc veux vivre seul</w:t>
      </w:r>
    </w:p>
    <w:p w:rsidR="002740A3" w:rsidRPr="007F6563" w:rsidRDefault="002740A3" w:rsidP="002740A3">
      <w:pPr>
        <w:ind w:left="142" w:firstLine="708"/>
        <w:jc w:val="both"/>
        <w:rPr>
          <w:sz w:val="22"/>
          <w:szCs w:val="22"/>
          <w:lang w:val="fr-FR"/>
        </w:rPr>
      </w:pPr>
      <w:r w:rsidRPr="007F6563">
        <w:rPr>
          <w:sz w:val="22"/>
          <w:szCs w:val="22"/>
          <w:lang w:val="fr-FR"/>
        </w:rPr>
        <w:t>Jean-Marc est entré dans le bureau de son père.</w:t>
      </w:r>
    </w:p>
    <w:p w:rsidR="002740A3" w:rsidRPr="007F6563" w:rsidRDefault="002740A3" w:rsidP="002740A3">
      <w:pPr>
        <w:ind w:left="142" w:firstLine="708"/>
        <w:jc w:val="both"/>
        <w:rPr>
          <w:sz w:val="22"/>
          <w:szCs w:val="22"/>
          <w:lang w:val="fr-FR"/>
        </w:rPr>
      </w:pPr>
      <w:r w:rsidRPr="007F6563">
        <w:rPr>
          <w:sz w:val="22"/>
          <w:szCs w:val="22"/>
          <w:lang w:val="fr-FR"/>
        </w:rPr>
        <w:t>- Quoi de neuf ?</w:t>
      </w:r>
    </w:p>
    <w:p w:rsidR="002740A3" w:rsidRPr="007F6563" w:rsidRDefault="002740A3" w:rsidP="002740A3">
      <w:pPr>
        <w:ind w:left="142" w:firstLine="708"/>
        <w:jc w:val="both"/>
        <w:rPr>
          <w:sz w:val="22"/>
          <w:szCs w:val="22"/>
          <w:lang w:val="fr-FR"/>
        </w:rPr>
      </w:pPr>
      <w:r w:rsidRPr="007F6563">
        <w:rPr>
          <w:sz w:val="22"/>
          <w:szCs w:val="22"/>
          <w:lang w:val="fr-FR"/>
        </w:rPr>
        <w:t>- Eh bien ! Voilà, papa, dit Jean-Marc. Je voudrait déménager... vivre seul.</w:t>
      </w:r>
    </w:p>
    <w:p w:rsidR="002740A3" w:rsidRPr="007F6563" w:rsidRDefault="002740A3" w:rsidP="002740A3">
      <w:pPr>
        <w:ind w:left="142" w:firstLine="708"/>
        <w:jc w:val="both"/>
        <w:rPr>
          <w:sz w:val="22"/>
          <w:szCs w:val="22"/>
          <w:lang w:val="fr-FR"/>
        </w:rPr>
      </w:pPr>
      <w:r w:rsidRPr="007F6563">
        <w:rPr>
          <w:sz w:val="22"/>
          <w:szCs w:val="22"/>
          <w:lang w:val="fr-FR"/>
        </w:rPr>
        <w:t>Philippe regarde son fils avec attention. Il a pris pour règle, dans les affaires, de ne jamais laisser paraître son étonnement. D’ailleurs, il n’est pas étonné: l’idée de Jean-Marc est logique: chaque jeune homme rêve de s’installer loin de ses parents.</w:t>
      </w:r>
    </w:p>
    <w:p w:rsidR="002740A3" w:rsidRPr="007F6563" w:rsidRDefault="002740A3" w:rsidP="002740A3">
      <w:pPr>
        <w:ind w:left="142" w:firstLine="708"/>
        <w:jc w:val="both"/>
        <w:rPr>
          <w:sz w:val="22"/>
          <w:szCs w:val="22"/>
          <w:lang w:val="fr-FR"/>
        </w:rPr>
      </w:pPr>
      <w:r w:rsidRPr="007F6563">
        <w:rPr>
          <w:sz w:val="22"/>
          <w:szCs w:val="22"/>
          <w:lang w:val="fr-FR"/>
        </w:rPr>
        <w:t>- C’est très joli de déménager, dit Philippe, mais où iras-tu?</w:t>
      </w:r>
    </w:p>
    <w:p w:rsidR="002740A3" w:rsidRPr="007F6563" w:rsidRDefault="002740A3" w:rsidP="002740A3">
      <w:pPr>
        <w:ind w:left="142" w:firstLine="708"/>
        <w:jc w:val="both"/>
        <w:rPr>
          <w:sz w:val="22"/>
          <w:szCs w:val="22"/>
          <w:lang w:val="fr-FR"/>
        </w:rPr>
      </w:pPr>
      <w:r w:rsidRPr="007F6563">
        <w:rPr>
          <w:sz w:val="22"/>
          <w:szCs w:val="22"/>
          <w:lang w:val="fr-FR"/>
        </w:rPr>
        <w:t>- Un de mes copains me cède sa chambre, rue d’Assas, dit Jean-Marc. Il est obligé de revenir en province, chez ses parents.</w:t>
      </w:r>
    </w:p>
    <w:p w:rsidR="002740A3" w:rsidRPr="007F6563" w:rsidRDefault="002740A3" w:rsidP="002740A3">
      <w:pPr>
        <w:ind w:left="142" w:firstLine="708"/>
        <w:jc w:val="both"/>
        <w:rPr>
          <w:sz w:val="22"/>
          <w:szCs w:val="22"/>
          <w:lang w:val="fr-FR"/>
        </w:rPr>
      </w:pPr>
      <w:r w:rsidRPr="007F6563">
        <w:rPr>
          <w:sz w:val="22"/>
          <w:szCs w:val="22"/>
          <w:lang w:val="fr-FR"/>
        </w:rPr>
        <w:t>- Et c’est une chambre convenable?</w:t>
      </w:r>
    </w:p>
    <w:p w:rsidR="002740A3" w:rsidRPr="007F6563" w:rsidRDefault="002740A3" w:rsidP="002740A3">
      <w:pPr>
        <w:ind w:left="142" w:firstLine="708"/>
        <w:jc w:val="both"/>
        <w:rPr>
          <w:sz w:val="22"/>
          <w:szCs w:val="22"/>
          <w:lang w:val="fr-FR"/>
        </w:rPr>
      </w:pPr>
      <w:r w:rsidRPr="007F6563">
        <w:rPr>
          <w:sz w:val="22"/>
          <w:szCs w:val="22"/>
          <w:lang w:val="fr-FR"/>
        </w:rPr>
        <w:t>- Très!</w:t>
      </w:r>
    </w:p>
    <w:p w:rsidR="002740A3" w:rsidRPr="007F6563" w:rsidRDefault="002740A3" w:rsidP="002740A3">
      <w:pPr>
        <w:ind w:left="142" w:firstLine="708"/>
        <w:jc w:val="both"/>
        <w:rPr>
          <w:sz w:val="22"/>
          <w:szCs w:val="22"/>
          <w:lang w:val="fr-FR"/>
        </w:rPr>
      </w:pPr>
      <w:r w:rsidRPr="007F6563">
        <w:rPr>
          <w:sz w:val="22"/>
          <w:szCs w:val="22"/>
          <w:lang w:val="fr-FR"/>
        </w:rPr>
        <w:t>- Eau courante, chauffage?</w:t>
      </w:r>
    </w:p>
    <w:p w:rsidR="002740A3" w:rsidRPr="007F6563" w:rsidRDefault="002740A3" w:rsidP="002740A3">
      <w:pPr>
        <w:ind w:left="142" w:firstLine="708"/>
        <w:jc w:val="both"/>
        <w:rPr>
          <w:sz w:val="22"/>
          <w:szCs w:val="22"/>
          <w:lang w:val="fr-FR"/>
        </w:rPr>
      </w:pPr>
      <w:r w:rsidRPr="007F6563">
        <w:rPr>
          <w:sz w:val="22"/>
          <w:szCs w:val="22"/>
          <w:lang w:val="fr-FR"/>
        </w:rPr>
        <w:t>- Oui, oui.</w:t>
      </w:r>
    </w:p>
    <w:p w:rsidR="002740A3" w:rsidRPr="007F6563" w:rsidRDefault="002740A3" w:rsidP="002740A3">
      <w:pPr>
        <w:ind w:left="142" w:firstLine="708"/>
        <w:jc w:val="both"/>
        <w:rPr>
          <w:sz w:val="22"/>
          <w:szCs w:val="22"/>
          <w:lang w:val="fr-FR"/>
        </w:rPr>
      </w:pPr>
      <w:r w:rsidRPr="007F6563">
        <w:rPr>
          <w:sz w:val="22"/>
          <w:szCs w:val="22"/>
          <w:lang w:val="fr-FR"/>
        </w:rPr>
        <w:t>- Mon vieux, j’été comme toi! Dès vingt ans, j’ai voulu avoir ma propre chambre et mes parents ont eu l’intelligence de ne pas m’empêcher. Et moi, je ne veux pas t’empêcher, non plus. Quand penses-tu t’installer là-bas?</w:t>
      </w:r>
    </w:p>
    <w:p w:rsidR="002740A3" w:rsidRPr="007F6563" w:rsidRDefault="002740A3" w:rsidP="002740A3">
      <w:pPr>
        <w:ind w:left="142" w:firstLine="708"/>
        <w:jc w:val="both"/>
        <w:rPr>
          <w:sz w:val="22"/>
          <w:szCs w:val="22"/>
          <w:lang w:val="fr-FR"/>
        </w:rPr>
      </w:pPr>
      <w:r w:rsidRPr="007F6563">
        <w:rPr>
          <w:sz w:val="22"/>
          <w:szCs w:val="22"/>
          <w:lang w:val="fr-FR"/>
        </w:rPr>
        <w:t>- Au début du mois prochain.</w:t>
      </w:r>
    </w:p>
    <w:p w:rsidR="002740A3" w:rsidRPr="007F6563" w:rsidRDefault="002740A3" w:rsidP="002740A3">
      <w:pPr>
        <w:ind w:left="142" w:firstLine="708"/>
        <w:jc w:val="both"/>
        <w:rPr>
          <w:sz w:val="22"/>
          <w:szCs w:val="22"/>
          <w:lang w:val="fr-FR"/>
        </w:rPr>
      </w:pPr>
      <w:r w:rsidRPr="007F6563">
        <w:rPr>
          <w:sz w:val="22"/>
          <w:szCs w:val="22"/>
          <w:lang w:val="fr-FR"/>
        </w:rPr>
        <w:t>- Et quant aux repas...</w:t>
      </w:r>
    </w:p>
    <w:p w:rsidR="002740A3" w:rsidRPr="007F6563" w:rsidRDefault="002740A3" w:rsidP="002740A3">
      <w:pPr>
        <w:ind w:left="142" w:firstLine="708"/>
        <w:jc w:val="both"/>
        <w:rPr>
          <w:sz w:val="22"/>
          <w:szCs w:val="22"/>
          <w:lang w:val="fr-FR"/>
        </w:rPr>
      </w:pPr>
      <w:r w:rsidRPr="007F6563">
        <w:rPr>
          <w:sz w:val="22"/>
          <w:szCs w:val="22"/>
          <w:lang w:val="fr-FR"/>
        </w:rPr>
        <w:t>- Je les prendrai au restaurant universitaire, dit Jean-Marc.</w:t>
      </w:r>
    </w:p>
    <w:p w:rsidR="002740A3" w:rsidRPr="007F6563" w:rsidRDefault="002740A3" w:rsidP="002740A3">
      <w:pPr>
        <w:ind w:left="142" w:firstLine="708"/>
        <w:jc w:val="both"/>
        <w:rPr>
          <w:sz w:val="22"/>
          <w:szCs w:val="22"/>
          <w:lang w:val="fr-FR"/>
        </w:rPr>
      </w:pPr>
      <w:r w:rsidRPr="007F6563">
        <w:rPr>
          <w:sz w:val="22"/>
          <w:szCs w:val="22"/>
          <w:lang w:val="fr-FR"/>
        </w:rPr>
        <w:t>- Non, tu continueras à venir à la maison. Ainsi, aurons-nous l’occasion de te voir.</w:t>
      </w:r>
    </w:p>
    <w:p w:rsidR="002740A3" w:rsidRPr="007F6563" w:rsidRDefault="002740A3" w:rsidP="002740A3">
      <w:pPr>
        <w:ind w:left="142" w:firstLine="708"/>
        <w:jc w:val="both"/>
        <w:rPr>
          <w:sz w:val="22"/>
          <w:szCs w:val="22"/>
          <w:lang w:val="fr-FR"/>
        </w:rPr>
      </w:pPr>
      <w:r w:rsidRPr="007F6563">
        <w:rPr>
          <w:sz w:val="22"/>
          <w:szCs w:val="22"/>
          <w:lang w:val="fr-FR"/>
        </w:rPr>
        <w:t>- Oui...</w:t>
      </w:r>
    </w:p>
    <w:p w:rsidR="002740A3" w:rsidRPr="007F6563" w:rsidRDefault="002740A3" w:rsidP="002740A3">
      <w:pPr>
        <w:ind w:left="142" w:firstLine="708"/>
        <w:jc w:val="both"/>
        <w:rPr>
          <w:sz w:val="22"/>
          <w:szCs w:val="22"/>
          <w:lang w:val="fr-FR"/>
        </w:rPr>
      </w:pPr>
      <w:r w:rsidRPr="007F6563">
        <w:rPr>
          <w:sz w:val="22"/>
          <w:szCs w:val="22"/>
          <w:lang w:val="fr-FR"/>
        </w:rPr>
        <w:t>- Reste une chose, dit Philippe. Le loyer!</w:t>
      </w:r>
    </w:p>
    <w:p w:rsidR="002740A3" w:rsidRPr="007F6563" w:rsidRDefault="002740A3" w:rsidP="002740A3">
      <w:pPr>
        <w:ind w:left="142" w:firstLine="708"/>
        <w:jc w:val="both"/>
        <w:rPr>
          <w:sz w:val="22"/>
          <w:szCs w:val="22"/>
          <w:lang w:val="fr-FR"/>
        </w:rPr>
      </w:pPr>
      <w:r w:rsidRPr="007F6563">
        <w:rPr>
          <w:sz w:val="22"/>
          <w:szCs w:val="22"/>
          <w:lang w:val="fr-FR"/>
        </w:rPr>
        <w:t>- C’est pas cher . Et je peux donner des leçons.</w:t>
      </w:r>
    </w:p>
    <w:p w:rsidR="002740A3" w:rsidRPr="007F6563" w:rsidRDefault="002740A3" w:rsidP="002740A3">
      <w:pPr>
        <w:ind w:left="142" w:firstLine="708"/>
        <w:jc w:val="both"/>
        <w:rPr>
          <w:sz w:val="22"/>
          <w:szCs w:val="22"/>
          <w:lang w:val="fr-FR"/>
        </w:rPr>
      </w:pPr>
      <w:r w:rsidRPr="007F6563">
        <w:rPr>
          <w:sz w:val="22"/>
          <w:szCs w:val="22"/>
          <w:lang w:val="fr-FR"/>
        </w:rPr>
        <w:t>- D’accord. Mais elle est meublée, cette chambre?</w:t>
      </w:r>
    </w:p>
    <w:p w:rsidR="002740A3" w:rsidRPr="007F6563" w:rsidRDefault="002740A3" w:rsidP="002740A3">
      <w:pPr>
        <w:ind w:left="142" w:firstLine="708"/>
        <w:jc w:val="both"/>
        <w:rPr>
          <w:sz w:val="22"/>
          <w:szCs w:val="22"/>
          <w:lang w:val="fr-FR"/>
        </w:rPr>
      </w:pPr>
      <w:r w:rsidRPr="007F6563">
        <w:rPr>
          <w:sz w:val="22"/>
          <w:szCs w:val="22"/>
          <w:lang w:val="fr-FR"/>
        </w:rPr>
        <w:t>- Juste le nécessaire.</w:t>
      </w:r>
    </w:p>
    <w:p w:rsidR="002740A3" w:rsidRPr="007F6563" w:rsidRDefault="002740A3" w:rsidP="002740A3">
      <w:pPr>
        <w:ind w:left="142" w:firstLine="708"/>
        <w:jc w:val="both"/>
        <w:rPr>
          <w:sz w:val="22"/>
          <w:szCs w:val="22"/>
          <w:lang w:val="fr-FR"/>
        </w:rPr>
      </w:pPr>
      <w:r w:rsidRPr="007F6563">
        <w:rPr>
          <w:sz w:val="22"/>
          <w:szCs w:val="22"/>
          <w:lang w:val="fr-FR"/>
        </w:rPr>
        <w:t>- Il y a tout ce qu’il faut au grenier. Tu pourras choisir.</w:t>
      </w:r>
    </w:p>
    <w:p w:rsidR="002740A3" w:rsidRPr="007F6563" w:rsidRDefault="002740A3" w:rsidP="002740A3">
      <w:pPr>
        <w:ind w:left="142" w:firstLine="708"/>
        <w:jc w:val="both"/>
        <w:rPr>
          <w:sz w:val="22"/>
          <w:szCs w:val="22"/>
          <w:lang w:val="fr-FR"/>
        </w:rPr>
      </w:pPr>
      <w:r w:rsidRPr="007F6563">
        <w:rPr>
          <w:sz w:val="22"/>
          <w:szCs w:val="22"/>
          <w:lang w:val="fr-FR"/>
        </w:rPr>
        <w:t>- C’est inutile, papa.</w:t>
      </w:r>
    </w:p>
    <w:p w:rsidR="002740A3" w:rsidRPr="007F6563" w:rsidRDefault="002740A3" w:rsidP="002740A3">
      <w:pPr>
        <w:ind w:left="142" w:firstLine="708"/>
        <w:jc w:val="both"/>
        <w:rPr>
          <w:sz w:val="22"/>
          <w:szCs w:val="22"/>
          <w:lang w:val="fr-FR"/>
        </w:rPr>
      </w:pPr>
      <w:r w:rsidRPr="007F6563">
        <w:rPr>
          <w:sz w:val="22"/>
          <w:szCs w:val="22"/>
          <w:lang w:val="fr-FR"/>
        </w:rPr>
        <w:t>- Et pour ton budjet, tu me feras un petit calcul. Je suis d’accord d’avance. J’ai un rendez-vous à sept heures. Si tu peux m’attendre, nous renrerons ensemble à la maison.</w:t>
      </w:r>
    </w:p>
    <w:p w:rsidR="002740A3" w:rsidRPr="002740A3" w:rsidRDefault="002740A3" w:rsidP="002740A3">
      <w:pPr>
        <w:ind w:left="142"/>
        <w:jc w:val="both"/>
        <w:rPr>
          <w:sz w:val="22"/>
          <w:szCs w:val="22"/>
          <w:lang w:val="en-US"/>
        </w:rPr>
      </w:pPr>
      <w:r w:rsidRPr="007F6563">
        <w:rPr>
          <w:sz w:val="22"/>
          <w:szCs w:val="22"/>
          <w:lang w:val="fr-FR"/>
        </w:rPr>
        <w:t>Jean-Marc refuse. Il doit, dit-il, passer chez un ami...</w:t>
      </w:r>
    </w:p>
    <w:p w:rsidR="002740A3" w:rsidRPr="002740A3" w:rsidRDefault="002740A3" w:rsidP="002740A3">
      <w:pPr>
        <w:ind w:left="142"/>
        <w:jc w:val="both"/>
        <w:rPr>
          <w:sz w:val="22"/>
          <w:szCs w:val="22"/>
          <w:lang w:val="en-US"/>
        </w:rPr>
      </w:pPr>
    </w:p>
    <w:p w:rsidR="002740A3" w:rsidRPr="002740A3" w:rsidRDefault="002740A3" w:rsidP="002740A3">
      <w:pPr>
        <w:ind w:left="142"/>
        <w:rPr>
          <w:sz w:val="22"/>
          <w:szCs w:val="22"/>
          <w:lang w:val="en-US"/>
        </w:rPr>
      </w:pPr>
      <w:r>
        <w:rPr>
          <w:sz w:val="22"/>
          <w:szCs w:val="22"/>
          <w:lang w:val="fr-FR"/>
        </w:rPr>
        <w:t xml:space="preserve"> Oui ou non</w:t>
      </w:r>
      <w:r w:rsidRPr="002740A3">
        <w:rPr>
          <w:sz w:val="22"/>
          <w:szCs w:val="22"/>
          <w:lang w:val="en-US"/>
        </w:rPr>
        <w:t>?</w:t>
      </w:r>
    </w:p>
    <w:p w:rsidR="002740A3" w:rsidRPr="007F6563" w:rsidRDefault="002740A3" w:rsidP="002740A3">
      <w:pPr>
        <w:ind w:left="142"/>
        <w:rPr>
          <w:sz w:val="22"/>
          <w:szCs w:val="22"/>
          <w:lang w:val="en-US"/>
        </w:rPr>
      </w:pPr>
      <w:r w:rsidRPr="007F6563">
        <w:rPr>
          <w:sz w:val="22"/>
          <w:szCs w:val="22"/>
          <w:lang w:val="en-US"/>
        </w:rPr>
        <w:t xml:space="preserve"> 1</w:t>
      </w:r>
      <w:r w:rsidRPr="007F6563">
        <w:rPr>
          <w:sz w:val="22"/>
          <w:szCs w:val="22"/>
          <w:lang w:val="fr-FR"/>
        </w:rPr>
        <w:t>.  Jean-Marc  a décidé de se marier</w:t>
      </w:r>
      <w:r w:rsidRPr="007F6563">
        <w:rPr>
          <w:sz w:val="22"/>
          <w:szCs w:val="22"/>
          <w:lang w:val="en-US"/>
        </w:rPr>
        <w:t>.</w:t>
      </w:r>
      <w:r w:rsidRPr="007F6563">
        <w:rPr>
          <w:sz w:val="22"/>
          <w:szCs w:val="22"/>
          <w:lang w:val="fr-FR"/>
        </w:rPr>
        <w:t xml:space="preserve">  </w:t>
      </w:r>
    </w:p>
    <w:p w:rsidR="002740A3" w:rsidRPr="007F6563" w:rsidRDefault="002740A3" w:rsidP="002740A3">
      <w:pPr>
        <w:ind w:left="142"/>
        <w:rPr>
          <w:sz w:val="22"/>
          <w:szCs w:val="22"/>
          <w:lang w:val="fr-FR"/>
        </w:rPr>
      </w:pPr>
      <w:r w:rsidRPr="007F6563">
        <w:rPr>
          <w:sz w:val="22"/>
          <w:szCs w:val="22"/>
          <w:lang w:val="en-US"/>
        </w:rPr>
        <w:t xml:space="preserve"> 2.  L</w:t>
      </w:r>
      <w:r w:rsidRPr="007F6563">
        <w:rPr>
          <w:sz w:val="22"/>
          <w:szCs w:val="22"/>
          <w:lang w:val="fr-FR"/>
        </w:rPr>
        <w:t>e père de Jean-Marc accepte la proposition de son fils</w:t>
      </w:r>
    </w:p>
    <w:p w:rsidR="002740A3" w:rsidRPr="007F6563" w:rsidRDefault="002740A3" w:rsidP="002740A3">
      <w:pPr>
        <w:ind w:left="142"/>
        <w:rPr>
          <w:sz w:val="22"/>
          <w:szCs w:val="22"/>
          <w:lang w:val="fr-FR"/>
        </w:rPr>
      </w:pPr>
      <w:r w:rsidRPr="007F6563">
        <w:rPr>
          <w:sz w:val="22"/>
          <w:szCs w:val="22"/>
          <w:lang w:val="fr-FR"/>
        </w:rPr>
        <w:t xml:space="preserve"> 3.  Jean-Marc veut vivre seul .</w:t>
      </w:r>
    </w:p>
    <w:p w:rsidR="002740A3" w:rsidRPr="007F6563" w:rsidRDefault="002740A3" w:rsidP="002740A3">
      <w:pPr>
        <w:ind w:left="142"/>
        <w:rPr>
          <w:sz w:val="22"/>
          <w:szCs w:val="22"/>
          <w:lang w:val="fr-FR"/>
        </w:rPr>
      </w:pPr>
      <w:r w:rsidRPr="007F6563">
        <w:rPr>
          <w:sz w:val="22"/>
          <w:szCs w:val="22"/>
          <w:lang w:val="fr-FR"/>
        </w:rPr>
        <w:t xml:space="preserve"> 4.  Jean-Marc doit venir voir ses parents chaque samedi. </w:t>
      </w:r>
    </w:p>
    <w:p w:rsidR="002740A3" w:rsidRDefault="002740A3" w:rsidP="002740A3">
      <w:pPr>
        <w:ind w:left="142"/>
        <w:rPr>
          <w:sz w:val="22"/>
          <w:szCs w:val="22"/>
          <w:lang w:val="fr-FR"/>
        </w:rPr>
      </w:pPr>
      <w:r w:rsidRPr="007F6563">
        <w:rPr>
          <w:sz w:val="22"/>
          <w:szCs w:val="22"/>
          <w:lang w:val="fr-FR"/>
        </w:rPr>
        <w:t xml:space="preserve"> 5.  Il veux travailler au magasin</w:t>
      </w:r>
    </w:p>
    <w:p w:rsidR="002740A3" w:rsidRDefault="002740A3" w:rsidP="002740A3">
      <w:pPr>
        <w:ind w:left="142"/>
        <w:rPr>
          <w:sz w:val="22"/>
          <w:szCs w:val="22"/>
          <w:lang w:val="fr-FR"/>
        </w:rPr>
      </w:pPr>
    </w:p>
    <w:p w:rsidR="002740A3" w:rsidRPr="00455039" w:rsidRDefault="002740A3" w:rsidP="002740A3">
      <w:pPr>
        <w:suppressAutoHyphens w:val="0"/>
        <w:autoSpaceDE/>
        <w:jc w:val="both"/>
        <w:rPr>
          <w:rFonts w:ascii="Liberation Serif" w:eastAsia="Arial Unicode MS" w:hAnsi="Liberation Serif" w:cs="Mangal"/>
          <w:sz w:val="24"/>
          <w:szCs w:val="24"/>
          <w:lang w:val="fr-FR" w:bidi="hi-IN"/>
        </w:rPr>
      </w:pPr>
      <w:r>
        <w:rPr>
          <w:rFonts w:ascii="Liberation Serif" w:eastAsia="Arial Unicode MS" w:hAnsi="Liberation Serif" w:cs="Mangal"/>
          <w:sz w:val="24"/>
          <w:szCs w:val="24"/>
          <w:lang w:val="fr-FR" w:bidi="hi-IN"/>
        </w:rPr>
        <w:t>2</w:t>
      </w:r>
      <w:r w:rsidRPr="00455039">
        <w:rPr>
          <w:rFonts w:ascii="Liberation Serif" w:eastAsia="Arial Unicode MS" w:hAnsi="Liberation Serif" w:cs="Mangal"/>
          <w:sz w:val="24"/>
          <w:szCs w:val="24"/>
          <w:lang w:val="fr-FR" w:bidi="hi-IN"/>
        </w:rPr>
        <w:t>.</w:t>
      </w:r>
      <w:r w:rsidRPr="00455039">
        <w:rPr>
          <w:rFonts w:ascii="Liberation Serif" w:eastAsia="Arial Unicode MS" w:hAnsi="Liberation Serif" w:cs="Mangal"/>
          <w:sz w:val="24"/>
          <w:szCs w:val="24"/>
          <w:lang w:val="en-US" w:bidi="hi-IN"/>
        </w:rPr>
        <w:t xml:space="preserve"> </w:t>
      </w:r>
      <w:r w:rsidRPr="00455039">
        <w:rPr>
          <w:rFonts w:ascii="Liberation Serif" w:eastAsia="Arial Unicode MS" w:hAnsi="Liberation Serif" w:cs="Mangal"/>
          <w:sz w:val="24"/>
          <w:szCs w:val="24"/>
          <w:lang w:val="fr-FR" w:bidi="hi-IN"/>
        </w:rPr>
        <w:t xml:space="preserve"> Test grammatical</w:t>
      </w:r>
    </w:p>
    <w:p w:rsidR="002740A3" w:rsidRPr="00455039" w:rsidRDefault="002740A3" w:rsidP="002740A3">
      <w:pPr>
        <w:rPr>
          <w:sz w:val="24"/>
          <w:szCs w:val="24"/>
          <w:lang w:val="fr-FR"/>
        </w:rPr>
      </w:pP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6. Demain tu ... toute la vérité.</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 xml:space="preserve">a. a su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b. sais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 c. sauras</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7. Il m’a écouté avec ... grande attention.</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 xml:space="preserve">a. de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b. une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 c. la</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8. Nous ... le dîner.</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 xml:space="preserve">a. prépares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b. préparons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 c. préparerez</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lastRenderedPageBreak/>
        <w:t>9. Pourquoi ... tu si tard?</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 xml:space="preserve">a. couches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b. te couche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 c. te couches</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10. Nous ... l'auteur de ce livre.</w:t>
      </w:r>
    </w:p>
    <w:p w:rsidR="002740A3" w:rsidRPr="00455039" w:rsidRDefault="002740A3" w:rsidP="002740A3">
      <w:pPr>
        <w:widowControl w:val="0"/>
        <w:autoSpaceDE/>
        <w:jc w:val="both"/>
        <w:rPr>
          <w:rFonts w:ascii="Liberation Serif" w:eastAsia="Arial Unicode MS" w:hAnsi="Liberation Serif" w:cs="Mangal"/>
          <w:sz w:val="24"/>
          <w:szCs w:val="24"/>
          <w:lang w:val="fr-FR" w:bidi="hi-IN"/>
        </w:rPr>
      </w:pPr>
      <w:r w:rsidRPr="00455039">
        <w:rPr>
          <w:rFonts w:ascii="Liberation Serif" w:eastAsia="Arial Unicode MS" w:hAnsi="Liberation Serif" w:cs="Mangal"/>
          <w:sz w:val="24"/>
          <w:szCs w:val="24"/>
          <w:lang w:val="fr-FR" w:bidi="hi-IN"/>
        </w:rPr>
        <w:t xml:space="preserve">a. connaissons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b. connais  </w:t>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r>
      <w:r w:rsidRPr="00455039">
        <w:rPr>
          <w:rFonts w:ascii="Liberation Serif" w:eastAsia="Arial Unicode MS" w:hAnsi="Liberation Serif" w:cs="Mangal"/>
          <w:sz w:val="24"/>
          <w:szCs w:val="24"/>
          <w:lang w:val="fr-FR" w:bidi="hi-IN"/>
        </w:rPr>
        <w:tab/>
        <w:t xml:space="preserve"> c. connaissez</w:t>
      </w:r>
    </w:p>
    <w:p w:rsidR="002740A3" w:rsidRPr="007F6563" w:rsidRDefault="002740A3" w:rsidP="002740A3">
      <w:pPr>
        <w:ind w:left="142" w:firstLine="709"/>
        <w:jc w:val="center"/>
        <w:rPr>
          <w:b/>
          <w:color w:val="00000A"/>
          <w:sz w:val="22"/>
          <w:szCs w:val="22"/>
          <w:lang w:val="fr-FR"/>
        </w:rPr>
      </w:pPr>
    </w:p>
    <w:p w:rsidR="001A2DB6" w:rsidRPr="002740A3" w:rsidRDefault="001A2DB6">
      <w:pPr>
        <w:rPr>
          <w:lang w:val="fr-FR"/>
        </w:rPr>
      </w:pPr>
    </w:p>
    <w:sectPr w:rsidR="001A2DB6" w:rsidRPr="002740A3" w:rsidSect="008F4CF4">
      <w:headerReference w:type="default" r:id="rId9"/>
      <w:headerReference w:type="first" r:id="rId10"/>
      <w:pgSz w:w="11906" w:h="16838"/>
      <w:pgMar w:top="1134" w:right="1133" w:bottom="1134" w:left="1276"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FF2" w:rsidRDefault="00A36FF2">
      <w:r>
        <w:separator/>
      </w:r>
    </w:p>
  </w:endnote>
  <w:endnote w:type="continuationSeparator" w:id="0">
    <w:p w:rsidR="00A36FF2" w:rsidRDefault="00A3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ans">
    <w:altName w:val="Arial"/>
    <w:charset w:val="01"/>
    <w:family w:val="swiss"/>
    <w:pitch w:val="default"/>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FF2" w:rsidRDefault="00A36FF2">
      <w:r>
        <w:separator/>
      </w:r>
    </w:p>
  </w:footnote>
  <w:footnote w:type="continuationSeparator" w:id="0">
    <w:p w:rsidR="00A36FF2" w:rsidRDefault="00A36F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CF4" w:rsidRDefault="008F4CF4">
    <w:pPr>
      <w:pStyle w:val="af2"/>
      <w:jc w:val="center"/>
      <w:rPr>
        <w:b/>
      </w:rPr>
    </w:pPr>
    <w:r>
      <w:fldChar w:fldCharType="begin"/>
    </w:r>
    <w:r>
      <w:instrText xml:space="preserve"> PAGE </w:instrText>
    </w:r>
    <w:r>
      <w:fldChar w:fldCharType="separate"/>
    </w:r>
    <w:r w:rsidR="00C00E5B">
      <w:rPr>
        <w:noProof/>
      </w:rPr>
      <w:t>1</w:t>
    </w:r>
    <w:r>
      <w:fldChar w:fldCharType="end"/>
    </w:r>
  </w:p>
  <w:p w:rsidR="008F4CF4" w:rsidRDefault="008F4CF4">
    <w:pPr>
      <w:pStyle w:val="af2"/>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CF4" w:rsidRDefault="008F4C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B"/>
    <w:multiLevelType w:val="singleLevel"/>
    <w:tmpl w:val="0000000B"/>
    <w:name w:val="WW8Num11"/>
    <w:lvl w:ilvl="0">
      <w:start w:val="1"/>
      <w:numFmt w:val="upperLetter"/>
      <w:lvlText w:val="%1."/>
      <w:lvlJc w:val="left"/>
      <w:pPr>
        <w:tabs>
          <w:tab w:val="num" w:pos="360"/>
        </w:tabs>
        <w:ind w:left="1211" w:hanging="360"/>
      </w:pPr>
      <w:rPr>
        <w:rFonts w:ascii="Times New Roman" w:hAnsi="Times New Roman" w:cs="Times New Roman" w:hint="default"/>
      </w:rPr>
    </w:lvl>
  </w:abstractNum>
  <w:abstractNum w:abstractNumId="2" w15:restartNumberingAfterBreak="0">
    <w:nsid w:val="0000000E"/>
    <w:multiLevelType w:val="singleLevel"/>
    <w:tmpl w:val="0000000E"/>
    <w:name w:val="WW8Num14"/>
    <w:lvl w:ilvl="0">
      <w:start w:val="1"/>
      <w:numFmt w:val="upperLetter"/>
      <w:lvlText w:val="%1."/>
      <w:lvlJc w:val="left"/>
      <w:pPr>
        <w:tabs>
          <w:tab w:val="num" w:pos="360"/>
        </w:tabs>
        <w:ind w:left="1211" w:hanging="360"/>
      </w:pPr>
      <w:rPr>
        <w:rFonts w:ascii="Times New Roman" w:hAnsi="Times New Roman" w:cs="Times New Roman" w:hint="default"/>
      </w:rPr>
    </w:lvl>
  </w:abstractNum>
  <w:abstractNum w:abstractNumId="3" w15:restartNumberingAfterBreak="0">
    <w:nsid w:val="00000010"/>
    <w:multiLevelType w:val="singleLevel"/>
    <w:tmpl w:val="00000010"/>
    <w:name w:val="WW8Num16"/>
    <w:lvl w:ilvl="0">
      <w:start w:val="1"/>
      <w:numFmt w:val="upperLetter"/>
      <w:lvlText w:val="%1."/>
      <w:lvlJc w:val="left"/>
      <w:pPr>
        <w:tabs>
          <w:tab w:val="num" w:pos="360"/>
        </w:tabs>
        <w:ind w:left="1211" w:hanging="360"/>
      </w:pPr>
      <w:rPr>
        <w:rFonts w:ascii="Times New Roman" w:hAnsi="Times New Roman" w:cs="Times New Roman" w:hint="default"/>
      </w:rPr>
    </w:lvl>
  </w:abstractNum>
  <w:abstractNum w:abstractNumId="4" w15:restartNumberingAfterBreak="0">
    <w:nsid w:val="00000011"/>
    <w:multiLevelType w:val="singleLevel"/>
    <w:tmpl w:val="00000011"/>
    <w:name w:val="WW8Num17"/>
    <w:lvl w:ilvl="0">
      <w:start w:val="1"/>
      <w:numFmt w:val="upperLetter"/>
      <w:lvlText w:val="%1."/>
      <w:lvlJc w:val="left"/>
      <w:pPr>
        <w:tabs>
          <w:tab w:val="num" w:pos="360"/>
        </w:tabs>
        <w:ind w:left="1211" w:hanging="360"/>
      </w:pPr>
      <w:rPr>
        <w:rFonts w:ascii="Times New Roman" w:hAnsi="Times New Roman" w:cs="Times New Roman" w:hint="default"/>
      </w:rPr>
    </w:lvl>
  </w:abstractNum>
  <w:abstractNum w:abstractNumId="5" w15:restartNumberingAfterBreak="0">
    <w:nsid w:val="00000015"/>
    <w:multiLevelType w:val="singleLevel"/>
    <w:tmpl w:val="00000015"/>
    <w:name w:val="WW8Num21"/>
    <w:lvl w:ilvl="0">
      <w:start w:val="1"/>
      <w:numFmt w:val="upperLetter"/>
      <w:lvlText w:val="%1."/>
      <w:lvlJc w:val="left"/>
      <w:pPr>
        <w:tabs>
          <w:tab w:val="num" w:pos="360"/>
        </w:tabs>
        <w:ind w:left="1211" w:hanging="360"/>
      </w:pPr>
      <w:rPr>
        <w:rFonts w:ascii="Times New Roman" w:hAnsi="Times New Roman" w:cs="Times New Roman" w:hint="default"/>
      </w:rPr>
    </w:lvl>
  </w:abstractNum>
  <w:abstractNum w:abstractNumId="6" w15:restartNumberingAfterBreak="0">
    <w:nsid w:val="00000018"/>
    <w:multiLevelType w:val="singleLevel"/>
    <w:tmpl w:val="00000018"/>
    <w:name w:val="WW8Num24"/>
    <w:lvl w:ilvl="0">
      <w:start w:val="1"/>
      <w:numFmt w:val="upperLetter"/>
      <w:lvlText w:val="%1)"/>
      <w:lvlJc w:val="left"/>
      <w:pPr>
        <w:tabs>
          <w:tab w:val="num" w:pos="0"/>
        </w:tabs>
        <w:ind w:left="720" w:hanging="360"/>
      </w:pPr>
      <w:rPr>
        <w:rFonts w:hint="default"/>
      </w:rPr>
    </w:lvl>
  </w:abstractNum>
  <w:abstractNum w:abstractNumId="7" w15:restartNumberingAfterBreak="0">
    <w:nsid w:val="00000019"/>
    <w:multiLevelType w:val="singleLevel"/>
    <w:tmpl w:val="00000019"/>
    <w:name w:val="WW8Num25"/>
    <w:lvl w:ilvl="0">
      <w:start w:val="1"/>
      <w:numFmt w:val="upperLetter"/>
      <w:lvlText w:val="%1)"/>
      <w:lvlJc w:val="left"/>
      <w:pPr>
        <w:tabs>
          <w:tab w:val="num" w:pos="0"/>
        </w:tabs>
        <w:ind w:left="807" w:hanging="360"/>
      </w:pPr>
      <w:rPr>
        <w:rFonts w:hint="default"/>
      </w:rPr>
    </w:lvl>
  </w:abstractNum>
  <w:abstractNum w:abstractNumId="8" w15:restartNumberingAfterBreak="0">
    <w:nsid w:val="0000001A"/>
    <w:multiLevelType w:val="singleLevel"/>
    <w:tmpl w:val="0000001A"/>
    <w:name w:val="WW8Num26"/>
    <w:lvl w:ilvl="0">
      <w:start w:val="1"/>
      <w:numFmt w:val="upperLetter"/>
      <w:lvlText w:val="%1."/>
      <w:lvlJc w:val="left"/>
      <w:pPr>
        <w:tabs>
          <w:tab w:val="num" w:pos="0"/>
        </w:tabs>
        <w:ind w:left="1064" w:hanging="360"/>
      </w:pPr>
      <w:rPr>
        <w:rFonts w:ascii="Times New Roman" w:hAnsi="Times New Roman" w:cs="Times New Roman" w:hint="default"/>
        <w:bCs/>
        <w:iCs/>
        <w:sz w:val="24"/>
        <w:szCs w:val="24"/>
        <w:lang w:val="en-US"/>
      </w:rPr>
    </w:lvl>
  </w:abstractNum>
  <w:abstractNum w:abstractNumId="9" w15:restartNumberingAfterBreak="0">
    <w:nsid w:val="0000001C"/>
    <w:multiLevelType w:val="multilevel"/>
    <w:tmpl w:val="0000001C"/>
    <w:name w:val="WW8Num28"/>
    <w:lvl w:ilvl="0">
      <w:numFmt w:val="bullet"/>
      <w:pStyle w:val="a"/>
      <w:lvlText w:val=""/>
      <w:lvlJc w:val="left"/>
      <w:pPr>
        <w:tabs>
          <w:tab w:val="num" w:pos="1080"/>
        </w:tabs>
        <w:ind w:left="1080" w:hanging="360"/>
      </w:pPr>
      <w:rPr>
        <w:rFonts w:ascii="Symbol" w:hAnsi="Symbol" w:cs="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1D"/>
    <w:multiLevelType w:val="multilevel"/>
    <w:tmpl w:val="0000001D"/>
    <w:name w:val="WW8Num29"/>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1E"/>
    <w:multiLevelType w:val="multilevel"/>
    <w:tmpl w:val="0000001E"/>
    <w:name w:val="WW8Num31"/>
    <w:lvl w:ilvl="0">
      <w:start w:val="1"/>
      <w:numFmt w:val="lowerLetter"/>
      <w:lvlText w:val="%1."/>
      <w:lvlJc w:val="left"/>
      <w:pPr>
        <w:tabs>
          <w:tab w:val="num" w:pos="720"/>
        </w:tabs>
        <w:ind w:left="720" w:hanging="360"/>
      </w:pPr>
      <w:rPr>
        <w:rFonts w:ascii="Times New Roman" w:eastAsia="Times New Roman" w:hAnsi="Times New Roman" w:cs="Times New Roman"/>
        <w:b w:val="0"/>
        <w:bCs w:val="0"/>
        <w:sz w:val="24"/>
        <w:szCs w:val="24"/>
        <w:lang w:val="en-US" w:eastAsia="zh-C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F"/>
    <w:multiLevelType w:val="multilevel"/>
    <w:tmpl w:val="0000001F"/>
    <w:name w:val="WW8Num3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20"/>
    <w:multiLevelType w:val="multilevel"/>
    <w:tmpl w:val="00000020"/>
    <w:name w:val="WW8Num33"/>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21"/>
    <w:multiLevelType w:val="multilevel"/>
    <w:tmpl w:val="00000021"/>
    <w:name w:val="WW8Num3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3D45CE"/>
    <w:multiLevelType w:val="singleLevel"/>
    <w:tmpl w:val="04190017"/>
    <w:lvl w:ilvl="0">
      <w:start w:val="1"/>
      <w:numFmt w:val="lowerLetter"/>
      <w:lvlText w:val="%1)"/>
      <w:lvlJc w:val="left"/>
      <w:pPr>
        <w:tabs>
          <w:tab w:val="num" w:pos="360"/>
        </w:tabs>
        <w:ind w:left="360" w:hanging="360"/>
      </w:pPr>
    </w:lvl>
  </w:abstractNum>
  <w:abstractNum w:abstractNumId="16" w15:restartNumberingAfterBreak="0">
    <w:nsid w:val="06231A5F"/>
    <w:multiLevelType w:val="hybridMultilevel"/>
    <w:tmpl w:val="C60E844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C344F39"/>
    <w:multiLevelType w:val="singleLevel"/>
    <w:tmpl w:val="04190017"/>
    <w:lvl w:ilvl="0">
      <w:start w:val="1"/>
      <w:numFmt w:val="lowerLetter"/>
      <w:lvlText w:val="%1)"/>
      <w:lvlJc w:val="left"/>
      <w:pPr>
        <w:tabs>
          <w:tab w:val="num" w:pos="360"/>
        </w:tabs>
        <w:ind w:left="360" w:hanging="360"/>
      </w:pPr>
    </w:lvl>
  </w:abstractNum>
  <w:abstractNum w:abstractNumId="18" w15:restartNumberingAfterBreak="0">
    <w:nsid w:val="0F044A82"/>
    <w:multiLevelType w:val="singleLevel"/>
    <w:tmpl w:val="04190017"/>
    <w:lvl w:ilvl="0">
      <w:start w:val="1"/>
      <w:numFmt w:val="lowerLetter"/>
      <w:lvlText w:val="%1)"/>
      <w:lvlJc w:val="left"/>
      <w:pPr>
        <w:tabs>
          <w:tab w:val="num" w:pos="360"/>
        </w:tabs>
        <w:ind w:left="360" w:hanging="360"/>
      </w:pPr>
    </w:lvl>
  </w:abstractNum>
  <w:abstractNum w:abstractNumId="19" w15:restartNumberingAfterBreak="0">
    <w:nsid w:val="12C073A3"/>
    <w:multiLevelType w:val="hybridMultilevel"/>
    <w:tmpl w:val="FA7E80D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6172935"/>
    <w:multiLevelType w:val="hybridMultilevel"/>
    <w:tmpl w:val="A05A20A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15:restartNumberingAfterBreak="0">
    <w:nsid w:val="23A76FC1"/>
    <w:multiLevelType w:val="singleLevel"/>
    <w:tmpl w:val="04190017"/>
    <w:lvl w:ilvl="0">
      <w:start w:val="1"/>
      <w:numFmt w:val="lowerLetter"/>
      <w:lvlText w:val="%1)"/>
      <w:lvlJc w:val="left"/>
      <w:pPr>
        <w:tabs>
          <w:tab w:val="num" w:pos="360"/>
        </w:tabs>
        <w:ind w:left="360" w:hanging="360"/>
      </w:pPr>
    </w:lvl>
  </w:abstractNum>
  <w:abstractNum w:abstractNumId="22" w15:restartNumberingAfterBreak="0">
    <w:nsid w:val="26CE64AC"/>
    <w:multiLevelType w:val="singleLevel"/>
    <w:tmpl w:val="04190017"/>
    <w:lvl w:ilvl="0">
      <w:start w:val="1"/>
      <w:numFmt w:val="lowerLetter"/>
      <w:lvlText w:val="%1)"/>
      <w:lvlJc w:val="left"/>
      <w:pPr>
        <w:tabs>
          <w:tab w:val="num" w:pos="360"/>
        </w:tabs>
        <w:ind w:left="360" w:hanging="360"/>
      </w:pPr>
    </w:lvl>
  </w:abstractNum>
  <w:abstractNum w:abstractNumId="23" w15:restartNumberingAfterBreak="0">
    <w:nsid w:val="28FD3DFF"/>
    <w:multiLevelType w:val="singleLevel"/>
    <w:tmpl w:val="04190017"/>
    <w:lvl w:ilvl="0">
      <w:start w:val="1"/>
      <w:numFmt w:val="lowerLetter"/>
      <w:lvlText w:val="%1)"/>
      <w:lvlJc w:val="left"/>
      <w:pPr>
        <w:tabs>
          <w:tab w:val="num" w:pos="360"/>
        </w:tabs>
        <w:ind w:left="360" w:hanging="360"/>
      </w:pPr>
    </w:lvl>
  </w:abstractNum>
  <w:abstractNum w:abstractNumId="24" w15:restartNumberingAfterBreak="0">
    <w:nsid w:val="2EA416EE"/>
    <w:multiLevelType w:val="hybridMultilevel"/>
    <w:tmpl w:val="B302DEB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0C57914"/>
    <w:multiLevelType w:val="hybridMultilevel"/>
    <w:tmpl w:val="C79A184E"/>
    <w:lvl w:ilvl="0" w:tplc="601EFA88">
      <w:start w:val="1"/>
      <w:numFmt w:val="lowerLetter"/>
      <w:lvlText w:val="%1)"/>
      <w:lvlJc w:val="left"/>
      <w:pPr>
        <w:tabs>
          <w:tab w:val="num" w:pos="1267"/>
        </w:tabs>
        <w:ind w:left="126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1D66F60"/>
    <w:multiLevelType w:val="hybridMultilevel"/>
    <w:tmpl w:val="EC1A3D8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2A2954"/>
    <w:multiLevelType w:val="hybridMultilevel"/>
    <w:tmpl w:val="7F3491D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97A02B8"/>
    <w:multiLevelType w:val="hybridMultilevel"/>
    <w:tmpl w:val="1B4A64F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EDA3EE6"/>
    <w:multiLevelType w:val="hybridMultilevel"/>
    <w:tmpl w:val="D2E08F46"/>
    <w:lvl w:ilvl="0" w:tplc="79401F02">
      <w:start w:val="1"/>
      <w:numFmt w:val="lowerLetter"/>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54A4305"/>
    <w:multiLevelType w:val="hybridMultilevel"/>
    <w:tmpl w:val="1B645496"/>
    <w:lvl w:ilvl="0" w:tplc="6F5CBEB8">
      <w:start w:val="1"/>
      <w:numFmt w:val="lowerLetter"/>
      <w:lvlText w:val="%1)"/>
      <w:lvlJc w:val="left"/>
      <w:pPr>
        <w:tabs>
          <w:tab w:val="num" w:pos="1177"/>
        </w:tabs>
        <w:ind w:left="117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B69266A"/>
    <w:multiLevelType w:val="singleLevel"/>
    <w:tmpl w:val="04190017"/>
    <w:lvl w:ilvl="0">
      <w:start w:val="1"/>
      <w:numFmt w:val="lowerLetter"/>
      <w:lvlText w:val="%1)"/>
      <w:lvlJc w:val="left"/>
      <w:pPr>
        <w:tabs>
          <w:tab w:val="num" w:pos="360"/>
        </w:tabs>
        <w:ind w:left="360" w:hanging="360"/>
      </w:pPr>
    </w:lvl>
  </w:abstractNum>
  <w:abstractNum w:abstractNumId="32" w15:restartNumberingAfterBreak="0">
    <w:nsid w:val="680E2457"/>
    <w:multiLevelType w:val="hybridMultilevel"/>
    <w:tmpl w:val="C7FEE4AE"/>
    <w:lvl w:ilvl="0" w:tplc="6C22DC52">
      <w:start w:val="1"/>
      <w:numFmt w:val="lowerLetter"/>
      <w:lvlText w:val="%1)"/>
      <w:lvlJc w:val="left"/>
      <w:pPr>
        <w:tabs>
          <w:tab w:val="num" w:pos="1267"/>
        </w:tabs>
        <w:ind w:left="126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AAA46F9"/>
    <w:multiLevelType w:val="singleLevel"/>
    <w:tmpl w:val="04190017"/>
    <w:lvl w:ilvl="0">
      <w:start w:val="1"/>
      <w:numFmt w:val="lowerLetter"/>
      <w:lvlText w:val="%1)"/>
      <w:lvlJc w:val="left"/>
      <w:pPr>
        <w:tabs>
          <w:tab w:val="num" w:pos="360"/>
        </w:tabs>
        <w:ind w:left="360" w:hanging="360"/>
      </w:pPr>
    </w:lvl>
  </w:abstractNum>
  <w:abstractNum w:abstractNumId="34" w15:restartNumberingAfterBreak="0">
    <w:nsid w:val="7A777C5E"/>
    <w:multiLevelType w:val="singleLevel"/>
    <w:tmpl w:val="04190017"/>
    <w:lvl w:ilvl="0">
      <w:start w:val="1"/>
      <w:numFmt w:val="lowerLetter"/>
      <w:lvlText w:val="%1)"/>
      <w:lvlJc w:val="left"/>
      <w:pPr>
        <w:tabs>
          <w:tab w:val="num" w:pos="360"/>
        </w:tabs>
        <w:ind w:left="360" w:hanging="360"/>
      </w:pPr>
    </w:lvl>
  </w:abstractNum>
  <w:abstractNum w:abstractNumId="35" w15:restartNumberingAfterBreak="0">
    <w:nsid w:val="7E294AF2"/>
    <w:multiLevelType w:val="singleLevel"/>
    <w:tmpl w:val="04190017"/>
    <w:lvl w:ilvl="0">
      <w:start w:val="1"/>
      <w:numFmt w:val="lowerLetter"/>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num>
  <w:num w:numId="23">
    <w:abstractNumId w:val="18"/>
    <w:lvlOverride w:ilvl="0">
      <w:startOverride w:val="1"/>
    </w:lvlOverride>
  </w:num>
  <w:num w:numId="24">
    <w:abstractNumId w:val="22"/>
    <w:lvlOverride w:ilvl="0">
      <w:startOverride w:val="1"/>
    </w:lvlOverride>
  </w:num>
  <w:num w:numId="25">
    <w:abstractNumId w:val="31"/>
    <w:lvlOverride w:ilvl="0">
      <w:startOverride w:val="1"/>
    </w:lvlOverride>
  </w:num>
  <w:num w:numId="26">
    <w:abstractNumId w:val="34"/>
    <w:lvlOverride w:ilvl="0">
      <w:startOverride w:val="1"/>
    </w:lvlOverride>
  </w:num>
  <w:num w:numId="27">
    <w:abstractNumId w:val="15"/>
    <w:lvlOverride w:ilvl="0">
      <w:startOverride w:val="1"/>
    </w:lvlOverride>
  </w:num>
  <w:num w:numId="28">
    <w:abstractNumId w:val="23"/>
    <w:lvlOverride w:ilvl="0">
      <w:startOverride w:val="1"/>
    </w:lvlOverride>
  </w:num>
  <w:num w:numId="29">
    <w:abstractNumId w:val="21"/>
    <w:lvlOverride w:ilvl="0">
      <w:startOverride w:val="1"/>
    </w:lvlOverride>
  </w:num>
  <w:num w:numId="30">
    <w:abstractNumId w:val="35"/>
    <w:lvlOverride w:ilvl="0">
      <w:startOverride w:val="1"/>
    </w:lvlOverride>
  </w:num>
  <w:num w:numId="31">
    <w:abstractNumId w:val="33"/>
    <w:lvlOverride w:ilvl="0">
      <w:startOverride w:val="1"/>
    </w:lvlOverride>
  </w:num>
  <w:num w:numId="32">
    <w:abstractNumId w:val="19"/>
  </w:num>
  <w:num w:numId="33">
    <w:abstractNumId w:val="27"/>
  </w:num>
  <w:num w:numId="34">
    <w:abstractNumId w:val="28"/>
  </w:num>
  <w:num w:numId="35">
    <w:abstractNumId w:val="24"/>
  </w:num>
  <w:num w:numId="36">
    <w:abstractNumId w:val="16"/>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0A3"/>
    <w:rsid w:val="001A2DB6"/>
    <w:rsid w:val="002740A3"/>
    <w:rsid w:val="003B57EF"/>
    <w:rsid w:val="00445CEE"/>
    <w:rsid w:val="008F4CF4"/>
    <w:rsid w:val="00A36FF2"/>
    <w:rsid w:val="00AC3E7E"/>
    <w:rsid w:val="00C00E5B"/>
    <w:rsid w:val="00C9746F"/>
    <w:rsid w:val="00CF6BEF"/>
    <w:rsid w:val="00D50A50"/>
    <w:rsid w:val="00DA3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3F58F-0795-4342-A132-EBC25293E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40A3"/>
    <w:pPr>
      <w:suppressAutoHyphens/>
      <w:autoSpaceDE w:val="0"/>
      <w:spacing w:after="0" w:line="240" w:lineRule="auto"/>
    </w:pPr>
    <w:rPr>
      <w:rFonts w:ascii="Times New Roman" w:eastAsia="Times New Roman" w:hAnsi="Times New Roman" w:cs="Times New Roman"/>
      <w:sz w:val="20"/>
      <w:szCs w:val="20"/>
      <w:lang w:eastAsia="zh-CN"/>
    </w:rPr>
  </w:style>
  <w:style w:type="paragraph" w:styleId="1">
    <w:name w:val="heading 1"/>
    <w:basedOn w:val="a0"/>
    <w:next w:val="a0"/>
    <w:link w:val="10"/>
    <w:qFormat/>
    <w:rsid w:val="002740A3"/>
    <w:pPr>
      <w:keepNext/>
      <w:numPr>
        <w:numId w:val="1"/>
      </w:numPr>
      <w:ind w:left="0" w:firstLine="851"/>
      <w:jc w:val="both"/>
      <w:outlineLvl w:val="0"/>
    </w:pPr>
    <w:rPr>
      <w:sz w:val="26"/>
      <w:szCs w:val="26"/>
      <w:lang w:val="en-US"/>
    </w:rPr>
  </w:style>
  <w:style w:type="paragraph" w:styleId="2">
    <w:name w:val="heading 2"/>
    <w:basedOn w:val="a0"/>
    <w:next w:val="a0"/>
    <w:link w:val="20"/>
    <w:qFormat/>
    <w:rsid w:val="002740A3"/>
    <w:pPr>
      <w:keepNext/>
      <w:numPr>
        <w:ilvl w:val="1"/>
        <w:numId w:val="1"/>
      </w:numPr>
      <w:spacing w:before="240" w:after="60"/>
      <w:outlineLvl w:val="1"/>
    </w:pPr>
    <w:rPr>
      <w:rFonts w:ascii="Cambria" w:hAnsi="Cambria" w:cs="Cambria"/>
      <w:b/>
      <w:bCs/>
      <w:i/>
      <w:iCs/>
      <w:sz w:val="28"/>
      <w:szCs w:val="28"/>
      <w:lang w:val="x-none"/>
    </w:rPr>
  </w:style>
  <w:style w:type="paragraph" w:styleId="5">
    <w:name w:val="heading 5"/>
    <w:basedOn w:val="a0"/>
    <w:next w:val="a0"/>
    <w:link w:val="50"/>
    <w:qFormat/>
    <w:rsid w:val="002740A3"/>
    <w:pPr>
      <w:numPr>
        <w:ilvl w:val="4"/>
        <w:numId w:val="1"/>
      </w:numPr>
      <w:spacing w:before="240" w:after="60"/>
      <w:outlineLvl w:val="4"/>
    </w:pPr>
    <w:rPr>
      <w:rFonts w:ascii="Calibri" w:hAnsi="Calibri" w:cs="Calibri"/>
      <w:b/>
      <w:bCs/>
      <w:i/>
      <w:iCs/>
      <w:sz w:val="26"/>
      <w:szCs w:val="26"/>
      <w:lang w:val="x-none"/>
    </w:rPr>
  </w:style>
  <w:style w:type="paragraph" w:styleId="9">
    <w:name w:val="heading 9"/>
    <w:basedOn w:val="a0"/>
    <w:next w:val="a0"/>
    <w:link w:val="90"/>
    <w:qFormat/>
    <w:rsid w:val="002740A3"/>
    <w:pPr>
      <w:numPr>
        <w:ilvl w:val="8"/>
        <w:numId w:val="1"/>
      </w:numPr>
      <w:spacing w:before="240" w:after="60"/>
      <w:outlineLvl w:val="8"/>
    </w:pPr>
    <w:rPr>
      <w:rFonts w:ascii="Cambria" w:hAnsi="Cambria" w:cs="Cambria"/>
      <w:sz w:val="22"/>
      <w:szCs w:val="22"/>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740A3"/>
    <w:rPr>
      <w:rFonts w:ascii="Times New Roman" w:eastAsia="Times New Roman" w:hAnsi="Times New Roman" w:cs="Times New Roman"/>
      <w:sz w:val="26"/>
      <w:szCs w:val="26"/>
      <w:lang w:val="en-US" w:eastAsia="zh-CN"/>
    </w:rPr>
  </w:style>
  <w:style w:type="character" w:customStyle="1" w:styleId="20">
    <w:name w:val="Заголовок 2 Знак"/>
    <w:basedOn w:val="a1"/>
    <w:link w:val="2"/>
    <w:rsid w:val="002740A3"/>
    <w:rPr>
      <w:rFonts w:ascii="Cambria" w:eastAsia="Times New Roman" w:hAnsi="Cambria" w:cs="Cambria"/>
      <w:b/>
      <w:bCs/>
      <w:i/>
      <w:iCs/>
      <w:sz w:val="28"/>
      <w:szCs w:val="28"/>
      <w:lang w:val="x-none" w:eastAsia="zh-CN"/>
    </w:rPr>
  </w:style>
  <w:style w:type="character" w:customStyle="1" w:styleId="50">
    <w:name w:val="Заголовок 5 Знак"/>
    <w:basedOn w:val="a1"/>
    <w:link w:val="5"/>
    <w:rsid w:val="002740A3"/>
    <w:rPr>
      <w:rFonts w:ascii="Calibri" w:eastAsia="Times New Roman" w:hAnsi="Calibri" w:cs="Calibri"/>
      <w:b/>
      <w:bCs/>
      <w:i/>
      <w:iCs/>
      <w:sz w:val="26"/>
      <w:szCs w:val="26"/>
      <w:lang w:val="x-none" w:eastAsia="zh-CN"/>
    </w:rPr>
  </w:style>
  <w:style w:type="character" w:customStyle="1" w:styleId="90">
    <w:name w:val="Заголовок 9 Знак"/>
    <w:basedOn w:val="a1"/>
    <w:link w:val="9"/>
    <w:rsid w:val="002740A3"/>
    <w:rPr>
      <w:rFonts w:ascii="Cambria" w:eastAsia="Times New Roman" w:hAnsi="Cambria" w:cs="Cambria"/>
      <w:lang w:val="x-none" w:eastAsia="zh-CN"/>
    </w:rPr>
  </w:style>
  <w:style w:type="character" w:customStyle="1" w:styleId="WW8Num1z0">
    <w:name w:val="WW8Num1z0"/>
    <w:rsid w:val="002740A3"/>
  </w:style>
  <w:style w:type="character" w:customStyle="1" w:styleId="WW8Num1z1">
    <w:name w:val="WW8Num1z1"/>
    <w:rsid w:val="002740A3"/>
  </w:style>
  <w:style w:type="character" w:customStyle="1" w:styleId="WW8Num1z2">
    <w:name w:val="WW8Num1z2"/>
    <w:rsid w:val="002740A3"/>
  </w:style>
  <w:style w:type="character" w:customStyle="1" w:styleId="WW8Num1z3">
    <w:name w:val="WW8Num1z3"/>
    <w:rsid w:val="002740A3"/>
  </w:style>
  <w:style w:type="character" w:customStyle="1" w:styleId="WW8Num1z4">
    <w:name w:val="WW8Num1z4"/>
    <w:rsid w:val="002740A3"/>
  </w:style>
  <w:style w:type="character" w:customStyle="1" w:styleId="WW8Num1z5">
    <w:name w:val="WW8Num1z5"/>
    <w:rsid w:val="002740A3"/>
  </w:style>
  <w:style w:type="character" w:customStyle="1" w:styleId="WW8Num1z6">
    <w:name w:val="WW8Num1z6"/>
    <w:rsid w:val="002740A3"/>
  </w:style>
  <w:style w:type="character" w:customStyle="1" w:styleId="WW8Num1z7">
    <w:name w:val="WW8Num1z7"/>
    <w:rsid w:val="002740A3"/>
  </w:style>
  <w:style w:type="character" w:customStyle="1" w:styleId="WW8Num1z8">
    <w:name w:val="WW8Num1z8"/>
    <w:rsid w:val="002740A3"/>
  </w:style>
  <w:style w:type="character" w:customStyle="1" w:styleId="WW8Num2z0">
    <w:name w:val="WW8Num2z0"/>
    <w:rsid w:val="002740A3"/>
    <w:rPr>
      <w:rFonts w:ascii="Times New Roman" w:hAnsi="Times New Roman" w:cs="Times New Roman" w:hint="default"/>
    </w:rPr>
  </w:style>
  <w:style w:type="character" w:customStyle="1" w:styleId="WW8Num3z0">
    <w:name w:val="WW8Num3z0"/>
    <w:rsid w:val="002740A3"/>
    <w:rPr>
      <w:rFonts w:ascii="Times New Roman" w:hAnsi="Times New Roman" w:cs="Times New Roman" w:hint="default"/>
    </w:rPr>
  </w:style>
  <w:style w:type="character" w:customStyle="1" w:styleId="WW8Num4z0">
    <w:name w:val="WW8Num4z0"/>
    <w:rsid w:val="002740A3"/>
    <w:rPr>
      <w:rFonts w:ascii="Times New Roman" w:hAnsi="Times New Roman" w:cs="Times New Roman" w:hint="default"/>
    </w:rPr>
  </w:style>
  <w:style w:type="character" w:customStyle="1" w:styleId="WW8Num5z0">
    <w:name w:val="WW8Num5z0"/>
    <w:rsid w:val="002740A3"/>
    <w:rPr>
      <w:rFonts w:ascii="Times New Roman" w:hAnsi="Times New Roman" w:cs="Times New Roman" w:hint="default"/>
    </w:rPr>
  </w:style>
  <w:style w:type="character" w:customStyle="1" w:styleId="WW8Num6z0">
    <w:name w:val="WW8Num6z0"/>
    <w:rsid w:val="002740A3"/>
    <w:rPr>
      <w:rFonts w:ascii="Times New Roman" w:hAnsi="Times New Roman" w:cs="Times New Roman" w:hint="default"/>
    </w:rPr>
  </w:style>
  <w:style w:type="character" w:customStyle="1" w:styleId="WW8Num7z0">
    <w:name w:val="WW8Num7z0"/>
    <w:rsid w:val="002740A3"/>
    <w:rPr>
      <w:rFonts w:ascii="Times New Roman" w:hAnsi="Times New Roman" w:cs="Times New Roman" w:hint="default"/>
    </w:rPr>
  </w:style>
  <w:style w:type="character" w:customStyle="1" w:styleId="WW8Num8z0">
    <w:name w:val="WW8Num8z0"/>
    <w:rsid w:val="002740A3"/>
    <w:rPr>
      <w:rFonts w:ascii="Times New Roman" w:hAnsi="Times New Roman" w:cs="Times New Roman" w:hint="default"/>
    </w:rPr>
  </w:style>
  <w:style w:type="character" w:customStyle="1" w:styleId="WW8Num9z0">
    <w:name w:val="WW8Num9z0"/>
    <w:rsid w:val="002740A3"/>
    <w:rPr>
      <w:rFonts w:ascii="Times New Roman" w:hAnsi="Times New Roman" w:cs="Times New Roman" w:hint="default"/>
    </w:rPr>
  </w:style>
  <w:style w:type="character" w:customStyle="1" w:styleId="WW8Num10z0">
    <w:name w:val="WW8Num10z0"/>
    <w:rsid w:val="002740A3"/>
    <w:rPr>
      <w:rFonts w:ascii="Times New Roman" w:hAnsi="Times New Roman" w:cs="Times New Roman" w:hint="default"/>
    </w:rPr>
  </w:style>
  <w:style w:type="character" w:customStyle="1" w:styleId="WW8Num11z0">
    <w:name w:val="WW8Num11z0"/>
    <w:rsid w:val="002740A3"/>
    <w:rPr>
      <w:rFonts w:ascii="Times New Roman" w:hAnsi="Times New Roman" w:cs="Times New Roman" w:hint="default"/>
    </w:rPr>
  </w:style>
  <w:style w:type="character" w:customStyle="1" w:styleId="WW8Num12z0">
    <w:name w:val="WW8Num12z0"/>
    <w:rsid w:val="002740A3"/>
    <w:rPr>
      <w:rFonts w:ascii="Times New Roman" w:hAnsi="Times New Roman" w:cs="Times New Roman" w:hint="default"/>
    </w:rPr>
  </w:style>
  <w:style w:type="character" w:customStyle="1" w:styleId="WW8Num13z0">
    <w:name w:val="WW8Num13z0"/>
    <w:rsid w:val="002740A3"/>
    <w:rPr>
      <w:rFonts w:ascii="Times New Roman" w:hAnsi="Times New Roman" w:cs="Times New Roman" w:hint="default"/>
    </w:rPr>
  </w:style>
  <w:style w:type="character" w:customStyle="1" w:styleId="WW8Num14z0">
    <w:name w:val="WW8Num14z0"/>
    <w:rsid w:val="002740A3"/>
    <w:rPr>
      <w:rFonts w:ascii="Times New Roman" w:hAnsi="Times New Roman" w:cs="Times New Roman" w:hint="default"/>
    </w:rPr>
  </w:style>
  <w:style w:type="character" w:customStyle="1" w:styleId="WW8Num15z0">
    <w:name w:val="WW8Num15z0"/>
    <w:rsid w:val="002740A3"/>
    <w:rPr>
      <w:rFonts w:ascii="Times New Roman" w:hAnsi="Times New Roman" w:cs="Times New Roman" w:hint="default"/>
    </w:rPr>
  </w:style>
  <w:style w:type="character" w:customStyle="1" w:styleId="WW8Num16z0">
    <w:name w:val="WW8Num16z0"/>
    <w:rsid w:val="002740A3"/>
    <w:rPr>
      <w:rFonts w:ascii="Times New Roman" w:hAnsi="Times New Roman" w:cs="Times New Roman" w:hint="default"/>
    </w:rPr>
  </w:style>
  <w:style w:type="character" w:customStyle="1" w:styleId="WW8Num17z0">
    <w:name w:val="WW8Num17z0"/>
    <w:rsid w:val="002740A3"/>
    <w:rPr>
      <w:rFonts w:ascii="Times New Roman" w:hAnsi="Times New Roman" w:cs="Times New Roman" w:hint="default"/>
    </w:rPr>
  </w:style>
  <w:style w:type="character" w:customStyle="1" w:styleId="WW8Num18z0">
    <w:name w:val="WW8Num18z0"/>
    <w:rsid w:val="002740A3"/>
    <w:rPr>
      <w:rFonts w:ascii="Times New Roman" w:hAnsi="Times New Roman" w:cs="Times New Roman" w:hint="default"/>
    </w:rPr>
  </w:style>
  <w:style w:type="character" w:customStyle="1" w:styleId="WW8Num19z0">
    <w:name w:val="WW8Num19z0"/>
    <w:rsid w:val="002740A3"/>
    <w:rPr>
      <w:rFonts w:ascii="Times New Roman" w:hAnsi="Times New Roman" w:cs="Times New Roman" w:hint="default"/>
      <w:spacing w:val="9"/>
    </w:rPr>
  </w:style>
  <w:style w:type="character" w:customStyle="1" w:styleId="WW8Num20z0">
    <w:name w:val="WW8Num20z0"/>
    <w:rsid w:val="002740A3"/>
    <w:rPr>
      <w:rFonts w:ascii="Times New Roman" w:hAnsi="Times New Roman" w:cs="Times New Roman" w:hint="default"/>
    </w:rPr>
  </w:style>
  <w:style w:type="character" w:customStyle="1" w:styleId="WW8Num21z0">
    <w:name w:val="WW8Num21z0"/>
    <w:rsid w:val="002740A3"/>
    <w:rPr>
      <w:rFonts w:ascii="Times New Roman" w:hAnsi="Times New Roman" w:cs="Times New Roman" w:hint="default"/>
    </w:rPr>
  </w:style>
  <w:style w:type="character" w:customStyle="1" w:styleId="WW8Num22z0">
    <w:name w:val="WW8Num22z0"/>
    <w:rsid w:val="002740A3"/>
    <w:rPr>
      <w:rFonts w:ascii="Times New Roman" w:hAnsi="Times New Roman" w:cs="Times New Roman" w:hint="default"/>
      <w:sz w:val="24"/>
      <w:szCs w:val="24"/>
    </w:rPr>
  </w:style>
  <w:style w:type="character" w:customStyle="1" w:styleId="WW8Num23z0">
    <w:name w:val="WW8Num23z0"/>
    <w:rsid w:val="002740A3"/>
    <w:rPr>
      <w:rFonts w:ascii="Times New Roman" w:hAnsi="Times New Roman" w:cs="Times New Roman" w:hint="default"/>
    </w:rPr>
  </w:style>
  <w:style w:type="character" w:customStyle="1" w:styleId="WW8Num24z0">
    <w:name w:val="WW8Num24z0"/>
    <w:rsid w:val="002740A3"/>
    <w:rPr>
      <w:rFonts w:hint="default"/>
    </w:rPr>
  </w:style>
  <w:style w:type="character" w:customStyle="1" w:styleId="WW8Num25z0">
    <w:name w:val="WW8Num25z0"/>
    <w:rsid w:val="002740A3"/>
    <w:rPr>
      <w:rFonts w:hint="default"/>
    </w:rPr>
  </w:style>
  <w:style w:type="character" w:customStyle="1" w:styleId="WW8Num26z0">
    <w:name w:val="WW8Num26z0"/>
    <w:rsid w:val="002740A3"/>
    <w:rPr>
      <w:rFonts w:ascii="Times New Roman" w:hAnsi="Times New Roman" w:cs="Times New Roman" w:hint="default"/>
      <w:bCs/>
      <w:iCs/>
      <w:sz w:val="24"/>
      <w:szCs w:val="24"/>
      <w:lang w:val="en-US"/>
    </w:rPr>
  </w:style>
  <w:style w:type="character" w:customStyle="1" w:styleId="WW8Num27z0">
    <w:name w:val="WW8Num27z0"/>
    <w:rsid w:val="002740A3"/>
    <w:rPr>
      <w:rFonts w:ascii="Times New Roman" w:hAnsi="Times New Roman" w:cs="Times New Roman" w:hint="default"/>
      <w:sz w:val="24"/>
      <w:szCs w:val="24"/>
      <w:lang w:val="en-US"/>
    </w:rPr>
  </w:style>
  <w:style w:type="character" w:customStyle="1" w:styleId="WW8Num28z0">
    <w:name w:val="WW8Num28z0"/>
    <w:rsid w:val="002740A3"/>
    <w:rPr>
      <w:rFonts w:ascii="Symbol" w:hAnsi="Symbol" w:cs="Symbol" w:hint="default"/>
      <w:color w:val="auto"/>
    </w:rPr>
  </w:style>
  <w:style w:type="character" w:customStyle="1" w:styleId="WW8Num28z1">
    <w:name w:val="WW8Num28z1"/>
    <w:rsid w:val="002740A3"/>
  </w:style>
  <w:style w:type="character" w:customStyle="1" w:styleId="WW8Num28z2">
    <w:name w:val="WW8Num28z2"/>
    <w:rsid w:val="002740A3"/>
  </w:style>
  <w:style w:type="character" w:customStyle="1" w:styleId="WW8Num28z3">
    <w:name w:val="WW8Num28z3"/>
    <w:rsid w:val="002740A3"/>
  </w:style>
  <w:style w:type="character" w:customStyle="1" w:styleId="WW8Num28z4">
    <w:name w:val="WW8Num28z4"/>
    <w:rsid w:val="002740A3"/>
  </w:style>
  <w:style w:type="character" w:customStyle="1" w:styleId="WW8Num28z5">
    <w:name w:val="WW8Num28z5"/>
    <w:rsid w:val="002740A3"/>
  </w:style>
  <w:style w:type="character" w:customStyle="1" w:styleId="WW8Num28z6">
    <w:name w:val="WW8Num28z6"/>
    <w:rsid w:val="002740A3"/>
  </w:style>
  <w:style w:type="character" w:customStyle="1" w:styleId="WW8Num28z7">
    <w:name w:val="WW8Num28z7"/>
    <w:rsid w:val="002740A3"/>
  </w:style>
  <w:style w:type="character" w:customStyle="1" w:styleId="WW8Num28z8">
    <w:name w:val="WW8Num28z8"/>
    <w:rsid w:val="002740A3"/>
  </w:style>
  <w:style w:type="character" w:customStyle="1" w:styleId="WW8Num29z0">
    <w:name w:val="WW8Num29z0"/>
    <w:rsid w:val="002740A3"/>
  </w:style>
  <w:style w:type="character" w:customStyle="1" w:styleId="WW8Num29z1">
    <w:name w:val="WW8Num29z1"/>
    <w:rsid w:val="002740A3"/>
  </w:style>
  <w:style w:type="character" w:customStyle="1" w:styleId="WW8Num29z2">
    <w:name w:val="WW8Num29z2"/>
    <w:rsid w:val="002740A3"/>
  </w:style>
  <w:style w:type="character" w:customStyle="1" w:styleId="WW8Num29z3">
    <w:name w:val="WW8Num29z3"/>
    <w:rsid w:val="002740A3"/>
  </w:style>
  <w:style w:type="character" w:customStyle="1" w:styleId="WW8Num29z4">
    <w:name w:val="WW8Num29z4"/>
    <w:rsid w:val="002740A3"/>
  </w:style>
  <w:style w:type="character" w:customStyle="1" w:styleId="WW8Num29z5">
    <w:name w:val="WW8Num29z5"/>
    <w:rsid w:val="002740A3"/>
  </w:style>
  <w:style w:type="character" w:customStyle="1" w:styleId="WW8Num29z6">
    <w:name w:val="WW8Num29z6"/>
    <w:rsid w:val="002740A3"/>
  </w:style>
  <w:style w:type="character" w:customStyle="1" w:styleId="WW8Num29z7">
    <w:name w:val="WW8Num29z7"/>
    <w:rsid w:val="002740A3"/>
  </w:style>
  <w:style w:type="character" w:customStyle="1" w:styleId="WW8Num29z8">
    <w:name w:val="WW8Num29z8"/>
    <w:rsid w:val="002740A3"/>
  </w:style>
  <w:style w:type="character" w:customStyle="1" w:styleId="WW8Num30z0">
    <w:name w:val="WW8Num30z0"/>
    <w:rsid w:val="002740A3"/>
    <w:rPr>
      <w:rFonts w:ascii="Times New Roman" w:hAnsi="Times New Roman" w:cs="Times New Roman"/>
      <w:b/>
      <w:sz w:val="28"/>
      <w:szCs w:val="28"/>
      <w:lang w:val="de-DE"/>
    </w:rPr>
  </w:style>
  <w:style w:type="character" w:customStyle="1" w:styleId="WW8Num30z1">
    <w:name w:val="WW8Num30z1"/>
    <w:rsid w:val="002740A3"/>
  </w:style>
  <w:style w:type="character" w:customStyle="1" w:styleId="WW8Num30z2">
    <w:name w:val="WW8Num30z2"/>
    <w:rsid w:val="002740A3"/>
  </w:style>
  <w:style w:type="character" w:customStyle="1" w:styleId="WW8Num30z3">
    <w:name w:val="WW8Num30z3"/>
    <w:rsid w:val="002740A3"/>
  </w:style>
  <w:style w:type="character" w:customStyle="1" w:styleId="WW8Num30z4">
    <w:name w:val="WW8Num30z4"/>
    <w:rsid w:val="002740A3"/>
  </w:style>
  <w:style w:type="character" w:customStyle="1" w:styleId="WW8Num30z5">
    <w:name w:val="WW8Num30z5"/>
    <w:rsid w:val="002740A3"/>
  </w:style>
  <w:style w:type="character" w:customStyle="1" w:styleId="WW8Num30z6">
    <w:name w:val="WW8Num30z6"/>
    <w:rsid w:val="002740A3"/>
  </w:style>
  <w:style w:type="character" w:customStyle="1" w:styleId="WW8Num30z7">
    <w:name w:val="WW8Num30z7"/>
    <w:rsid w:val="002740A3"/>
  </w:style>
  <w:style w:type="character" w:customStyle="1" w:styleId="WW8Num30z8">
    <w:name w:val="WW8Num30z8"/>
    <w:rsid w:val="002740A3"/>
  </w:style>
  <w:style w:type="character" w:customStyle="1" w:styleId="WW8Num31z0">
    <w:name w:val="WW8Num31z0"/>
    <w:rsid w:val="002740A3"/>
    <w:rPr>
      <w:rFonts w:ascii="Times New Roman" w:eastAsia="Times New Roman" w:hAnsi="Times New Roman" w:cs="Times New Roman"/>
      <w:b w:val="0"/>
      <w:bCs w:val="0"/>
      <w:sz w:val="24"/>
      <w:szCs w:val="24"/>
      <w:lang w:val="en-US" w:eastAsia="zh-CN"/>
    </w:rPr>
  </w:style>
  <w:style w:type="character" w:customStyle="1" w:styleId="WW8Num31z1">
    <w:name w:val="WW8Num31z1"/>
    <w:rsid w:val="002740A3"/>
  </w:style>
  <w:style w:type="character" w:customStyle="1" w:styleId="WW8Num31z2">
    <w:name w:val="WW8Num31z2"/>
    <w:rsid w:val="002740A3"/>
  </w:style>
  <w:style w:type="character" w:customStyle="1" w:styleId="WW8Num31z3">
    <w:name w:val="WW8Num31z3"/>
    <w:rsid w:val="002740A3"/>
  </w:style>
  <w:style w:type="character" w:customStyle="1" w:styleId="WW8Num31z4">
    <w:name w:val="WW8Num31z4"/>
    <w:rsid w:val="002740A3"/>
  </w:style>
  <w:style w:type="character" w:customStyle="1" w:styleId="WW8Num31z5">
    <w:name w:val="WW8Num31z5"/>
    <w:rsid w:val="002740A3"/>
  </w:style>
  <w:style w:type="character" w:customStyle="1" w:styleId="WW8Num31z6">
    <w:name w:val="WW8Num31z6"/>
    <w:rsid w:val="002740A3"/>
  </w:style>
  <w:style w:type="character" w:customStyle="1" w:styleId="WW8Num31z7">
    <w:name w:val="WW8Num31z7"/>
    <w:rsid w:val="002740A3"/>
  </w:style>
  <w:style w:type="character" w:customStyle="1" w:styleId="WW8Num31z8">
    <w:name w:val="WW8Num31z8"/>
    <w:rsid w:val="002740A3"/>
  </w:style>
  <w:style w:type="character" w:customStyle="1" w:styleId="WW8Num32z0">
    <w:name w:val="WW8Num32z0"/>
    <w:rsid w:val="002740A3"/>
  </w:style>
  <w:style w:type="character" w:customStyle="1" w:styleId="WW8Num32z1">
    <w:name w:val="WW8Num32z1"/>
    <w:rsid w:val="002740A3"/>
  </w:style>
  <w:style w:type="character" w:customStyle="1" w:styleId="WW8Num32z2">
    <w:name w:val="WW8Num32z2"/>
    <w:rsid w:val="002740A3"/>
  </w:style>
  <w:style w:type="character" w:customStyle="1" w:styleId="WW8Num32z3">
    <w:name w:val="WW8Num32z3"/>
    <w:rsid w:val="002740A3"/>
  </w:style>
  <w:style w:type="character" w:customStyle="1" w:styleId="WW8Num32z4">
    <w:name w:val="WW8Num32z4"/>
    <w:rsid w:val="002740A3"/>
  </w:style>
  <w:style w:type="character" w:customStyle="1" w:styleId="WW8Num32z5">
    <w:name w:val="WW8Num32z5"/>
    <w:rsid w:val="002740A3"/>
  </w:style>
  <w:style w:type="character" w:customStyle="1" w:styleId="WW8Num32z6">
    <w:name w:val="WW8Num32z6"/>
    <w:rsid w:val="002740A3"/>
  </w:style>
  <w:style w:type="character" w:customStyle="1" w:styleId="WW8Num32z7">
    <w:name w:val="WW8Num32z7"/>
    <w:rsid w:val="002740A3"/>
  </w:style>
  <w:style w:type="character" w:customStyle="1" w:styleId="WW8Num32z8">
    <w:name w:val="WW8Num32z8"/>
    <w:rsid w:val="002740A3"/>
  </w:style>
  <w:style w:type="character" w:customStyle="1" w:styleId="WW8Num33z0">
    <w:name w:val="WW8Num33z0"/>
    <w:rsid w:val="002740A3"/>
  </w:style>
  <w:style w:type="character" w:customStyle="1" w:styleId="WW8Num33z1">
    <w:name w:val="WW8Num33z1"/>
    <w:rsid w:val="002740A3"/>
  </w:style>
  <w:style w:type="character" w:customStyle="1" w:styleId="WW8Num33z2">
    <w:name w:val="WW8Num33z2"/>
    <w:rsid w:val="002740A3"/>
  </w:style>
  <w:style w:type="character" w:customStyle="1" w:styleId="WW8Num33z3">
    <w:name w:val="WW8Num33z3"/>
    <w:rsid w:val="002740A3"/>
  </w:style>
  <w:style w:type="character" w:customStyle="1" w:styleId="WW8Num33z4">
    <w:name w:val="WW8Num33z4"/>
    <w:rsid w:val="002740A3"/>
  </w:style>
  <w:style w:type="character" w:customStyle="1" w:styleId="WW8Num33z5">
    <w:name w:val="WW8Num33z5"/>
    <w:rsid w:val="002740A3"/>
  </w:style>
  <w:style w:type="character" w:customStyle="1" w:styleId="WW8Num33z6">
    <w:name w:val="WW8Num33z6"/>
    <w:rsid w:val="002740A3"/>
  </w:style>
  <w:style w:type="character" w:customStyle="1" w:styleId="WW8Num33z7">
    <w:name w:val="WW8Num33z7"/>
    <w:rsid w:val="002740A3"/>
  </w:style>
  <w:style w:type="character" w:customStyle="1" w:styleId="WW8Num33z8">
    <w:name w:val="WW8Num33z8"/>
    <w:rsid w:val="002740A3"/>
  </w:style>
  <w:style w:type="character" w:customStyle="1" w:styleId="WW8Num34z0">
    <w:name w:val="WW8Num34z0"/>
    <w:rsid w:val="002740A3"/>
  </w:style>
  <w:style w:type="character" w:customStyle="1" w:styleId="WW8Num34z1">
    <w:name w:val="WW8Num34z1"/>
    <w:rsid w:val="002740A3"/>
  </w:style>
  <w:style w:type="character" w:customStyle="1" w:styleId="WW8Num34z2">
    <w:name w:val="WW8Num34z2"/>
    <w:rsid w:val="002740A3"/>
  </w:style>
  <w:style w:type="character" w:customStyle="1" w:styleId="WW8Num34z3">
    <w:name w:val="WW8Num34z3"/>
    <w:rsid w:val="002740A3"/>
  </w:style>
  <w:style w:type="character" w:customStyle="1" w:styleId="WW8Num34z4">
    <w:name w:val="WW8Num34z4"/>
    <w:rsid w:val="002740A3"/>
  </w:style>
  <w:style w:type="character" w:customStyle="1" w:styleId="WW8Num34z5">
    <w:name w:val="WW8Num34z5"/>
    <w:rsid w:val="002740A3"/>
  </w:style>
  <w:style w:type="character" w:customStyle="1" w:styleId="WW8Num34z6">
    <w:name w:val="WW8Num34z6"/>
    <w:rsid w:val="002740A3"/>
  </w:style>
  <w:style w:type="character" w:customStyle="1" w:styleId="WW8Num34z7">
    <w:name w:val="WW8Num34z7"/>
    <w:rsid w:val="002740A3"/>
  </w:style>
  <w:style w:type="character" w:customStyle="1" w:styleId="WW8Num34z8">
    <w:name w:val="WW8Num34z8"/>
    <w:rsid w:val="002740A3"/>
  </w:style>
  <w:style w:type="character" w:customStyle="1" w:styleId="WW8Num35z0">
    <w:name w:val="WW8Num35z0"/>
    <w:rsid w:val="002740A3"/>
  </w:style>
  <w:style w:type="character" w:customStyle="1" w:styleId="WW8Num35z1">
    <w:name w:val="WW8Num35z1"/>
    <w:rsid w:val="002740A3"/>
  </w:style>
  <w:style w:type="character" w:customStyle="1" w:styleId="WW8Num35z2">
    <w:name w:val="WW8Num35z2"/>
    <w:rsid w:val="002740A3"/>
  </w:style>
  <w:style w:type="character" w:customStyle="1" w:styleId="WW8Num35z3">
    <w:name w:val="WW8Num35z3"/>
    <w:rsid w:val="002740A3"/>
  </w:style>
  <w:style w:type="character" w:customStyle="1" w:styleId="WW8Num35z4">
    <w:name w:val="WW8Num35z4"/>
    <w:rsid w:val="002740A3"/>
  </w:style>
  <w:style w:type="character" w:customStyle="1" w:styleId="WW8Num35z5">
    <w:name w:val="WW8Num35z5"/>
    <w:rsid w:val="002740A3"/>
  </w:style>
  <w:style w:type="character" w:customStyle="1" w:styleId="WW8Num35z6">
    <w:name w:val="WW8Num35z6"/>
    <w:rsid w:val="002740A3"/>
  </w:style>
  <w:style w:type="character" w:customStyle="1" w:styleId="WW8Num35z7">
    <w:name w:val="WW8Num35z7"/>
    <w:rsid w:val="002740A3"/>
  </w:style>
  <w:style w:type="character" w:customStyle="1" w:styleId="WW8Num35z8">
    <w:name w:val="WW8Num35z8"/>
    <w:rsid w:val="002740A3"/>
  </w:style>
  <w:style w:type="character" w:customStyle="1" w:styleId="WW8Num36z0">
    <w:name w:val="WW8Num36z0"/>
    <w:rsid w:val="002740A3"/>
    <w:rPr>
      <w:rFonts w:ascii="Times New Roman" w:hAnsi="Times New Roman" w:cs="Times New Roman" w:hint="default"/>
    </w:rPr>
  </w:style>
  <w:style w:type="character" w:customStyle="1" w:styleId="WW8Num37z0">
    <w:name w:val="WW8Num37z0"/>
    <w:rsid w:val="002740A3"/>
    <w:rPr>
      <w:rFonts w:ascii="Times New Roman" w:hAnsi="Times New Roman" w:cs="Times New Roman" w:hint="default"/>
    </w:rPr>
  </w:style>
  <w:style w:type="character" w:customStyle="1" w:styleId="WW8Num38z0">
    <w:name w:val="WW8Num38z0"/>
    <w:rsid w:val="002740A3"/>
    <w:rPr>
      <w:rFonts w:ascii="Times New Roman" w:hAnsi="Times New Roman" w:cs="Times New Roman" w:hint="default"/>
    </w:rPr>
  </w:style>
  <w:style w:type="character" w:customStyle="1" w:styleId="WW8Num39z0">
    <w:name w:val="WW8Num39z0"/>
    <w:rsid w:val="002740A3"/>
    <w:rPr>
      <w:rFonts w:ascii="Times New Roman" w:hAnsi="Times New Roman" w:cs="Times New Roman" w:hint="default"/>
    </w:rPr>
  </w:style>
  <w:style w:type="character" w:customStyle="1" w:styleId="WW8Num40z0">
    <w:name w:val="WW8Num40z0"/>
    <w:rsid w:val="002740A3"/>
    <w:rPr>
      <w:rFonts w:ascii="Times New Roman" w:hAnsi="Times New Roman" w:cs="Times New Roman" w:hint="default"/>
    </w:rPr>
  </w:style>
  <w:style w:type="character" w:customStyle="1" w:styleId="WW8Num41z0">
    <w:name w:val="WW8Num41z0"/>
    <w:rsid w:val="002740A3"/>
    <w:rPr>
      <w:rFonts w:ascii="Times New Roman" w:hAnsi="Times New Roman" w:cs="Times New Roman" w:hint="default"/>
    </w:rPr>
  </w:style>
  <w:style w:type="character" w:customStyle="1" w:styleId="WW8Num42z0">
    <w:name w:val="WW8Num42z0"/>
    <w:rsid w:val="002740A3"/>
    <w:rPr>
      <w:rFonts w:ascii="Times New Roman" w:hAnsi="Times New Roman" w:cs="Times New Roman" w:hint="default"/>
    </w:rPr>
  </w:style>
  <w:style w:type="character" w:customStyle="1" w:styleId="WW8Num43z0">
    <w:name w:val="WW8Num43z0"/>
    <w:rsid w:val="002740A3"/>
    <w:rPr>
      <w:rFonts w:ascii="Times New Roman" w:hAnsi="Times New Roman" w:cs="Times New Roman" w:hint="default"/>
    </w:rPr>
  </w:style>
  <w:style w:type="character" w:customStyle="1" w:styleId="WW8Num44z0">
    <w:name w:val="WW8Num44z0"/>
    <w:rsid w:val="002740A3"/>
    <w:rPr>
      <w:rFonts w:ascii="Times New Roman" w:hAnsi="Times New Roman" w:cs="Times New Roman" w:hint="default"/>
    </w:rPr>
  </w:style>
  <w:style w:type="character" w:customStyle="1" w:styleId="WW8Num45z0">
    <w:name w:val="WW8Num45z0"/>
    <w:rsid w:val="002740A3"/>
    <w:rPr>
      <w:rFonts w:ascii="Times New Roman" w:hAnsi="Times New Roman" w:cs="Times New Roman" w:hint="default"/>
    </w:rPr>
  </w:style>
  <w:style w:type="character" w:customStyle="1" w:styleId="WW8Num46z0">
    <w:name w:val="WW8Num46z0"/>
    <w:rsid w:val="002740A3"/>
    <w:rPr>
      <w:rFonts w:ascii="Times New Roman" w:hAnsi="Times New Roman" w:cs="Times New Roman" w:hint="default"/>
    </w:rPr>
  </w:style>
  <w:style w:type="character" w:customStyle="1" w:styleId="WW8Num47z0">
    <w:name w:val="WW8Num47z0"/>
    <w:rsid w:val="002740A3"/>
    <w:rPr>
      <w:rFonts w:ascii="Times New Roman" w:hAnsi="Times New Roman" w:cs="Times New Roman" w:hint="default"/>
    </w:rPr>
  </w:style>
  <w:style w:type="character" w:customStyle="1" w:styleId="WW8Num48z0">
    <w:name w:val="WW8Num48z0"/>
    <w:rsid w:val="002740A3"/>
    <w:rPr>
      <w:rFonts w:ascii="Times New Roman" w:hAnsi="Times New Roman" w:cs="Times New Roman" w:hint="default"/>
    </w:rPr>
  </w:style>
  <w:style w:type="character" w:customStyle="1" w:styleId="WW8Num49z0">
    <w:name w:val="WW8Num49z0"/>
    <w:rsid w:val="002740A3"/>
    <w:rPr>
      <w:rFonts w:ascii="Times New Roman" w:hAnsi="Times New Roman" w:cs="Times New Roman" w:hint="default"/>
    </w:rPr>
  </w:style>
  <w:style w:type="character" w:customStyle="1" w:styleId="WW8Num50z0">
    <w:name w:val="WW8Num50z0"/>
    <w:rsid w:val="002740A3"/>
    <w:rPr>
      <w:rFonts w:ascii="Times New Roman" w:hAnsi="Times New Roman" w:cs="Times New Roman" w:hint="default"/>
    </w:rPr>
  </w:style>
  <w:style w:type="character" w:customStyle="1" w:styleId="WW8Num51z0">
    <w:name w:val="WW8Num51z0"/>
    <w:rsid w:val="002740A3"/>
    <w:rPr>
      <w:rFonts w:ascii="Times New Roman" w:hAnsi="Times New Roman" w:cs="Times New Roman" w:hint="default"/>
    </w:rPr>
  </w:style>
  <w:style w:type="character" w:customStyle="1" w:styleId="WW8Num52z0">
    <w:name w:val="WW8Num52z0"/>
    <w:rsid w:val="002740A3"/>
    <w:rPr>
      <w:rFonts w:ascii="Times New Roman" w:hAnsi="Times New Roman" w:cs="Times New Roman" w:hint="default"/>
    </w:rPr>
  </w:style>
  <w:style w:type="character" w:customStyle="1" w:styleId="WW8Num53z0">
    <w:name w:val="WW8Num53z0"/>
    <w:rsid w:val="002740A3"/>
    <w:rPr>
      <w:rFonts w:ascii="Times New Roman" w:hAnsi="Times New Roman" w:cs="Times New Roman" w:hint="default"/>
    </w:rPr>
  </w:style>
  <w:style w:type="character" w:customStyle="1" w:styleId="WW8Num54z0">
    <w:name w:val="WW8Num54z0"/>
    <w:rsid w:val="002740A3"/>
    <w:rPr>
      <w:rFonts w:ascii="Times New Roman" w:hAnsi="Times New Roman" w:cs="Times New Roman" w:hint="default"/>
    </w:rPr>
  </w:style>
  <w:style w:type="character" w:customStyle="1" w:styleId="WW8Num55z0">
    <w:name w:val="WW8Num55z0"/>
    <w:rsid w:val="002740A3"/>
    <w:rPr>
      <w:rFonts w:ascii="Times New Roman" w:hAnsi="Times New Roman" w:cs="Times New Roman" w:hint="default"/>
    </w:rPr>
  </w:style>
  <w:style w:type="character" w:customStyle="1" w:styleId="WW8Num56z0">
    <w:name w:val="WW8Num56z0"/>
    <w:rsid w:val="002740A3"/>
    <w:rPr>
      <w:rFonts w:ascii="Times New Roman" w:hAnsi="Times New Roman" w:cs="Times New Roman" w:hint="default"/>
    </w:rPr>
  </w:style>
  <w:style w:type="character" w:customStyle="1" w:styleId="WW8Num57z0">
    <w:name w:val="WW8Num57z0"/>
    <w:rsid w:val="002740A3"/>
    <w:rPr>
      <w:rFonts w:ascii="Times New Roman" w:hAnsi="Times New Roman" w:cs="Times New Roman" w:hint="default"/>
    </w:rPr>
  </w:style>
  <w:style w:type="character" w:customStyle="1" w:styleId="WW8Num58z0">
    <w:name w:val="WW8Num58z0"/>
    <w:rsid w:val="002740A3"/>
    <w:rPr>
      <w:rFonts w:ascii="Times New Roman" w:hAnsi="Times New Roman" w:cs="Times New Roman" w:hint="default"/>
    </w:rPr>
  </w:style>
  <w:style w:type="character" w:customStyle="1" w:styleId="WW8Num59z0">
    <w:name w:val="WW8Num59z0"/>
    <w:rsid w:val="002740A3"/>
    <w:rPr>
      <w:rFonts w:ascii="Times New Roman" w:hAnsi="Times New Roman" w:cs="Times New Roman" w:hint="default"/>
    </w:rPr>
  </w:style>
  <w:style w:type="character" w:customStyle="1" w:styleId="WW8Num60z0">
    <w:name w:val="WW8Num60z0"/>
    <w:rsid w:val="002740A3"/>
    <w:rPr>
      <w:rFonts w:ascii="Times New Roman" w:hAnsi="Times New Roman" w:cs="Times New Roman" w:hint="default"/>
    </w:rPr>
  </w:style>
  <w:style w:type="character" w:customStyle="1" w:styleId="WW8Num61z0">
    <w:name w:val="WW8Num61z0"/>
    <w:rsid w:val="002740A3"/>
    <w:rPr>
      <w:rFonts w:ascii="Times New Roman" w:hAnsi="Times New Roman" w:cs="Times New Roman" w:hint="default"/>
    </w:rPr>
  </w:style>
  <w:style w:type="character" w:customStyle="1" w:styleId="WW8Num62z0">
    <w:name w:val="WW8Num62z0"/>
    <w:rsid w:val="002740A3"/>
    <w:rPr>
      <w:rFonts w:ascii="Times New Roman" w:hAnsi="Times New Roman" w:cs="Times New Roman" w:hint="default"/>
    </w:rPr>
  </w:style>
  <w:style w:type="character" w:customStyle="1" w:styleId="WW8Num63z0">
    <w:name w:val="WW8Num63z0"/>
    <w:rsid w:val="002740A3"/>
    <w:rPr>
      <w:rFonts w:ascii="Times New Roman" w:hAnsi="Times New Roman" w:cs="Times New Roman" w:hint="default"/>
    </w:rPr>
  </w:style>
  <w:style w:type="character" w:customStyle="1" w:styleId="WW8Num64z0">
    <w:name w:val="WW8Num64z0"/>
    <w:rsid w:val="002740A3"/>
    <w:rPr>
      <w:rFonts w:ascii="Times New Roman" w:hAnsi="Times New Roman" w:cs="Times New Roman" w:hint="default"/>
    </w:rPr>
  </w:style>
  <w:style w:type="character" w:customStyle="1" w:styleId="WW8Num65z0">
    <w:name w:val="WW8Num65z0"/>
    <w:rsid w:val="002740A3"/>
    <w:rPr>
      <w:rFonts w:ascii="Times New Roman" w:hAnsi="Times New Roman" w:cs="Times New Roman" w:hint="default"/>
    </w:rPr>
  </w:style>
  <w:style w:type="character" w:customStyle="1" w:styleId="WW8Num66z0">
    <w:name w:val="WW8Num66z0"/>
    <w:rsid w:val="002740A3"/>
    <w:rPr>
      <w:rFonts w:ascii="Times New Roman" w:hAnsi="Times New Roman" w:cs="Times New Roman" w:hint="default"/>
    </w:rPr>
  </w:style>
  <w:style w:type="character" w:customStyle="1" w:styleId="WW8Num67z0">
    <w:name w:val="WW8Num67z0"/>
    <w:rsid w:val="002740A3"/>
    <w:rPr>
      <w:rFonts w:ascii="Times New Roman" w:hAnsi="Times New Roman" w:cs="Times New Roman" w:hint="default"/>
      <w:spacing w:val="9"/>
      <w:sz w:val="28"/>
      <w:szCs w:val="28"/>
      <w:lang w:val="en-US"/>
    </w:rPr>
  </w:style>
  <w:style w:type="character" w:customStyle="1" w:styleId="WW8Num68z0">
    <w:name w:val="WW8Num68z0"/>
    <w:rsid w:val="002740A3"/>
    <w:rPr>
      <w:rFonts w:ascii="Times New Roman" w:hAnsi="Times New Roman" w:cs="Times New Roman" w:hint="default"/>
      <w:spacing w:val="9"/>
    </w:rPr>
  </w:style>
  <w:style w:type="character" w:customStyle="1" w:styleId="WW8Num69z0">
    <w:name w:val="WW8Num69z0"/>
    <w:rsid w:val="002740A3"/>
    <w:rPr>
      <w:rFonts w:ascii="Times New Roman" w:hAnsi="Times New Roman" w:cs="Times New Roman" w:hint="default"/>
      <w:spacing w:val="9"/>
    </w:rPr>
  </w:style>
  <w:style w:type="character" w:customStyle="1" w:styleId="WW8Num70z0">
    <w:name w:val="WW8Num70z0"/>
    <w:rsid w:val="002740A3"/>
    <w:rPr>
      <w:rFonts w:ascii="Times New Roman" w:hAnsi="Times New Roman" w:cs="Times New Roman" w:hint="default"/>
    </w:rPr>
  </w:style>
  <w:style w:type="character" w:customStyle="1" w:styleId="WW8Num71z0">
    <w:name w:val="WW8Num71z0"/>
    <w:rsid w:val="002740A3"/>
    <w:rPr>
      <w:rFonts w:ascii="Times New Roman" w:hAnsi="Times New Roman" w:cs="Times New Roman" w:hint="default"/>
    </w:rPr>
  </w:style>
  <w:style w:type="character" w:customStyle="1" w:styleId="WW8Num72z0">
    <w:name w:val="WW8Num72z0"/>
    <w:rsid w:val="002740A3"/>
    <w:rPr>
      <w:rFonts w:ascii="Times New Roman" w:hAnsi="Times New Roman" w:cs="Times New Roman" w:hint="default"/>
    </w:rPr>
  </w:style>
  <w:style w:type="character" w:customStyle="1" w:styleId="WW8Num73z0">
    <w:name w:val="WW8Num73z0"/>
    <w:rsid w:val="002740A3"/>
    <w:rPr>
      <w:rFonts w:ascii="Times New Roman" w:hAnsi="Times New Roman" w:cs="Times New Roman" w:hint="default"/>
      <w:sz w:val="24"/>
      <w:szCs w:val="24"/>
    </w:rPr>
  </w:style>
  <w:style w:type="character" w:customStyle="1" w:styleId="WW8Num74z0">
    <w:name w:val="WW8Num74z0"/>
    <w:rsid w:val="002740A3"/>
    <w:rPr>
      <w:rFonts w:ascii="Times New Roman" w:hAnsi="Times New Roman" w:cs="Times New Roman" w:hint="default"/>
    </w:rPr>
  </w:style>
  <w:style w:type="character" w:customStyle="1" w:styleId="WW8Num75z0">
    <w:name w:val="WW8Num75z0"/>
    <w:rsid w:val="002740A3"/>
    <w:rPr>
      <w:rFonts w:ascii="Times New Roman" w:hAnsi="Times New Roman" w:cs="Times New Roman" w:hint="default"/>
    </w:rPr>
  </w:style>
  <w:style w:type="character" w:customStyle="1" w:styleId="WW8Num76z0">
    <w:name w:val="WW8Num76z0"/>
    <w:rsid w:val="002740A3"/>
    <w:rPr>
      <w:rFonts w:ascii="Times New Roman" w:hAnsi="Times New Roman" w:cs="Times New Roman" w:hint="default"/>
    </w:rPr>
  </w:style>
  <w:style w:type="character" w:customStyle="1" w:styleId="WW8Num77z0">
    <w:name w:val="WW8Num77z0"/>
    <w:rsid w:val="002740A3"/>
    <w:rPr>
      <w:rFonts w:ascii="Times New Roman" w:hAnsi="Times New Roman" w:cs="Times New Roman" w:hint="default"/>
    </w:rPr>
  </w:style>
  <w:style w:type="character" w:customStyle="1" w:styleId="WW8Num78z0">
    <w:name w:val="WW8Num78z0"/>
    <w:rsid w:val="002740A3"/>
    <w:rPr>
      <w:rFonts w:ascii="Times New Roman" w:eastAsia="Times New Roman" w:hAnsi="Times New Roman" w:cs="Times New Roman" w:hint="default"/>
      <w:w w:val="100"/>
      <w:sz w:val="22"/>
      <w:szCs w:val="22"/>
    </w:rPr>
  </w:style>
  <w:style w:type="character" w:customStyle="1" w:styleId="WW8Num78z1">
    <w:name w:val="WW8Num78z1"/>
    <w:rsid w:val="002740A3"/>
    <w:rPr>
      <w:rFonts w:hint="default"/>
    </w:rPr>
  </w:style>
  <w:style w:type="character" w:customStyle="1" w:styleId="WW8Num79z0">
    <w:name w:val="WW8Num79z0"/>
    <w:rsid w:val="002740A3"/>
    <w:rPr>
      <w:rFonts w:hint="default"/>
    </w:rPr>
  </w:style>
  <w:style w:type="character" w:customStyle="1" w:styleId="WW8Num79z1">
    <w:name w:val="WW8Num79z1"/>
    <w:rsid w:val="002740A3"/>
  </w:style>
  <w:style w:type="character" w:customStyle="1" w:styleId="WW8Num79z2">
    <w:name w:val="WW8Num79z2"/>
    <w:rsid w:val="002740A3"/>
  </w:style>
  <w:style w:type="character" w:customStyle="1" w:styleId="WW8Num79z3">
    <w:name w:val="WW8Num79z3"/>
    <w:rsid w:val="002740A3"/>
  </w:style>
  <w:style w:type="character" w:customStyle="1" w:styleId="WW8Num79z4">
    <w:name w:val="WW8Num79z4"/>
    <w:rsid w:val="002740A3"/>
  </w:style>
  <w:style w:type="character" w:customStyle="1" w:styleId="WW8Num79z5">
    <w:name w:val="WW8Num79z5"/>
    <w:rsid w:val="002740A3"/>
  </w:style>
  <w:style w:type="character" w:customStyle="1" w:styleId="WW8Num79z6">
    <w:name w:val="WW8Num79z6"/>
    <w:rsid w:val="002740A3"/>
  </w:style>
  <w:style w:type="character" w:customStyle="1" w:styleId="WW8Num79z7">
    <w:name w:val="WW8Num79z7"/>
    <w:rsid w:val="002740A3"/>
  </w:style>
  <w:style w:type="character" w:customStyle="1" w:styleId="WW8Num79z8">
    <w:name w:val="WW8Num79z8"/>
    <w:rsid w:val="002740A3"/>
  </w:style>
  <w:style w:type="character" w:customStyle="1" w:styleId="WW8Num80z0">
    <w:name w:val="WW8Num80z0"/>
    <w:rsid w:val="002740A3"/>
    <w:rPr>
      <w:rFonts w:hint="default"/>
    </w:rPr>
  </w:style>
  <w:style w:type="character" w:customStyle="1" w:styleId="WW8Num80z1">
    <w:name w:val="WW8Num80z1"/>
    <w:rsid w:val="002740A3"/>
  </w:style>
  <w:style w:type="character" w:customStyle="1" w:styleId="WW8Num80z2">
    <w:name w:val="WW8Num80z2"/>
    <w:rsid w:val="002740A3"/>
  </w:style>
  <w:style w:type="character" w:customStyle="1" w:styleId="WW8Num80z3">
    <w:name w:val="WW8Num80z3"/>
    <w:rsid w:val="002740A3"/>
  </w:style>
  <w:style w:type="character" w:customStyle="1" w:styleId="WW8Num80z4">
    <w:name w:val="WW8Num80z4"/>
    <w:rsid w:val="002740A3"/>
  </w:style>
  <w:style w:type="character" w:customStyle="1" w:styleId="WW8Num80z5">
    <w:name w:val="WW8Num80z5"/>
    <w:rsid w:val="002740A3"/>
  </w:style>
  <w:style w:type="character" w:customStyle="1" w:styleId="WW8Num80z6">
    <w:name w:val="WW8Num80z6"/>
    <w:rsid w:val="002740A3"/>
  </w:style>
  <w:style w:type="character" w:customStyle="1" w:styleId="WW8Num80z7">
    <w:name w:val="WW8Num80z7"/>
    <w:rsid w:val="002740A3"/>
  </w:style>
  <w:style w:type="character" w:customStyle="1" w:styleId="WW8Num80z8">
    <w:name w:val="WW8Num80z8"/>
    <w:rsid w:val="002740A3"/>
  </w:style>
  <w:style w:type="character" w:customStyle="1" w:styleId="WW8Num81z0">
    <w:name w:val="WW8Num81z0"/>
    <w:rsid w:val="002740A3"/>
    <w:rPr>
      <w:rFonts w:hint="default"/>
      <w:b w:val="0"/>
    </w:rPr>
  </w:style>
  <w:style w:type="character" w:customStyle="1" w:styleId="WW8Num81z1">
    <w:name w:val="WW8Num81z1"/>
    <w:rsid w:val="002740A3"/>
  </w:style>
  <w:style w:type="character" w:customStyle="1" w:styleId="WW8Num81z2">
    <w:name w:val="WW8Num81z2"/>
    <w:rsid w:val="002740A3"/>
  </w:style>
  <w:style w:type="character" w:customStyle="1" w:styleId="WW8Num81z3">
    <w:name w:val="WW8Num81z3"/>
    <w:rsid w:val="002740A3"/>
  </w:style>
  <w:style w:type="character" w:customStyle="1" w:styleId="WW8Num81z4">
    <w:name w:val="WW8Num81z4"/>
    <w:rsid w:val="002740A3"/>
  </w:style>
  <w:style w:type="character" w:customStyle="1" w:styleId="WW8Num81z5">
    <w:name w:val="WW8Num81z5"/>
    <w:rsid w:val="002740A3"/>
  </w:style>
  <w:style w:type="character" w:customStyle="1" w:styleId="WW8Num81z6">
    <w:name w:val="WW8Num81z6"/>
    <w:rsid w:val="002740A3"/>
  </w:style>
  <w:style w:type="character" w:customStyle="1" w:styleId="WW8Num81z7">
    <w:name w:val="WW8Num81z7"/>
    <w:rsid w:val="002740A3"/>
  </w:style>
  <w:style w:type="character" w:customStyle="1" w:styleId="WW8Num81z8">
    <w:name w:val="WW8Num81z8"/>
    <w:rsid w:val="002740A3"/>
  </w:style>
  <w:style w:type="character" w:customStyle="1" w:styleId="WW8Num82z0">
    <w:name w:val="WW8Num82z0"/>
    <w:rsid w:val="002740A3"/>
    <w:rPr>
      <w:rFonts w:ascii="Symbol" w:hAnsi="Symbol" w:cs="Symbol" w:hint="default"/>
      <w:color w:val="auto"/>
    </w:rPr>
  </w:style>
  <w:style w:type="character" w:customStyle="1" w:styleId="WW8Num82z1">
    <w:name w:val="WW8Num82z1"/>
    <w:rsid w:val="002740A3"/>
  </w:style>
  <w:style w:type="character" w:customStyle="1" w:styleId="WW8Num82z2">
    <w:name w:val="WW8Num82z2"/>
    <w:rsid w:val="002740A3"/>
  </w:style>
  <w:style w:type="character" w:customStyle="1" w:styleId="WW8Num82z3">
    <w:name w:val="WW8Num82z3"/>
    <w:rsid w:val="002740A3"/>
  </w:style>
  <w:style w:type="character" w:customStyle="1" w:styleId="WW8Num82z4">
    <w:name w:val="WW8Num82z4"/>
    <w:rsid w:val="002740A3"/>
  </w:style>
  <w:style w:type="character" w:customStyle="1" w:styleId="WW8Num82z5">
    <w:name w:val="WW8Num82z5"/>
    <w:rsid w:val="002740A3"/>
  </w:style>
  <w:style w:type="character" w:customStyle="1" w:styleId="WW8Num82z6">
    <w:name w:val="WW8Num82z6"/>
    <w:rsid w:val="002740A3"/>
  </w:style>
  <w:style w:type="character" w:customStyle="1" w:styleId="WW8Num82z7">
    <w:name w:val="WW8Num82z7"/>
    <w:rsid w:val="002740A3"/>
  </w:style>
  <w:style w:type="character" w:customStyle="1" w:styleId="WW8Num82z8">
    <w:name w:val="WW8Num82z8"/>
    <w:rsid w:val="002740A3"/>
  </w:style>
  <w:style w:type="character" w:customStyle="1" w:styleId="WW8Num83z0">
    <w:name w:val="WW8Num83z0"/>
    <w:rsid w:val="002740A3"/>
    <w:rPr>
      <w:rFonts w:hint="default"/>
    </w:rPr>
  </w:style>
  <w:style w:type="character" w:customStyle="1" w:styleId="WW8Num83z1">
    <w:name w:val="WW8Num83z1"/>
    <w:rsid w:val="002740A3"/>
  </w:style>
  <w:style w:type="character" w:customStyle="1" w:styleId="WW8Num83z2">
    <w:name w:val="WW8Num83z2"/>
    <w:rsid w:val="002740A3"/>
  </w:style>
  <w:style w:type="character" w:customStyle="1" w:styleId="WW8Num83z3">
    <w:name w:val="WW8Num83z3"/>
    <w:rsid w:val="002740A3"/>
  </w:style>
  <w:style w:type="character" w:customStyle="1" w:styleId="WW8Num83z4">
    <w:name w:val="WW8Num83z4"/>
    <w:rsid w:val="002740A3"/>
  </w:style>
  <w:style w:type="character" w:customStyle="1" w:styleId="WW8Num83z5">
    <w:name w:val="WW8Num83z5"/>
    <w:rsid w:val="002740A3"/>
  </w:style>
  <w:style w:type="character" w:customStyle="1" w:styleId="WW8Num83z6">
    <w:name w:val="WW8Num83z6"/>
    <w:rsid w:val="002740A3"/>
  </w:style>
  <w:style w:type="character" w:customStyle="1" w:styleId="WW8Num83z7">
    <w:name w:val="WW8Num83z7"/>
    <w:rsid w:val="002740A3"/>
  </w:style>
  <w:style w:type="character" w:customStyle="1" w:styleId="WW8Num83z8">
    <w:name w:val="WW8Num83z8"/>
    <w:rsid w:val="002740A3"/>
  </w:style>
  <w:style w:type="character" w:customStyle="1" w:styleId="WW8Num84z0">
    <w:name w:val="WW8Num84z0"/>
    <w:rsid w:val="002740A3"/>
    <w:rPr>
      <w:rFonts w:ascii="Times New Roman" w:hAnsi="Times New Roman" w:cs="Times New Roman" w:hint="default"/>
      <w:bCs/>
      <w:iCs/>
      <w:sz w:val="24"/>
      <w:szCs w:val="24"/>
      <w:lang w:val="en-US"/>
    </w:rPr>
  </w:style>
  <w:style w:type="character" w:customStyle="1" w:styleId="WW8Num84z1">
    <w:name w:val="WW8Num84z1"/>
    <w:rsid w:val="002740A3"/>
  </w:style>
  <w:style w:type="character" w:customStyle="1" w:styleId="WW8Num84z2">
    <w:name w:val="WW8Num84z2"/>
    <w:rsid w:val="002740A3"/>
  </w:style>
  <w:style w:type="character" w:customStyle="1" w:styleId="WW8Num84z3">
    <w:name w:val="WW8Num84z3"/>
    <w:rsid w:val="002740A3"/>
  </w:style>
  <w:style w:type="character" w:customStyle="1" w:styleId="WW8Num84z4">
    <w:name w:val="WW8Num84z4"/>
    <w:rsid w:val="002740A3"/>
  </w:style>
  <w:style w:type="character" w:customStyle="1" w:styleId="WW8Num84z5">
    <w:name w:val="WW8Num84z5"/>
    <w:rsid w:val="002740A3"/>
  </w:style>
  <w:style w:type="character" w:customStyle="1" w:styleId="WW8Num84z6">
    <w:name w:val="WW8Num84z6"/>
    <w:rsid w:val="002740A3"/>
  </w:style>
  <w:style w:type="character" w:customStyle="1" w:styleId="WW8Num84z7">
    <w:name w:val="WW8Num84z7"/>
    <w:rsid w:val="002740A3"/>
  </w:style>
  <w:style w:type="character" w:customStyle="1" w:styleId="WW8Num84z8">
    <w:name w:val="WW8Num84z8"/>
    <w:rsid w:val="002740A3"/>
  </w:style>
  <w:style w:type="character" w:customStyle="1" w:styleId="WW8Num85z0">
    <w:name w:val="WW8Num85z0"/>
    <w:rsid w:val="002740A3"/>
    <w:rPr>
      <w:rFonts w:hint="default"/>
    </w:rPr>
  </w:style>
  <w:style w:type="character" w:customStyle="1" w:styleId="WW8Num85z1">
    <w:name w:val="WW8Num85z1"/>
    <w:rsid w:val="002740A3"/>
  </w:style>
  <w:style w:type="character" w:customStyle="1" w:styleId="WW8Num85z2">
    <w:name w:val="WW8Num85z2"/>
    <w:rsid w:val="002740A3"/>
  </w:style>
  <w:style w:type="character" w:customStyle="1" w:styleId="WW8Num85z3">
    <w:name w:val="WW8Num85z3"/>
    <w:rsid w:val="002740A3"/>
  </w:style>
  <w:style w:type="character" w:customStyle="1" w:styleId="WW8Num85z4">
    <w:name w:val="WW8Num85z4"/>
    <w:rsid w:val="002740A3"/>
  </w:style>
  <w:style w:type="character" w:customStyle="1" w:styleId="WW8Num85z5">
    <w:name w:val="WW8Num85z5"/>
    <w:rsid w:val="002740A3"/>
  </w:style>
  <w:style w:type="character" w:customStyle="1" w:styleId="WW8Num85z6">
    <w:name w:val="WW8Num85z6"/>
    <w:rsid w:val="002740A3"/>
  </w:style>
  <w:style w:type="character" w:customStyle="1" w:styleId="WW8Num85z7">
    <w:name w:val="WW8Num85z7"/>
    <w:rsid w:val="002740A3"/>
  </w:style>
  <w:style w:type="character" w:customStyle="1" w:styleId="WW8Num85z8">
    <w:name w:val="WW8Num85z8"/>
    <w:rsid w:val="002740A3"/>
  </w:style>
  <w:style w:type="character" w:customStyle="1" w:styleId="WW8Num86z0">
    <w:name w:val="WW8Num86z0"/>
    <w:rsid w:val="002740A3"/>
    <w:rPr>
      <w:rFonts w:hint="default"/>
    </w:rPr>
  </w:style>
  <w:style w:type="character" w:customStyle="1" w:styleId="WW8Num86z1">
    <w:name w:val="WW8Num86z1"/>
    <w:rsid w:val="002740A3"/>
  </w:style>
  <w:style w:type="character" w:customStyle="1" w:styleId="WW8Num86z2">
    <w:name w:val="WW8Num86z2"/>
    <w:rsid w:val="002740A3"/>
  </w:style>
  <w:style w:type="character" w:customStyle="1" w:styleId="WW8Num86z3">
    <w:name w:val="WW8Num86z3"/>
    <w:rsid w:val="002740A3"/>
  </w:style>
  <w:style w:type="character" w:customStyle="1" w:styleId="WW8Num86z4">
    <w:name w:val="WW8Num86z4"/>
    <w:rsid w:val="002740A3"/>
  </w:style>
  <w:style w:type="character" w:customStyle="1" w:styleId="WW8Num86z5">
    <w:name w:val="WW8Num86z5"/>
    <w:rsid w:val="002740A3"/>
  </w:style>
  <w:style w:type="character" w:customStyle="1" w:styleId="WW8Num86z6">
    <w:name w:val="WW8Num86z6"/>
    <w:rsid w:val="002740A3"/>
  </w:style>
  <w:style w:type="character" w:customStyle="1" w:styleId="WW8Num86z7">
    <w:name w:val="WW8Num86z7"/>
    <w:rsid w:val="002740A3"/>
  </w:style>
  <w:style w:type="character" w:customStyle="1" w:styleId="WW8Num86z8">
    <w:name w:val="WW8Num86z8"/>
    <w:rsid w:val="002740A3"/>
  </w:style>
  <w:style w:type="character" w:customStyle="1" w:styleId="WW8Num87z0">
    <w:name w:val="WW8Num87z0"/>
    <w:rsid w:val="002740A3"/>
    <w:rPr>
      <w:rFonts w:hint="default"/>
    </w:rPr>
  </w:style>
  <w:style w:type="character" w:customStyle="1" w:styleId="WW8Num87z1">
    <w:name w:val="WW8Num87z1"/>
    <w:rsid w:val="002740A3"/>
  </w:style>
  <w:style w:type="character" w:customStyle="1" w:styleId="WW8Num87z2">
    <w:name w:val="WW8Num87z2"/>
    <w:rsid w:val="002740A3"/>
  </w:style>
  <w:style w:type="character" w:customStyle="1" w:styleId="WW8Num87z3">
    <w:name w:val="WW8Num87z3"/>
    <w:rsid w:val="002740A3"/>
  </w:style>
  <w:style w:type="character" w:customStyle="1" w:styleId="WW8Num87z4">
    <w:name w:val="WW8Num87z4"/>
    <w:rsid w:val="002740A3"/>
  </w:style>
  <w:style w:type="character" w:customStyle="1" w:styleId="WW8Num87z5">
    <w:name w:val="WW8Num87z5"/>
    <w:rsid w:val="002740A3"/>
  </w:style>
  <w:style w:type="character" w:customStyle="1" w:styleId="WW8Num87z6">
    <w:name w:val="WW8Num87z6"/>
    <w:rsid w:val="002740A3"/>
  </w:style>
  <w:style w:type="character" w:customStyle="1" w:styleId="WW8Num87z7">
    <w:name w:val="WW8Num87z7"/>
    <w:rsid w:val="002740A3"/>
  </w:style>
  <w:style w:type="character" w:customStyle="1" w:styleId="WW8Num87z8">
    <w:name w:val="WW8Num87z8"/>
    <w:rsid w:val="002740A3"/>
  </w:style>
  <w:style w:type="character" w:customStyle="1" w:styleId="WW8Num88z0">
    <w:name w:val="WW8Num88z0"/>
    <w:rsid w:val="002740A3"/>
    <w:rPr>
      <w:rFonts w:ascii="Times New Roman" w:eastAsia="Times New Roman" w:hAnsi="Times New Roman" w:cs="Times New Roman" w:hint="default"/>
      <w:w w:val="100"/>
      <w:sz w:val="22"/>
      <w:szCs w:val="22"/>
    </w:rPr>
  </w:style>
  <w:style w:type="character" w:customStyle="1" w:styleId="WW8Num88z1">
    <w:name w:val="WW8Num88z1"/>
    <w:rsid w:val="002740A3"/>
    <w:rPr>
      <w:rFonts w:hint="default"/>
    </w:rPr>
  </w:style>
  <w:style w:type="character" w:customStyle="1" w:styleId="WW8Num89z0">
    <w:name w:val="WW8Num89z0"/>
    <w:rsid w:val="002740A3"/>
    <w:rPr>
      <w:rFonts w:hint="default"/>
    </w:rPr>
  </w:style>
  <w:style w:type="character" w:customStyle="1" w:styleId="WW8Num89z1">
    <w:name w:val="WW8Num89z1"/>
    <w:rsid w:val="002740A3"/>
  </w:style>
  <w:style w:type="character" w:customStyle="1" w:styleId="WW8Num89z2">
    <w:name w:val="WW8Num89z2"/>
    <w:rsid w:val="002740A3"/>
  </w:style>
  <w:style w:type="character" w:customStyle="1" w:styleId="WW8Num89z3">
    <w:name w:val="WW8Num89z3"/>
    <w:rsid w:val="002740A3"/>
  </w:style>
  <w:style w:type="character" w:customStyle="1" w:styleId="WW8Num89z4">
    <w:name w:val="WW8Num89z4"/>
    <w:rsid w:val="002740A3"/>
  </w:style>
  <w:style w:type="character" w:customStyle="1" w:styleId="WW8Num89z5">
    <w:name w:val="WW8Num89z5"/>
    <w:rsid w:val="002740A3"/>
  </w:style>
  <w:style w:type="character" w:customStyle="1" w:styleId="WW8Num89z6">
    <w:name w:val="WW8Num89z6"/>
    <w:rsid w:val="002740A3"/>
  </w:style>
  <w:style w:type="character" w:customStyle="1" w:styleId="WW8Num89z7">
    <w:name w:val="WW8Num89z7"/>
    <w:rsid w:val="002740A3"/>
  </w:style>
  <w:style w:type="character" w:customStyle="1" w:styleId="WW8Num89z8">
    <w:name w:val="WW8Num89z8"/>
    <w:rsid w:val="002740A3"/>
  </w:style>
  <w:style w:type="character" w:customStyle="1" w:styleId="WW8Num90z0">
    <w:name w:val="WW8Num90z0"/>
    <w:rsid w:val="002740A3"/>
    <w:rPr>
      <w:rFonts w:hint="default"/>
    </w:rPr>
  </w:style>
  <w:style w:type="character" w:customStyle="1" w:styleId="WW8Num90z1">
    <w:name w:val="WW8Num90z1"/>
    <w:rsid w:val="002740A3"/>
  </w:style>
  <w:style w:type="character" w:customStyle="1" w:styleId="WW8Num90z2">
    <w:name w:val="WW8Num90z2"/>
    <w:rsid w:val="002740A3"/>
  </w:style>
  <w:style w:type="character" w:customStyle="1" w:styleId="WW8Num90z3">
    <w:name w:val="WW8Num90z3"/>
    <w:rsid w:val="002740A3"/>
  </w:style>
  <w:style w:type="character" w:customStyle="1" w:styleId="WW8Num90z4">
    <w:name w:val="WW8Num90z4"/>
    <w:rsid w:val="002740A3"/>
  </w:style>
  <w:style w:type="character" w:customStyle="1" w:styleId="WW8Num90z5">
    <w:name w:val="WW8Num90z5"/>
    <w:rsid w:val="002740A3"/>
  </w:style>
  <w:style w:type="character" w:customStyle="1" w:styleId="WW8Num90z6">
    <w:name w:val="WW8Num90z6"/>
    <w:rsid w:val="002740A3"/>
  </w:style>
  <w:style w:type="character" w:customStyle="1" w:styleId="WW8Num90z7">
    <w:name w:val="WW8Num90z7"/>
    <w:rsid w:val="002740A3"/>
  </w:style>
  <w:style w:type="character" w:customStyle="1" w:styleId="WW8Num90z8">
    <w:name w:val="WW8Num90z8"/>
    <w:rsid w:val="002740A3"/>
  </w:style>
  <w:style w:type="character" w:customStyle="1" w:styleId="WW8Num91z0">
    <w:name w:val="WW8Num91z0"/>
    <w:rsid w:val="002740A3"/>
    <w:rPr>
      <w:rFonts w:ascii="Times New Roman" w:eastAsia="Times New Roman" w:hAnsi="Times New Roman" w:cs="Times New Roman" w:hint="default"/>
      <w:w w:val="100"/>
      <w:sz w:val="22"/>
      <w:szCs w:val="22"/>
    </w:rPr>
  </w:style>
  <w:style w:type="character" w:customStyle="1" w:styleId="WW8Num91z1">
    <w:name w:val="WW8Num91z1"/>
    <w:rsid w:val="002740A3"/>
    <w:rPr>
      <w:rFonts w:hint="default"/>
    </w:rPr>
  </w:style>
  <w:style w:type="character" w:customStyle="1" w:styleId="WW8Num92z0">
    <w:name w:val="WW8Num92z0"/>
    <w:rsid w:val="002740A3"/>
    <w:rPr>
      <w:rFonts w:hint="default"/>
    </w:rPr>
  </w:style>
  <w:style w:type="character" w:customStyle="1" w:styleId="WW8Num92z1">
    <w:name w:val="WW8Num92z1"/>
    <w:rsid w:val="002740A3"/>
  </w:style>
  <w:style w:type="character" w:customStyle="1" w:styleId="WW8Num92z2">
    <w:name w:val="WW8Num92z2"/>
    <w:rsid w:val="002740A3"/>
  </w:style>
  <w:style w:type="character" w:customStyle="1" w:styleId="WW8Num92z3">
    <w:name w:val="WW8Num92z3"/>
    <w:rsid w:val="002740A3"/>
  </w:style>
  <w:style w:type="character" w:customStyle="1" w:styleId="WW8Num92z4">
    <w:name w:val="WW8Num92z4"/>
    <w:rsid w:val="002740A3"/>
  </w:style>
  <w:style w:type="character" w:customStyle="1" w:styleId="WW8Num92z5">
    <w:name w:val="WW8Num92z5"/>
    <w:rsid w:val="002740A3"/>
  </w:style>
  <w:style w:type="character" w:customStyle="1" w:styleId="WW8Num92z6">
    <w:name w:val="WW8Num92z6"/>
    <w:rsid w:val="002740A3"/>
  </w:style>
  <w:style w:type="character" w:customStyle="1" w:styleId="WW8Num92z7">
    <w:name w:val="WW8Num92z7"/>
    <w:rsid w:val="002740A3"/>
  </w:style>
  <w:style w:type="character" w:customStyle="1" w:styleId="WW8Num92z8">
    <w:name w:val="WW8Num92z8"/>
    <w:rsid w:val="002740A3"/>
  </w:style>
  <w:style w:type="character" w:customStyle="1" w:styleId="WW8Num93z0">
    <w:name w:val="WW8Num93z0"/>
    <w:rsid w:val="002740A3"/>
    <w:rPr>
      <w:rFonts w:ascii="Times New Roman" w:eastAsia="Times New Roman" w:hAnsi="Times New Roman" w:cs="Times New Roman" w:hint="default"/>
      <w:w w:val="100"/>
      <w:sz w:val="22"/>
      <w:szCs w:val="22"/>
    </w:rPr>
  </w:style>
  <w:style w:type="character" w:customStyle="1" w:styleId="WW8Num93z1">
    <w:name w:val="WW8Num93z1"/>
    <w:rsid w:val="002740A3"/>
    <w:rPr>
      <w:rFonts w:hint="default"/>
    </w:rPr>
  </w:style>
  <w:style w:type="character" w:customStyle="1" w:styleId="WW8Num94z0">
    <w:name w:val="WW8Num94z0"/>
    <w:rsid w:val="002740A3"/>
    <w:rPr>
      <w:rFonts w:hint="default"/>
    </w:rPr>
  </w:style>
  <w:style w:type="character" w:customStyle="1" w:styleId="WW8Num94z1">
    <w:name w:val="WW8Num94z1"/>
    <w:rsid w:val="002740A3"/>
  </w:style>
  <w:style w:type="character" w:customStyle="1" w:styleId="WW8Num94z2">
    <w:name w:val="WW8Num94z2"/>
    <w:rsid w:val="002740A3"/>
  </w:style>
  <w:style w:type="character" w:customStyle="1" w:styleId="WW8Num94z3">
    <w:name w:val="WW8Num94z3"/>
    <w:rsid w:val="002740A3"/>
  </w:style>
  <w:style w:type="character" w:customStyle="1" w:styleId="WW8Num94z4">
    <w:name w:val="WW8Num94z4"/>
    <w:rsid w:val="002740A3"/>
  </w:style>
  <w:style w:type="character" w:customStyle="1" w:styleId="WW8Num94z5">
    <w:name w:val="WW8Num94z5"/>
    <w:rsid w:val="002740A3"/>
  </w:style>
  <w:style w:type="character" w:customStyle="1" w:styleId="WW8Num94z6">
    <w:name w:val="WW8Num94z6"/>
    <w:rsid w:val="002740A3"/>
  </w:style>
  <w:style w:type="character" w:customStyle="1" w:styleId="WW8Num94z7">
    <w:name w:val="WW8Num94z7"/>
    <w:rsid w:val="002740A3"/>
  </w:style>
  <w:style w:type="character" w:customStyle="1" w:styleId="WW8Num94z8">
    <w:name w:val="WW8Num94z8"/>
    <w:rsid w:val="002740A3"/>
  </w:style>
  <w:style w:type="character" w:customStyle="1" w:styleId="WW8Num95z0">
    <w:name w:val="WW8Num95z0"/>
    <w:rsid w:val="002740A3"/>
    <w:rPr>
      <w:rFonts w:hint="default"/>
      <w:b w:val="0"/>
    </w:rPr>
  </w:style>
  <w:style w:type="character" w:customStyle="1" w:styleId="WW8Num95z1">
    <w:name w:val="WW8Num95z1"/>
    <w:rsid w:val="002740A3"/>
  </w:style>
  <w:style w:type="character" w:customStyle="1" w:styleId="WW8Num95z2">
    <w:name w:val="WW8Num95z2"/>
    <w:rsid w:val="002740A3"/>
  </w:style>
  <w:style w:type="character" w:customStyle="1" w:styleId="WW8Num95z3">
    <w:name w:val="WW8Num95z3"/>
    <w:rsid w:val="002740A3"/>
  </w:style>
  <w:style w:type="character" w:customStyle="1" w:styleId="WW8Num95z4">
    <w:name w:val="WW8Num95z4"/>
    <w:rsid w:val="002740A3"/>
  </w:style>
  <w:style w:type="character" w:customStyle="1" w:styleId="WW8Num95z5">
    <w:name w:val="WW8Num95z5"/>
    <w:rsid w:val="002740A3"/>
  </w:style>
  <w:style w:type="character" w:customStyle="1" w:styleId="WW8Num95z6">
    <w:name w:val="WW8Num95z6"/>
    <w:rsid w:val="002740A3"/>
  </w:style>
  <w:style w:type="character" w:customStyle="1" w:styleId="WW8Num95z7">
    <w:name w:val="WW8Num95z7"/>
    <w:rsid w:val="002740A3"/>
  </w:style>
  <w:style w:type="character" w:customStyle="1" w:styleId="WW8Num95z8">
    <w:name w:val="WW8Num95z8"/>
    <w:rsid w:val="002740A3"/>
  </w:style>
  <w:style w:type="character" w:customStyle="1" w:styleId="WW8Num96z0">
    <w:name w:val="WW8Num96z0"/>
    <w:rsid w:val="002740A3"/>
    <w:rPr>
      <w:rFonts w:hint="default"/>
    </w:rPr>
  </w:style>
  <w:style w:type="character" w:customStyle="1" w:styleId="WW8Num96z1">
    <w:name w:val="WW8Num96z1"/>
    <w:rsid w:val="002740A3"/>
  </w:style>
  <w:style w:type="character" w:customStyle="1" w:styleId="WW8Num96z2">
    <w:name w:val="WW8Num96z2"/>
    <w:rsid w:val="002740A3"/>
  </w:style>
  <w:style w:type="character" w:customStyle="1" w:styleId="WW8Num96z3">
    <w:name w:val="WW8Num96z3"/>
    <w:rsid w:val="002740A3"/>
  </w:style>
  <w:style w:type="character" w:customStyle="1" w:styleId="WW8Num96z4">
    <w:name w:val="WW8Num96z4"/>
    <w:rsid w:val="002740A3"/>
  </w:style>
  <w:style w:type="character" w:customStyle="1" w:styleId="WW8Num96z5">
    <w:name w:val="WW8Num96z5"/>
    <w:rsid w:val="002740A3"/>
  </w:style>
  <w:style w:type="character" w:customStyle="1" w:styleId="WW8Num96z6">
    <w:name w:val="WW8Num96z6"/>
    <w:rsid w:val="002740A3"/>
  </w:style>
  <w:style w:type="character" w:customStyle="1" w:styleId="WW8Num96z7">
    <w:name w:val="WW8Num96z7"/>
    <w:rsid w:val="002740A3"/>
  </w:style>
  <w:style w:type="character" w:customStyle="1" w:styleId="WW8Num96z8">
    <w:name w:val="WW8Num96z8"/>
    <w:rsid w:val="002740A3"/>
  </w:style>
  <w:style w:type="character" w:customStyle="1" w:styleId="11">
    <w:name w:val="Основной шрифт абзаца1"/>
    <w:rsid w:val="002740A3"/>
  </w:style>
  <w:style w:type="character" w:customStyle="1" w:styleId="110">
    <w:name w:val="Знак Знак11"/>
    <w:rsid w:val="002740A3"/>
    <w:rPr>
      <w:rFonts w:ascii="Times New Roman" w:eastAsia="Times New Roman" w:hAnsi="Times New Roman" w:cs="Times New Roman"/>
      <w:sz w:val="26"/>
      <w:szCs w:val="26"/>
      <w:lang w:val="en-US"/>
    </w:rPr>
  </w:style>
  <w:style w:type="character" w:customStyle="1" w:styleId="91">
    <w:name w:val="Знак Знак9"/>
    <w:rsid w:val="002740A3"/>
    <w:rPr>
      <w:rFonts w:eastAsia="Times New Roman"/>
      <w:b/>
      <w:bCs/>
      <w:i/>
      <w:iCs/>
      <w:sz w:val="26"/>
      <w:szCs w:val="26"/>
    </w:rPr>
  </w:style>
  <w:style w:type="character" w:customStyle="1" w:styleId="7">
    <w:name w:val="Знак Знак7"/>
    <w:rsid w:val="002740A3"/>
    <w:rPr>
      <w:rFonts w:ascii="Times New Roman" w:eastAsia="Times New Roman" w:hAnsi="Times New Roman" w:cs="Times New Roman"/>
      <w:sz w:val="28"/>
      <w:szCs w:val="28"/>
      <w:lang w:val="en-US"/>
    </w:rPr>
  </w:style>
  <w:style w:type="character" w:customStyle="1" w:styleId="6">
    <w:name w:val="Знак Знак6"/>
    <w:rsid w:val="002740A3"/>
    <w:rPr>
      <w:rFonts w:ascii="Times New Roman" w:eastAsia="Times New Roman" w:hAnsi="Times New Roman" w:cs="Times New Roman"/>
      <w:sz w:val="26"/>
      <w:szCs w:val="26"/>
      <w:lang w:val="en-US"/>
    </w:rPr>
  </w:style>
  <w:style w:type="character" w:customStyle="1" w:styleId="51">
    <w:name w:val="Знак Знак5"/>
    <w:rsid w:val="002740A3"/>
    <w:rPr>
      <w:rFonts w:ascii="Times New Roman" w:eastAsia="Times New Roman" w:hAnsi="Times New Roman" w:cs="Times New Roman"/>
      <w:sz w:val="24"/>
      <w:szCs w:val="24"/>
      <w:lang w:val="en-US"/>
    </w:rPr>
  </w:style>
  <w:style w:type="character" w:customStyle="1" w:styleId="4">
    <w:name w:val="Знак Знак4"/>
    <w:rsid w:val="002740A3"/>
    <w:rPr>
      <w:rFonts w:ascii="Times New Roman" w:eastAsia="Times New Roman" w:hAnsi="Times New Roman" w:cs="Times New Roman"/>
      <w:sz w:val="28"/>
      <w:szCs w:val="24"/>
      <w:lang w:val="fr-FR"/>
    </w:rPr>
  </w:style>
  <w:style w:type="character" w:customStyle="1" w:styleId="3">
    <w:name w:val="Знак Знак3"/>
    <w:rsid w:val="002740A3"/>
    <w:rPr>
      <w:rFonts w:ascii="Times New Roman" w:eastAsia="Times New Roman" w:hAnsi="Times New Roman" w:cs="Times New Roman"/>
      <w:sz w:val="28"/>
      <w:szCs w:val="24"/>
    </w:rPr>
  </w:style>
  <w:style w:type="character" w:customStyle="1" w:styleId="21">
    <w:name w:val="Знак Знак2"/>
    <w:rsid w:val="002740A3"/>
    <w:rPr>
      <w:rFonts w:ascii="Times New Roman" w:eastAsia="Times New Roman" w:hAnsi="Times New Roman" w:cs="Times New Roman"/>
      <w:sz w:val="16"/>
      <w:szCs w:val="16"/>
    </w:rPr>
  </w:style>
  <w:style w:type="character" w:customStyle="1" w:styleId="100">
    <w:name w:val="Знак Знак10"/>
    <w:rsid w:val="002740A3"/>
    <w:rPr>
      <w:rFonts w:ascii="Cambria" w:eastAsia="Times New Roman" w:hAnsi="Cambria" w:cs="Times New Roman"/>
      <w:b/>
      <w:bCs/>
      <w:i/>
      <w:iCs/>
      <w:sz w:val="28"/>
      <w:szCs w:val="28"/>
    </w:rPr>
  </w:style>
  <w:style w:type="character" w:customStyle="1" w:styleId="8">
    <w:name w:val="Знак Знак8"/>
    <w:rsid w:val="002740A3"/>
    <w:rPr>
      <w:rFonts w:ascii="Cambria" w:eastAsia="Times New Roman" w:hAnsi="Cambria" w:cs="Times New Roman"/>
      <w:sz w:val="22"/>
      <w:szCs w:val="22"/>
    </w:rPr>
  </w:style>
  <w:style w:type="character" w:styleId="a4">
    <w:name w:val="Emphasis"/>
    <w:qFormat/>
    <w:rsid w:val="002740A3"/>
    <w:rPr>
      <w:i/>
      <w:iCs/>
    </w:rPr>
  </w:style>
  <w:style w:type="character" w:customStyle="1" w:styleId="FontStyle17">
    <w:name w:val="Font Style17"/>
    <w:rsid w:val="002740A3"/>
    <w:rPr>
      <w:rFonts w:ascii="Times New Roman" w:hAnsi="Times New Roman" w:cs="Times New Roman"/>
      <w:color w:val="000000"/>
      <w:sz w:val="22"/>
      <w:szCs w:val="22"/>
    </w:rPr>
  </w:style>
  <w:style w:type="character" w:customStyle="1" w:styleId="12">
    <w:name w:val="Знак Знак1"/>
    <w:rsid w:val="002740A3"/>
    <w:rPr>
      <w:rFonts w:ascii="Times New Roman" w:eastAsia="Times New Roman" w:hAnsi="Times New Roman" w:cs="Times New Roman"/>
    </w:rPr>
  </w:style>
  <w:style w:type="character" w:customStyle="1" w:styleId="a5">
    <w:name w:val="Знак Знак"/>
    <w:rsid w:val="002740A3"/>
    <w:rPr>
      <w:rFonts w:ascii="Times New Roman" w:eastAsia="Times New Roman" w:hAnsi="Times New Roman" w:cs="Times New Roman"/>
    </w:rPr>
  </w:style>
  <w:style w:type="character" w:customStyle="1" w:styleId="cald-hword">
    <w:name w:val="cald-hword"/>
    <w:basedOn w:val="11"/>
    <w:rsid w:val="002740A3"/>
  </w:style>
  <w:style w:type="character" w:styleId="a6">
    <w:name w:val="Hyperlink"/>
    <w:rsid w:val="002740A3"/>
    <w:rPr>
      <w:color w:val="0000FF"/>
      <w:u w:val="single"/>
    </w:rPr>
  </w:style>
  <w:style w:type="character" w:customStyle="1" w:styleId="ListLabel3">
    <w:name w:val="ListLabel 3"/>
    <w:rsid w:val="002740A3"/>
    <w:rPr>
      <w:rFonts w:ascii="Times New Roman" w:hAnsi="Times New Roman" w:cs="Times New Roman"/>
      <w:b/>
      <w:sz w:val="28"/>
      <w:szCs w:val="28"/>
      <w:lang w:val="de-DE"/>
    </w:rPr>
  </w:style>
  <w:style w:type="character" w:customStyle="1" w:styleId="ListLabel4">
    <w:name w:val="ListLabel 4"/>
    <w:rsid w:val="002740A3"/>
    <w:rPr>
      <w:rFonts w:ascii="Times New Roman" w:hAnsi="Times New Roman" w:cs="Times New Roman"/>
      <w:b w:val="0"/>
      <w:bCs w:val="0"/>
      <w:sz w:val="24"/>
      <w:szCs w:val="24"/>
      <w:lang w:val="de-DE"/>
    </w:rPr>
  </w:style>
  <w:style w:type="paragraph" w:customStyle="1" w:styleId="a7">
    <w:name w:val="Заголовок"/>
    <w:basedOn w:val="a0"/>
    <w:next w:val="a8"/>
    <w:rsid w:val="002740A3"/>
    <w:pPr>
      <w:autoSpaceDE/>
      <w:jc w:val="center"/>
    </w:pPr>
    <w:rPr>
      <w:sz w:val="28"/>
      <w:szCs w:val="24"/>
      <w:lang w:val="fr-FR"/>
    </w:rPr>
  </w:style>
  <w:style w:type="paragraph" w:styleId="a8">
    <w:name w:val="Body Text"/>
    <w:basedOn w:val="a0"/>
    <w:link w:val="a9"/>
    <w:rsid w:val="002740A3"/>
    <w:pPr>
      <w:jc w:val="both"/>
    </w:pPr>
    <w:rPr>
      <w:sz w:val="24"/>
      <w:szCs w:val="24"/>
      <w:lang w:val="en-US"/>
    </w:rPr>
  </w:style>
  <w:style w:type="character" w:customStyle="1" w:styleId="a9">
    <w:name w:val="Основной текст Знак"/>
    <w:basedOn w:val="a1"/>
    <w:link w:val="a8"/>
    <w:rsid w:val="002740A3"/>
    <w:rPr>
      <w:rFonts w:ascii="Times New Roman" w:eastAsia="Times New Roman" w:hAnsi="Times New Roman" w:cs="Times New Roman"/>
      <w:sz w:val="24"/>
      <w:szCs w:val="24"/>
      <w:lang w:val="en-US" w:eastAsia="zh-CN"/>
    </w:rPr>
  </w:style>
  <w:style w:type="paragraph" w:styleId="aa">
    <w:name w:val="List"/>
    <w:basedOn w:val="a8"/>
    <w:rsid w:val="002740A3"/>
    <w:rPr>
      <w:rFonts w:cs="FreeSans"/>
    </w:rPr>
  </w:style>
  <w:style w:type="paragraph" w:styleId="ab">
    <w:name w:val="caption"/>
    <w:basedOn w:val="a0"/>
    <w:qFormat/>
    <w:rsid w:val="002740A3"/>
    <w:pPr>
      <w:suppressLineNumbers/>
      <w:spacing w:before="120" w:after="120"/>
    </w:pPr>
    <w:rPr>
      <w:rFonts w:cs="FreeSans"/>
      <w:i/>
      <w:iCs/>
      <w:sz w:val="24"/>
      <w:szCs w:val="24"/>
    </w:rPr>
  </w:style>
  <w:style w:type="paragraph" w:customStyle="1" w:styleId="13">
    <w:name w:val="Указатель1"/>
    <w:basedOn w:val="a0"/>
    <w:rsid w:val="002740A3"/>
    <w:pPr>
      <w:suppressLineNumbers/>
    </w:pPr>
    <w:rPr>
      <w:rFonts w:cs="FreeSans"/>
    </w:rPr>
  </w:style>
  <w:style w:type="paragraph" w:styleId="ac">
    <w:name w:val="Body Text Indent"/>
    <w:basedOn w:val="a0"/>
    <w:link w:val="ad"/>
    <w:rsid w:val="002740A3"/>
    <w:pPr>
      <w:ind w:firstLine="851"/>
      <w:jc w:val="both"/>
    </w:pPr>
    <w:rPr>
      <w:sz w:val="28"/>
      <w:szCs w:val="28"/>
      <w:lang w:val="en-US"/>
    </w:rPr>
  </w:style>
  <w:style w:type="character" w:customStyle="1" w:styleId="ad">
    <w:name w:val="Основной текст с отступом Знак"/>
    <w:basedOn w:val="a1"/>
    <w:link w:val="ac"/>
    <w:rsid w:val="002740A3"/>
    <w:rPr>
      <w:rFonts w:ascii="Times New Roman" w:eastAsia="Times New Roman" w:hAnsi="Times New Roman" w:cs="Times New Roman"/>
      <w:sz w:val="28"/>
      <w:szCs w:val="28"/>
      <w:lang w:val="en-US" w:eastAsia="zh-CN"/>
    </w:rPr>
  </w:style>
  <w:style w:type="paragraph" w:customStyle="1" w:styleId="22">
    <w:name w:val="Основной текст с отступом 22"/>
    <w:basedOn w:val="a0"/>
    <w:rsid w:val="002740A3"/>
    <w:pPr>
      <w:ind w:firstLine="851"/>
      <w:jc w:val="both"/>
    </w:pPr>
    <w:rPr>
      <w:sz w:val="26"/>
      <w:szCs w:val="26"/>
      <w:lang w:val="en-US"/>
    </w:rPr>
  </w:style>
  <w:style w:type="paragraph" w:styleId="ae">
    <w:name w:val="Subtitle"/>
    <w:basedOn w:val="a0"/>
    <w:next w:val="a8"/>
    <w:link w:val="af"/>
    <w:qFormat/>
    <w:rsid w:val="002740A3"/>
    <w:pPr>
      <w:tabs>
        <w:tab w:val="left" w:pos="708"/>
      </w:tabs>
      <w:autoSpaceDE/>
      <w:jc w:val="center"/>
    </w:pPr>
    <w:rPr>
      <w:sz w:val="28"/>
      <w:szCs w:val="24"/>
      <w:lang w:val="x-none"/>
    </w:rPr>
  </w:style>
  <w:style w:type="character" w:customStyle="1" w:styleId="af">
    <w:name w:val="Подзаголовок Знак"/>
    <w:basedOn w:val="a1"/>
    <w:link w:val="ae"/>
    <w:rsid w:val="002740A3"/>
    <w:rPr>
      <w:rFonts w:ascii="Times New Roman" w:eastAsia="Times New Roman" w:hAnsi="Times New Roman" w:cs="Times New Roman"/>
      <w:sz w:val="28"/>
      <w:szCs w:val="24"/>
      <w:lang w:val="x-none" w:eastAsia="zh-CN"/>
    </w:rPr>
  </w:style>
  <w:style w:type="paragraph" w:customStyle="1" w:styleId="af0">
    <w:name w:val="А_рабочий центр"/>
    <w:basedOn w:val="a0"/>
    <w:next w:val="a0"/>
    <w:rsid w:val="002740A3"/>
    <w:pPr>
      <w:overflowPunct w:val="0"/>
      <w:spacing w:line="360" w:lineRule="auto"/>
      <w:jc w:val="center"/>
      <w:textAlignment w:val="baseline"/>
    </w:pPr>
    <w:rPr>
      <w:sz w:val="28"/>
      <w:szCs w:val="28"/>
    </w:rPr>
  </w:style>
  <w:style w:type="paragraph" w:customStyle="1" w:styleId="32">
    <w:name w:val="Основной текст с отступом 32"/>
    <w:basedOn w:val="a0"/>
    <w:rsid w:val="002740A3"/>
    <w:pPr>
      <w:autoSpaceDE/>
      <w:spacing w:after="120"/>
      <w:ind w:left="283"/>
    </w:pPr>
    <w:rPr>
      <w:sz w:val="16"/>
      <w:szCs w:val="16"/>
      <w:lang w:val="x-none"/>
    </w:rPr>
  </w:style>
  <w:style w:type="paragraph" w:styleId="af1">
    <w:name w:val="List Paragraph"/>
    <w:basedOn w:val="a0"/>
    <w:qFormat/>
    <w:rsid w:val="002740A3"/>
    <w:pPr>
      <w:autoSpaceDE/>
      <w:spacing w:after="200" w:line="276" w:lineRule="auto"/>
      <w:ind w:left="720"/>
      <w:contextualSpacing/>
    </w:pPr>
    <w:rPr>
      <w:rFonts w:ascii="Calibri" w:hAnsi="Calibri"/>
      <w:sz w:val="22"/>
      <w:szCs w:val="22"/>
    </w:rPr>
  </w:style>
  <w:style w:type="paragraph" w:customStyle="1" w:styleId="a">
    <w:name w:val="список с тире"/>
    <w:basedOn w:val="a0"/>
    <w:rsid w:val="002740A3"/>
    <w:pPr>
      <w:numPr>
        <w:numId w:val="10"/>
      </w:numPr>
      <w:spacing w:before="120"/>
      <w:jc w:val="both"/>
    </w:pPr>
    <w:rPr>
      <w:rFonts w:cs="Arial"/>
      <w:color w:val="000000"/>
      <w:sz w:val="24"/>
      <w:szCs w:val="28"/>
    </w:rPr>
  </w:style>
  <w:style w:type="paragraph" w:customStyle="1" w:styleId="ConsPlusNormal">
    <w:name w:val="ConsPlusNormal"/>
    <w:rsid w:val="002740A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f2">
    <w:name w:val="header"/>
    <w:basedOn w:val="a0"/>
    <w:link w:val="af3"/>
    <w:rsid w:val="002740A3"/>
    <w:pPr>
      <w:tabs>
        <w:tab w:val="center" w:pos="4677"/>
        <w:tab w:val="right" w:pos="9355"/>
      </w:tabs>
    </w:pPr>
    <w:rPr>
      <w:lang w:val="x-none"/>
    </w:rPr>
  </w:style>
  <w:style w:type="character" w:customStyle="1" w:styleId="af3">
    <w:name w:val="Верхний колонтитул Знак"/>
    <w:basedOn w:val="a1"/>
    <w:link w:val="af2"/>
    <w:rsid w:val="002740A3"/>
    <w:rPr>
      <w:rFonts w:ascii="Times New Roman" w:eastAsia="Times New Roman" w:hAnsi="Times New Roman" w:cs="Times New Roman"/>
      <w:sz w:val="20"/>
      <w:szCs w:val="20"/>
      <w:lang w:val="x-none" w:eastAsia="zh-CN"/>
    </w:rPr>
  </w:style>
  <w:style w:type="paragraph" w:styleId="af4">
    <w:name w:val="footer"/>
    <w:basedOn w:val="a0"/>
    <w:link w:val="af5"/>
    <w:rsid w:val="002740A3"/>
    <w:pPr>
      <w:tabs>
        <w:tab w:val="center" w:pos="4677"/>
        <w:tab w:val="right" w:pos="9355"/>
      </w:tabs>
    </w:pPr>
    <w:rPr>
      <w:lang w:val="x-none"/>
    </w:rPr>
  </w:style>
  <w:style w:type="character" w:customStyle="1" w:styleId="af5">
    <w:name w:val="Нижний колонтитул Знак"/>
    <w:basedOn w:val="a1"/>
    <w:link w:val="af4"/>
    <w:rsid w:val="002740A3"/>
    <w:rPr>
      <w:rFonts w:ascii="Times New Roman" w:eastAsia="Times New Roman" w:hAnsi="Times New Roman" w:cs="Times New Roman"/>
      <w:sz w:val="20"/>
      <w:szCs w:val="20"/>
      <w:lang w:val="x-none" w:eastAsia="zh-CN"/>
    </w:rPr>
  </w:style>
  <w:style w:type="paragraph" w:styleId="af6">
    <w:name w:val="Normal (Web)"/>
    <w:basedOn w:val="a0"/>
    <w:rsid w:val="002740A3"/>
    <w:pPr>
      <w:autoSpaceDE/>
      <w:spacing w:before="280" w:after="280"/>
    </w:pPr>
    <w:rPr>
      <w:sz w:val="24"/>
      <w:szCs w:val="24"/>
    </w:rPr>
  </w:style>
  <w:style w:type="paragraph" w:customStyle="1" w:styleId="14">
    <w:name w:val="Абзац списка1"/>
    <w:basedOn w:val="a0"/>
    <w:rsid w:val="002740A3"/>
    <w:pPr>
      <w:autoSpaceDE/>
      <w:spacing w:after="200" w:line="276" w:lineRule="auto"/>
      <w:ind w:left="720"/>
      <w:contextualSpacing/>
    </w:pPr>
    <w:rPr>
      <w:rFonts w:ascii="Calibri" w:hAnsi="Calibri" w:cs="Calibri"/>
      <w:sz w:val="22"/>
      <w:szCs w:val="22"/>
    </w:rPr>
  </w:style>
  <w:style w:type="paragraph" w:customStyle="1" w:styleId="31">
    <w:name w:val="Основной текст с отступом 31"/>
    <w:basedOn w:val="a0"/>
    <w:rsid w:val="002740A3"/>
    <w:pPr>
      <w:autoSpaceDE/>
      <w:spacing w:after="120"/>
      <w:ind w:left="283"/>
    </w:pPr>
    <w:rPr>
      <w:sz w:val="16"/>
      <w:szCs w:val="16"/>
      <w:lang w:val="x-none"/>
    </w:rPr>
  </w:style>
  <w:style w:type="paragraph" w:customStyle="1" w:styleId="210">
    <w:name w:val="Основной текст с отступом 21"/>
    <w:basedOn w:val="a0"/>
    <w:rsid w:val="002740A3"/>
    <w:pPr>
      <w:ind w:firstLine="851"/>
      <w:jc w:val="both"/>
    </w:pPr>
    <w:rPr>
      <w:sz w:val="26"/>
      <w:szCs w:val="26"/>
      <w:lang w:val="en-US"/>
    </w:rPr>
  </w:style>
  <w:style w:type="paragraph" w:customStyle="1" w:styleId="TableParagraph">
    <w:name w:val="Table Paragraph"/>
    <w:basedOn w:val="a0"/>
    <w:rsid w:val="002740A3"/>
    <w:pPr>
      <w:widowControl w:val="0"/>
      <w:autoSpaceDE/>
      <w:ind w:left="105"/>
    </w:pPr>
    <w:rPr>
      <w:sz w:val="22"/>
      <w:szCs w:val="22"/>
      <w:lang w:val="en-US"/>
    </w:rPr>
  </w:style>
  <w:style w:type="paragraph" w:customStyle="1" w:styleId="af7">
    <w:name w:val="Содержимое таблицы"/>
    <w:basedOn w:val="a0"/>
    <w:rsid w:val="002740A3"/>
    <w:pPr>
      <w:suppressLineNumbers/>
    </w:pPr>
  </w:style>
  <w:style w:type="paragraph" w:customStyle="1" w:styleId="af8">
    <w:name w:val="Заголовок таблицы"/>
    <w:basedOn w:val="af7"/>
    <w:rsid w:val="002740A3"/>
    <w:pPr>
      <w:jc w:val="center"/>
    </w:pPr>
    <w:rPr>
      <w:b/>
      <w:bCs/>
    </w:rPr>
  </w:style>
  <w:style w:type="paragraph" w:styleId="30">
    <w:name w:val="Body Text Indent 3"/>
    <w:basedOn w:val="a0"/>
    <w:link w:val="33"/>
    <w:uiPriority w:val="99"/>
    <w:unhideWhenUsed/>
    <w:rsid w:val="002740A3"/>
    <w:pPr>
      <w:spacing w:after="120"/>
      <w:ind w:left="283"/>
    </w:pPr>
    <w:rPr>
      <w:sz w:val="16"/>
      <w:szCs w:val="16"/>
      <w:lang w:val="x-none"/>
    </w:rPr>
  </w:style>
  <w:style w:type="character" w:customStyle="1" w:styleId="33">
    <w:name w:val="Основной текст с отступом 3 Знак"/>
    <w:basedOn w:val="a1"/>
    <w:link w:val="30"/>
    <w:uiPriority w:val="99"/>
    <w:rsid w:val="002740A3"/>
    <w:rPr>
      <w:rFonts w:ascii="Times New Roman" w:eastAsia="Times New Roman" w:hAnsi="Times New Roman" w:cs="Times New Roman"/>
      <w:sz w:val="16"/>
      <w:szCs w:val="16"/>
      <w:lang w:val="x-none" w:eastAsia="zh-CN"/>
    </w:rPr>
  </w:style>
  <w:style w:type="paragraph" w:styleId="af9">
    <w:name w:val="Title"/>
    <w:basedOn w:val="a0"/>
    <w:link w:val="afa"/>
    <w:qFormat/>
    <w:rsid w:val="002740A3"/>
    <w:pPr>
      <w:suppressAutoHyphens w:val="0"/>
      <w:autoSpaceDE/>
      <w:jc w:val="center"/>
    </w:pPr>
    <w:rPr>
      <w:sz w:val="28"/>
      <w:szCs w:val="24"/>
      <w:lang w:val="fr-FR" w:eastAsia="x-none"/>
    </w:rPr>
  </w:style>
  <w:style w:type="character" w:customStyle="1" w:styleId="afa">
    <w:name w:val="Название Знак"/>
    <w:basedOn w:val="a1"/>
    <w:link w:val="af9"/>
    <w:rsid w:val="002740A3"/>
    <w:rPr>
      <w:rFonts w:ascii="Times New Roman" w:eastAsia="Times New Roman" w:hAnsi="Times New Roman" w:cs="Times New Roman"/>
      <w:sz w:val="28"/>
      <w:szCs w:val="24"/>
      <w:lang w:val="fr-FR" w:eastAsia="x-none"/>
    </w:rPr>
  </w:style>
  <w:style w:type="paragraph" w:customStyle="1" w:styleId="Exrubric">
    <w:name w:val="Ex rubric"/>
    <w:basedOn w:val="a0"/>
    <w:rsid w:val="002740A3"/>
    <w:pPr>
      <w:keepNext/>
      <w:suppressAutoHyphens w:val="0"/>
      <w:overflowPunct w:val="0"/>
      <w:autoSpaceDN w:val="0"/>
      <w:adjustRightInd w:val="0"/>
      <w:spacing w:before="280" w:after="100" w:line="280" w:lineRule="exact"/>
      <w:ind w:left="284" w:hanging="284"/>
      <w:textAlignment w:val="baseline"/>
    </w:pPr>
    <w:rPr>
      <w:b/>
      <w:sz w:val="24"/>
      <w:lang w:val="en-GB" w:eastAsia="en-GB"/>
    </w:rPr>
  </w:style>
  <w:style w:type="paragraph" w:customStyle="1" w:styleId="Example">
    <w:name w:val="Example"/>
    <w:basedOn w:val="a0"/>
    <w:rsid w:val="002740A3"/>
    <w:pPr>
      <w:keepNext/>
      <w:suppressAutoHyphens w:val="0"/>
      <w:overflowPunct w:val="0"/>
      <w:autoSpaceDN w:val="0"/>
      <w:adjustRightInd w:val="0"/>
      <w:spacing w:after="100" w:line="280" w:lineRule="exact"/>
      <w:ind w:left="1191" w:hanging="907"/>
      <w:textAlignment w:val="baseline"/>
    </w:pPr>
    <w:rPr>
      <w:sz w:val="22"/>
      <w:lang w:val="en-GB" w:eastAsia="en-GB"/>
    </w:rPr>
  </w:style>
  <w:style w:type="paragraph" w:customStyle="1" w:styleId="NumList">
    <w:name w:val="Num List"/>
    <w:basedOn w:val="a0"/>
    <w:rsid w:val="002740A3"/>
    <w:pPr>
      <w:suppressAutoHyphens w:val="0"/>
      <w:overflowPunct w:val="0"/>
      <w:autoSpaceDN w:val="0"/>
      <w:adjustRightInd w:val="0"/>
      <w:spacing w:line="280" w:lineRule="exact"/>
      <w:ind w:left="568" w:hanging="284"/>
      <w:textAlignment w:val="baseline"/>
    </w:pPr>
    <w:rPr>
      <w:sz w:val="22"/>
      <w:lang w:val="en-GB" w:eastAsia="en-GB"/>
    </w:rPr>
  </w:style>
  <w:style w:type="paragraph" w:customStyle="1" w:styleId="Exrubric2">
    <w:name w:val="Ex rubric 2"/>
    <w:basedOn w:val="Exrubric"/>
    <w:rsid w:val="002740A3"/>
    <w:pPr>
      <w:keepNext w:val="0"/>
      <w:spacing w:before="100"/>
      <w:ind w:firstLine="0"/>
    </w:pPr>
  </w:style>
  <w:style w:type="paragraph" w:customStyle="1" w:styleId="SmallSpace">
    <w:name w:val="Small Space"/>
    <w:basedOn w:val="a0"/>
    <w:rsid w:val="002740A3"/>
    <w:pPr>
      <w:suppressAutoHyphens w:val="0"/>
      <w:overflowPunct w:val="0"/>
      <w:autoSpaceDN w:val="0"/>
      <w:adjustRightInd w:val="0"/>
      <w:spacing w:line="120" w:lineRule="exact"/>
      <w:textAlignment w:val="baseline"/>
    </w:pPr>
    <w:rPr>
      <w:sz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10784</Words>
  <Characters>61471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2</cp:revision>
  <dcterms:created xsi:type="dcterms:W3CDTF">2022-07-13T20:19:00Z</dcterms:created>
  <dcterms:modified xsi:type="dcterms:W3CDTF">2022-07-13T20:19:00Z</dcterms:modified>
</cp:coreProperties>
</file>